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66" w:rsidRPr="001C5DCE" w:rsidRDefault="001C5DCE" w:rsidP="001C5DCE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C5DCE">
        <w:rPr>
          <w:rFonts w:ascii="Times New Roman" w:hAnsi="Times New Roman" w:cs="Times New Roman"/>
          <w:sz w:val="24"/>
          <w:szCs w:val="24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85pt" o:ole="">
            <v:imagedata r:id="rId8" o:title=""/>
          </v:shape>
          <o:OLEObject Type="Embed" ProgID="AcroExch.Document.DC" ShapeID="_x0000_i1025" DrawAspect="Content" ObjectID="_1570892818" r:id="rId9"/>
        </w:object>
      </w:r>
    </w:p>
    <w:p w:rsidR="008F0D66" w:rsidRDefault="008F0D66" w:rsidP="0015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5410D" w:rsidRPr="0015410D" w:rsidRDefault="0015410D" w:rsidP="0015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по истории 9</w:t>
      </w: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в соответствии с федеральным компонентом государственных  образовательных стандартов основного общего образования по географии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А. А. Данилова и Л. Г. Косулиной, А.О. Сороко-Цюпа и О.А. Стрелова.</w:t>
      </w:r>
    </w:p>
    <w:p w:rsidR="0015410D" w:rsidRPr="0015410D" w:rsidRDefault="0015410D" w:rsidP="0015410D">
      <w:pPr>
        <w:spacing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5410D" w:rsidRPr="0015410D" w:rsidRDefault="0015410D" w:rsidP="0015410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5410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предмета:</w:t>
      </w:r>
    </w:p>
    <w:p w:rsidR="0015410D" w:rsidRPr="0015410D" w:rsidRDefault="0015410D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истории Новейшего времени даются  представления  об основных чертах развития индустриального и постиндустриального  обществ,  понятии Новейшее  время и его периодизации,  об особенностях ментальности человека,  о преимуществе эволюционного пути развития общества перед революционным, о новой социальной структуре общества, о  социальных реформах в   правовых государствах, о международных конфликтах, приводивших к войнам,  о важнейших достижениях мировой науки и художественной культуры,  об изменениях в повседневной жизни человека. </w:t>
      </w: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15410D" w:rsidRPr="0015410D" w:rsidRDefault="0015410D" w:rsidP="00154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отводит 350 часов для обязательного изучения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ступени основного общего образования. Согласно учебному плану</w:t>
      </w:r>
      <w:r w:rsidR="008F0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</w:t>
      </w:r>
      <w:r w:rsidR="00AA28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F0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МАО</w:t>
      </w:r>
      <w:r w:rsidR="00B9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8F0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Черемшанская СОШ - </w:t>
      </w:r>
      <w:r w:rsidR="00B9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Прокуткинская </w:t>
      </w:r>
      <w:r w:rsidR="001754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на изучение истории в 9</w:t>
      </w: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лассе отводится 2 ч в неделю (68 часов</w:t>
      </w: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</w:t>
      </w:r>
      <w:r w:rsidRPr="00F71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r w:rsidR="008F0D66" w:rsidRPr="00F718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РНК</w:t>
      </w:r>
      <w:r w:rsidR="008F0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включены в уроки № 33-34, «Духовная жизнь Тобольской губернии»,№36, №39,№ 50, № 52,№ 54.</w:t>
      </w:r>
    </w:p>
    <w:p w:rsidR="0015410D" w:rsidRDefault="00F718F2" w:rsidP="00154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Интегрированный урок история и литература по теме «Человек на войне»</w:t>
      </w:r>
      <w:r w:rsidR="00087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Великая Отечественная война») 16.04.18 г.</w:t>
      </w:r>
    </w:p>
    <w:p w:rsidR="00087241" w:rsidRPr="0015410D" w:rsidRDefault="00087241" w:rsidP="001541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истории в основной школе направлено на достижение следующих целей:</w:t>
      </w:r>
    </w:p>
    <w:p w:rsidR="0015410D" w:rsidRPr="0015410D" w:rsidRDefault="0015410D" w:rsidP="0015410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15410D" w:rsidRPr="0015410D" w:rsidRDefault="0015410D" w:rsidP="0015410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15410D" w:rsidRPr="0015410D" w:rsidRDefault="0015410D" w:rsidP="0015410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15410D" w:rsidRPr="0015410D" w:rsidRDefault="0015410D" w:rsidP="0015410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15410D" w:rsidRDefault="0015410D" w:rsidP="0015410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15410D" w:rsidRDefault="0015410D" w:rsidP="0015410D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10D" w:rsidRPr="0015410D" w:rsidRDefault="0015410D" w:rsidP="001541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Учебно-методический комплект </w:t>
      </w:r>
    </w:p>
    <w:p w:rsidR="0015410D" w:rsidRPr="0015410D" w:rsidRDefault="0015410D" w:rsidP="00154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10D">
        <w:rPr>
          <w:rFonts w:ascii="Times New Roman" w:eastAsia="Calibri" w:hAnsi="Times New Roman" w:cs="Times New Roman"/>
          <w:sz w:val="24"/>
          <w:szCs w:val="24"/>
        </w:rPr>
        <w:t xml:space="preserve">Авторская программа под ред. В.А. Ведюшкиной «История средних веков», издательство «Просвещение», 2007 г., </w:t>
      </w:r>
    </w:p>
    <w:p w:rsidR="00966900" w:rsidRDefault="00966900" w:rsidP="00966900">
      <w:p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900" w:rsidRDefault="00966900" w:rsidP="00966900">
      <w:p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900" w:rsidRPr="0015410D" w:rsidRDefault="00966900" w:rsidP="00966900">
      <w:p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10D">
        <w:rPr>
          <w:rFonts w:ascii="Times New Roman" w:eastAsia="Calibri" w:hAnsi="Times New Roman" w:cs="Times New Roman"/>
          <w:sz w:val="24"/>
          <w:szCs w:val="24"/>
        </w:rPr>
        <w:t>Авторская программа «История России 6-9 кл.» под редакцией А. А. Данилова и Л. Г. Косулиной. - М.: Просвещение, 2007.</w:t>
      </w:r>
    </w:p>
    <w:p w:rsidR="008F0D66" w:rsidRPr="0015410D" w:rsidRDefault="008F0D66" w:rsidP="008F0D66">
      <w:p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10D" w:rsidRP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10D">
        <w:rPr>
          <w:rFonts w:ascii="Times New Roman" w:eastAsia="Calibri" w:hAnsi="Times New Roman" w:cs="Times New Roman"/>
          <w:sz w:val="24"/>
          <w:szCs w:val="24"/>
        </w:rPr>
        <w:t>Сорока-Цюпа О.С. Всеобщая история. Новейшая история. 20- начало 21 века. Учебник М. Просвещение 2010.</w:t>
      </w:r>
    </w:p>
    <w:p w:rsid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10D">
        <w:rPr>
          <w:rFonts w:ascii="Times New Roman" w:eastAsia="Calibri" w:hAnsi="Times New Roman" w:cs="Times New Roman"/>
          <w:sz w:val="24"/>
          <w:szCs w:val="24"/>
        </w:rPr>
        <w:t>А. А. Данилов, Л. Г. Косулина, М. Ю. Брандт «История России. XX – начало XXI века», М., «Просвещение», 2009.</w:t>
      </w:r>
    </w:p>
    <w:p w:rsid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Сорокина Е.Н. Поурочные разработки по истории России </w:t>
      </w:r>
      <w:r w:rsidRPr="0015410D">
        <w:rPr>
          <w:rFonts w:ascii="Times New Roman" w:eastAsia="Calibri" w:hAnsi="Times New Roman" w:cs="Times New Roman"/>
          <w:sz w:val="24"/>
          <w:szCs w:val="24"/>
        </w:rPr>
        <w:t>XX – начало XXI века»</w:t>
      </w:r>
      <w:r>
        <w:rPr>
          <w:rFonts w:ascii="Times New Roman" w:eastAsia="Calibri" w:hAnsi="Times New Roman" w:cs="Times New Roman"/>
          <w:sz w:val="24"/>
          <w:szCs w:val="24"/>
        </w:rPr>
        <w:t>. – М.: «Вако», 2013 г.</w:t>
      </w:r>
    </w:p>
    <w:p w:rsidR="0015410D" w:rsidRDefault="0015410D" w:rsidP="0015410D">
      <w:pPr>
        <w:numPr>
          <w:ilvl w:val="0"/>
          <w:numId w:val="2"/>
        </w:num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Соловьев К.А. Поурочные разработки по истории Зарубежных государств.</w:t>
      </w:r>
      <w:r w:rsidRPr="0015410D">
        <w:rPr>
          <w:rFonts w:ascii="Times New Roman" w:eastAsia="Calibri" w:hAnsi="Times New Roman" w:cs="Times New Roman"/>
          <w:sz w:val="24"/>
          <w:szCs w:val="24"/>
        </w:rPr>
        <w:t>XX – начало XXI века»</w:t>
      </w:r>
      <w:r>
        <w:rPr>
          <w:rFonts w:ascii="Times New Roman" w:eastAsia="Calibri" w:hAnsi="Times New Roman" w:cs="Times New Roman"/>
          <w:sz w:val="24"/>
          <w:szCs w:val="24"/>
        </w:rPr>
        <w:t>. – М.: «Вако», 2013 г.</w:t>
      </w:r>
    </w:p>
    <w:p w:rsidR="0015410D" w:rsidRPr="0015410D" w:rsidRDefault="0015410D" w:rsidP="0015410D">
      <w:pPr>
        <w:tabs>
          <w:tab w:val="left" w:pos="1368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10D" w:rsidRPr="0015410D" w:rsidRDefault="0015410D" w:rsidP="0015410D">
      <w:pPr>
        <w:tabs>
          <w:tab w:val="left" w:pos="136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tabs>
          <w:tab w:val="left" w:pos="136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817"/>
        <w:gridCol w:w="3260"/>
        <w:gridCol w:w="1560"/>
        <w:gridCol w:w="3685"/>
      </w:tblGrid>
      <w:tr w:rsidR="0015410D" w:rsidRPr="0015410D" w:rsidTr="00175420">
        <w:trPr>
          <w:trHeight w:val="330"/>
        </w:trPr>
        <w:tc>
          <w:tcPr>
            <w:tcW w:w="817" w:type="dxa"/>
            <w:vMerge w:val="restart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60" w:type="dxa"/>
            <w:vMerge w:val="restart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685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15410D" w:rsidRPr="0015410D" w:rsidTr="0015410D">
        <w:trPr>
          <w:trHeight w:val="210"/>
        </w:trPr>
        <w:tc>
          <w:tcPr>
            <w:tcW w:w="817" w:type="dxa"/>
            <w:vMerge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15410D" w:rsidRPr="0015410D" w:rsidTr="0015410D">
        <w:trPr>
          <w:trHeight w:val="210"/>
        </w:trPr>
        <w:tc>
          <w:tcPr>
            <w:tcW w:w="817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Что изучает история</w:t>
            </w:r>
          </w:p>
        </w:tc>
        <w:tc>
          <w:tcPr>
            <w:tcW w:w="1560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10D" w:rsidRPr="0015410D" w:rsidTr="0015410D">
        <w:trPr>
          <w:trHeight w:val="210"/>
        </w:trPr>
        <w:tc>
          <w:tcPr>
            <w:tcW w:w="817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История России</w:t>
            </w:r>
          </w:p>
        </w:tc>
        <w:tc>
          <w:tcPr>
            <w:tcW w:w="1560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410D"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10D" w:rsidRPr="0015410D" w:rsidTr="0015410D">
        <w:trPr>
          <w:trHeight w:val="210"/>
        </w:trPr>
        <w:tc>
          <w:tcPr>
            <w:tcW w:w="817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Всеобщая история</w:t>
            </w:r>
          </w:p>
        </w:tc>
        <w:tc>
          <w:tcPr>
            <w:tcW w:w="1560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5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410D" w:rsidRPr="0015410D" w:rsidTr="0015410D">
        <w:tc>
          <w:tcPr>
            <w:tcW w:w="817" w:type="dxa"/>
          </w:tcPr>
          <w:p w:rsidR="0015410D" w:rsidRPr="0015410D" w:rsidRDefault="0015410D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</w:tcPr>
          <w:p w:rsidR="0015410D" w:rsidRPr="0015410D" w:rsidRDefault="0015410D" w:rsidP="0015410D">
            <w:pPr>
              <w:tabs>
                <w:tab w:val="left" w:pos="136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15410D" w:rsidRPr="0015410D" w:rsidRDefault="00175420" w:rsidP="0015410D">
            <w:pPr>
              <w:tabs>
                <w:tab w:val="left" w:pos="136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5" w:type="dxa"/>
          </w:tcPr>
          <w:p w:rsidR="0015410D" w:rsidRPr="0015410D" w:rsidRDefault="00175420" w:rsidP="0015410D">
            <w:pPr>
              <w:tabs>
                <w:tab w:val="left" w:pos="136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5410D" w:rsidRPr="0015410D" w:rsidRDefault="0015410D" w:rsidP="0015410D">
      <w:pPr>
        <w:tabs>
          <w:tab w:val="left" w:pos="136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tabs>
          <w:tab w:val="left" w:pos="136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0C7" w:rsidRDefault="00F320C7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0C7" w:rsidRDefault="00F320C7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0C7" w:rsidRDefault="00F320C7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0C7" w:rsidRDefault="00F320C7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51C8" w:rsidRDefault="000951C8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10D" w:rsidRPr="0015410D" w:rsidRDefault="0015410D" w:rsidP="0015410D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курса </w:t>
      </w:r>
    </w:p>
    <w:p w:rsidR="0015410D" w:rsidRDefault="0015410D" w:rsidP="0015410D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Что изучает история – 1 час</w:t>
      </w:r>
    </w:p>
    <w:p w:rsidR="0015410D" w:rsidRPr="0015410D" w:rsidRDefault="0015410D" w:rsidP="0015410D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Источники знаний о прошлом. Счет лет в истории. Историческая карта. История Отечества – часть всемирной истории.</w:t>
      </w:r>
    </w:p>
    <w:p w:rsidR="0015410D" w:rsidRPr="0015410D" w:rsidRDefault="0015410D" w:rsidP="0015410D">
      <w:pPr>
        <w:spacing w:before="360" w:after="60" w:line="240" w:lineRule="auto"/>
        <w:ind w:left="567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 xml:space="preserve">ИСТОРИЯ РОССИИ </w:t>
      </w:r>
      <w:r w:rsidR="00175420"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 xml:space="preserve">– 43 </w:t>
      </w:r>
      <w:r w:rsidR="00175420">
        <w:rPr>
          <w:rFonts w:ascii="Times New Roman" w:eastAsia="Times New Roman" w:hAnsi="Times New Roman" w:cs="Times New Roman"/>
          <w:b/>
          <w:szCs w:val="20"/>
          <w:lang w:eastAsia="ru-RU"/>
        </w:rPr>
        <w:t>часа</w:t>
      </w:r>
    </w:p>
    <w:p w:rsidR="0015410D" w:rsidRPr="0015410D" w:rsidRDefault="0015410D" w:rsidP="0015410D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Россия во второй половине XIX – начале ХХ вв.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Государственный капитализм. Формирование монополий.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Иностранный капитал в России.С.Ю. Витте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. Обострение социальных противоречий в условиях модернизации.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Русско-японская война.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Революция 1905-1907 гг. Манифест 17 октября. Государственная Дума.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Политические течения и партии.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П.А. Столыпин. Аграрная реформа. Промышленный подъем. Россия в Первой мировой войне. Назревание революционного кризиса. Революция в России в 1917 г. Падение монархии. Временное правительство и Советы.</w:t>
      </w:r>
    </w:p>
    <w:p w:rsidR="0015410D" w:rsidRPr="0015410D" w:rsidRDefault="0015410D" w:rsidP="0015410D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Российская культура в начале ХХ вв.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Светский характер культуры. Взаимосвязь и взаимовлияние российской и мировой культуры. Наука и образование. Литература и искусство.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Демократические тенденции в культурной жизни на рубеже XIX-XX вв.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i/>
          <w:szCs w:val="24"/>
          <w:lang w:eastAsia="ru-RU"/>
        </w:rPr>
        <w:t>Родной край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(в начале ХХ вв.)</w:t>
      </w:r>
    </w:p>
    <w:p w:rsidR="0015410D" w:rsidRPr="0015410D" w:rsidRDefault="0015410D" w:rsidP="0015410D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Советская Россия – СССР в 1917-1991 гг.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Провозглашение советской власти в октябре 1917 г.В.И. Ленин.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Учредительное собрание.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Распад Российской империи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.Выход России из Первой мировой войны.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Гражданская война.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Иностранная интервенция.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Белое движение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Политика большевиков и установление однопартийной диктатуры. «Военный коммунизм».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Кризис 1920-1921 гг. НЭП. Образование СССР. Поиск путей построения социализма.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Советская модель модернизации.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Индустриализация. Коллективизация сельского хозяйства. Коренные изменения в духовной жизни. Формирование централизованной (командной) экономики. Власть партийно-государственного аппарата. И.В. Сталин.Массовые репрессии.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Конституция 1936 г.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СССР в системе международных отношений в 1920-х – 1930-х гг.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СССР во Второй мировой войне. Великая Отечественная война 1941-1945 гг. Этапы и крупнейшие сражения войны. Московское сражение. Сталинградская битва. Битва на Курской дуге. Коренной перелом в ходе в войны. Вклад СССР в освобождение Европы. Г.К. Жуков. Советский тыл в годы войны. Геноцид на оккупированной территории.Партизанское движение. СССР в антигитлеровской коалиции. Итоги Великой Отечественной войны.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Послевоенное восстановление хозяйства. Идеологические кампании конца 40-х – начала 50-х гг. «Оттепель». XX съезд КПСС. Н.С. Хрущев. Реформы второй половины 1950 - начала 1960-х гг.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Замедление темпов экономического развития.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«Застой». Л.И. Брежнев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Кризис советской системы.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Внешняя политика СССР в 1945 - 1980-е гг. Холодная война.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Достижение военно-стратегического паритета.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Разрядка. Афганская война. 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Перестройка. М.С.</w:t>
      </w:r>
      <w:r w:rsidR="007956B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Горбачев.</w:t>
      </w:r>
      <w:r w:rsidR="007956B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Противоречия и неудачи стратегии «ускорения».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Обострение межнациональных противоречий.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Демократизация политической жизни. Августовские события 1991 г. Распад СССР. Образование СНГ.</w:t>
      </w:r>
    </w:p>
    <w:p w:rsidR="0015410D" w:rsidRPr="0015410D" w:rsidRDefault="0015410D" w:rsidP="0015410D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Культура советского общества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Утверждение марксистско-ленинской идеологии.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Ликвидация неграмотности.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Социалистический реализм в литературе и искусстве.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Советская интеллигенция. Оппозиционные настроения в обществе.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Достижения советского образования, науки и техники.</w:t>
      </w:r>
    </w:p>
    <w:p w:rsidR="0015410D" w:rsidRPr="0015410D" w:rsidRDefault="0015410D" w:rsidP="0015410D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t>Современная Россия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Образование Российской Федерации как суверенного государства. Б.Н. Ельцин. Переход к рыночной экономике.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События октября 1993 г.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Принятие Конституции Российской Федерации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. Российское общество в условиях реформ.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В. В. Путин.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Курс на укрепление государственности, экономический подъем и социальную стабильность. Культурная жизнь современной России. Россия в мировом сообществе.</w:t>
      </w:r>
    </w:p>
    <w:p w:rsidR="00175420" w:rsidRPr="0015410D" w:rsidRDefault="00175420" w:rsidP="00175420">
      <w:pPr>
        <w:spacing w:before="360" w:after="60" w:line="240" w:lineRule="auto"/>
        <w:ind w:left="567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>ВСЕОБЩАЯ ИСТОРИЯ</w:t>
      </w: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 xml:space="preserve"> – 24 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часа</w:t>
      </w:r>
    </w:p>
    <w:p w:rsidR="00175420" w:rsidRPr="0015410D" w:rsidRDefault="00175420" w:rsidP="00175420">
      <w:pPr>
        <w:spacing w:before="120" w:after="60" w:line="240" w:lineRule="auto"/>
        <w:ind w:left="567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t>Новейшая история и современность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Мир после Первой мировой войны.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Версальско-Вашингтонская система.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Лига наций. Международные последствия революции в России.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Революционный подъем в Европе и Азии, распад империй и образование новых государств.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М. Ганди, Сунь Ятсен.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Ведущие страны Запада в 1920-х – 1930-х гг.: от стабилизации к экономическому кризису. «Новый курс» в США. Фашизм. Национал-социализм. Формирование авторитарных и тоталитарных режимов в странах Европы в 1920-х - 1930-х гг. А. Гитлер. Б. Муссолини. 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Пацифизм и милитаризм в 1920-1930-х гг. Военно-политические кризисы.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Вторая мировая война: причины, участники, основные этапы военных действий. Антигитлеровская коалиция. </w:t>
      </w:r>
      <w:r>
        <w:rPr>
          <w:rFonts w:ascii="Times New Roman" w:eastAsia="Times New Roman" w:hAnsi="Times New Roman" w:cs="Times New Roman"/>
          <w:szCs w:val="24"/>
          <w:lang w:eastAsia="ru-RU"/>
        </w:rPr>
        <w:t>Ф.Д.Руз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вельт. И.В.Сталин, У.Черчилль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«Новый порядок» на оккупированных территориях.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Политика геноцида.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Холокост.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Движение Сопротивления. Итоги войны.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Ялтинско-Потсдамская система.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>Создание ООН. Холодная война. Создание военно-политических блоков.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Распад колониальной системы и образование независимых государств в Азии и Африке. 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Научно-техническая революция. Формирование смешанной экономики. Социальное государство. «Общество потребления». Системный кризис западного общества в конце 60-х – начале 70-х гг. Эволюция политических идеологий во второй половине ХХ в.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Переход к информационному обществу. 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Утверждение и падение коммунистических режимов в странах Центральной и Восточной Европы.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Авторитаризм и демократия в Латинской Америке XX в. 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Выбор путей развития государствами Азии и Африки. </w:t>
      </w:r>
    </w:p>
    <w:p w:rsidR="00175420" w:rsidRPr="0015410D" w:rsidRDefault="00175420" w:rsidP="0017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Распад «двухполюсного мира». Интеграционные процессы. Глобализация и ее противоречия.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Мир в начале XXI в.</w:t>
      </w:r>
    </w:p>
    <w:p w:rsidR="007956BC" w:rsidRDefault="00175420" w:rsidP="007956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Становление современной картины мира.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Основные течения в художественной культуре (реализм, модернизм, постмодернизм)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. </w:t>
      </w:r>
      <w:r w:rsidRPr="0015410D">
        <w:rPr>
          <w:rFonts w:ascii="Times New Roman" w:eastAsia="Times New Roman" w:hAnsi="Times New Roman" w:cs="Times New Roman"/>
          <w:i/>
          <w:szCs w:val="24"/>
          <w:lang w:eastAsia="ru-RU"/>
        </w:rPr>
        <w:t>Массовая культура.</w:t>
      </w: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 Религия и церковь в современном обществе. Культурное наследие ХХ в.</w:t>
      </w:r>
    </w:p>
    <w:p w:rsidR="007956BC" w:rsidRDefault="007956BC" w:rsidP="007956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956BC" w:rsidRDefault="007956BC" w:rsidP="007956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956BC" w:rsidRPr="007956BC" w:rsidRDefault="007956BC" w:rsidP="007956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410D" w:rsidRPr="0015410D" w:rsidRDefault="0015410D" w:rsidP="007956BC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ТРЕБОВАНИЯ К УРОВНЮ</w:t>
      </w:r>
      <w:r w:rsidRPr="0015410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/>
        <w:t>ПОДГОТОВКИ ВЫПУСКНИКОВ</w:t>
      </w:r>
    </w:p>
    <w:p w:rsidR="0015410D" w:rsidRPr="0015410D" w:rsidRDefault="0015410D" w:rsidP="007956BC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bCs/>
          <w:i/>
          <w:iCs/>
          <w:szCs w:val="24"/>
          <w:lang w:eastAsia="ru-RU"/>
        </w:rPr>
        <w:t>В результате изучения истории ученик должен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знать</w:t>
      </w:r>
    </w:p>
    <w:p w:rsidR="0015410D" w:rsidRPr="0015410D" w:rsidRDefault="0015410D" w:rsidP="001541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основные виды исторических источников;</w:t>
      </w:r>
    </w:p>
    <w:p w:rsidR="0015410D" w:rsidRPr="0015410D" w:rsidRDefault="0015410D" w:rsidP="001541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уметь</w:t>
      </w:r>
    </w:p>
    <w:p w:rsidR="0015410D" w:rsidRPr="0015410D" w:rsidRDefault="0015410D" w:rsidP="001541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15410D" w:rsidRPr="0015410D" w:rsidRDefault="0015410D" w:rsidP="0015410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15410D" w:rsidRPr="0015410D" w:rsidRDefault="0015410D" w:rsidP="001541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понимать особенности современной жизни, сравнивая события и явления прошлого и настоящего;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анализировать причины текущих событий в России и мире;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15410D" w:rsidRPr="0015410D" w:rsidRDefault="0015410D" w:rsidP="0015410D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5410D">
        <w:rPr>
          <w:rFonts w:ascii="Times New Roman" w:eastAsia="Times New Roman" w:hAnsi="Times New Roman" w:cs="Times New Roman"/>
          <w:szCs w:val="24"/>
          <w:lang w:eastAsia="ru-RU"/>
        </w:rPr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15410D" w:rsidRPr="0015410D" w:rsidRDefault="0015410D" w:rsidP="0015410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410D" w:rsidRPr="0015410D" w:rsidRDefault="0015410D" w:rsidP="0015410D">
      <w:pPr>
        <w:tabs>
          <w:tab w:val="left" w:pos="136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6BC" w:rsidRPr="0015410D" w:rsidRDefault="007956BC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41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График контрольных работ</w:t>
      </w:r>
    </w:p>
    <w:p w:rsidR="0015410D" w:rsidRPr="0015410D" w:rsidRDefault="0015410D" w:rsidP="00154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3"/>
        <w:tblW w:w="9852" w:type="dxa"/>
        <w:tblLook w:val="04A0"/>
      </w:tblPr>
      <w:tblGrid>
        <w:gridCol w:w="1101"/>
        <w:gridCol w:w="1134"/>
        <w:gridCol w:w="6237"/>
        <w:gridCol w:w="1380"/>
      </w:tblGrid>
      <w:tr w:rsidR="0015410D" w:rsidRPr="0015410D" w:rsidTr="00175420">
        <w:tc>
          <w:tcPr>
            <w:tcW w:w="1101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237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80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15410D" w:rsidRPr="0015410D" w:rsidTr="007956BC">
        <w:trPr>
          <w:trHeight w:val="451"/>
        </w:trPr>
        <w:tc>
          <w:tcPr>
            <w:tcW w:w="1101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5410D" w:rsidRPr="0015410D" w:rsidRDefault="007956BC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</w:tcPr>
          <w:p w:rsidR="0015410D" w:rsidRPr="0015410D" w:rsidRDefault="007956BC" w:rsidP="001754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420">
              <w:rPr>
                <w:rFonts w:ascii="Times New Roman" w:hAnsi="Times New Roman" w:cs="Times New Roman"/>
              </w:rPr>
              <w:t xml:space="preserve">Контрольная работа № 1 по теме «Россия в начале </w:t>
            </w:r>
            <w:r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Pr="00175420">
              <w:rPr>
                <w:rFonts w:ascii="Times New Roman" w:hAnsi="Times New Roman" w:cs="Times New Roman"/>
              </w:rPr>
              <w:t xml:space="preserve"> века»</w:t>
            </w:r>
          </w:p>
        </w:tc>
        <w:tc>
          <w:tcPr>
            <w:tcW w:w="1380" w:type="dxa"/>
          </w:tcPr>
          <w:p w:rsidR="0015410D" w:rsidRPr="0015410D" w:rsidRDefault="00F718F2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5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15410D" w:rsidRPr="0015410D" w:rsidTr="00175420">
        <w:tc>
          <w:tcPr>
            <w:tcW w:w="1101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15410D" w:rsidRPr="0015410D" w:rsidRDefault="007956BC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7" w:type="dxa"/>
          </w:tcPr>
          <w:p w:rsidR="0015410D" w:rsidRPr="0015410D" w:rsidRDefault="007956BC" w:rsidP="001541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420">
              <w:rPr>
                <w:rFonts w:ascii="Times New Roman" w:hAnsi="Times New Roman" w:cs="Times New Roman"/>
              </w:rPr>
              <w:t>Контрольная работа № 2 по теме: «Россия в 1917-1941 гг.»</w:t>
            </w:r>
          </w:p>
        </w:tc>
        <w:tc>
          <w:tcPr>
            <w:tcW w:w="1380" w:type="dxa"/>
          </w:tcPr>
          <w:p w:rsidR="0015410D" w:rsidRPr="0015410D" w:rsidRDefault="00F718F2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410D" w:rsidRPr="0015410D" w:rsidTr="00175420">
        <w:tc>
          <w:tcPr>
            <w:tcW w:w="1101" w:type="dxa"/>
          </w:tcPr>
          <w:p w:rsidR="0015410D" w:rsidRPr="0015410D" w:rsidRDefault="0015410D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15410D" w:rsidRPr="0015410D" w:rsidRDefault="007956BC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37" w:type="dxa"/>
          </w:tcPr>
          <w:p w:rsidR="0015410D" w:rsidRPr="0015410D" w:rsidRDefault="007956BC" w:rsidP="001541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420">
              <w:rPr>
                <w:rFonts w:ascii="Times New Roman" w:hAnsi="Times New Roman" w:cs="Times New Roman"/>
              </w:rPr>
              <w:t>Контрольная работа № 3 по теме: «СССР в 1941 – 2000 гг.»</w:t>
            </w:r>
          </w:p>
        </w:tc>
        <w:tc>
          <w:tcPr>
            <w:tcW w:w="1380" w:type="dxa"/>
          </w:tcPr>
          <w:p w:rsidR="0015410D" w:rsidRPr="0015410D" w:rsidRDefault="00F718F2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5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7956BC" w:rsidRPr="0015410D" w:rsidTr="00175420">
        <w:tc>
          <w:tcPr>
            <w:tcW w:w="1101" w:type="dxa"/>
          </w:tcPr>
          <w:p w:rsidR="007956BC" w:rsidRPr="0015410D" w:rsidRDefault="007956BC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7956BC" w:rsidRDefault="007956BC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37" w:type="dxa"/>
          </w:tcPr>
          <w:p w:rsidR="007956BC" w:rsidRPr="00175420" w:rsidRDefault="007956BC" w:rsidP="0015410D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4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«Новейшая история»</w:t>
            </w:r>
          </w:p>
        </w:tc>
        <w:tc>
          <w:tcPr>
            <w:tcW w:w="1380" w:type="dxa"/>
          </w:tcPr>
          <w:p w:rsidR="007956BC" w:rsidRDefault="00F718F2" w:rsidP="0015410D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53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</w:tbl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64" w:rsidRPr="0015410D" w:rsidRDefault="00B14D64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Pr="0015410D" w:rsidRDefault="0015410D" w:rsidP="0015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10D" w:rsidRDefault="0015410D" w:rsidP="00154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ED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709"/>
        <w:gridCol w:w="3402"/>
        <w:gridCol w:w="1701"/>
        <w:gridCol w:w="4111"/>
        <w:gridCol w:w="2693"/>
        <w:gridCol w:w="1418"/>
        <w:gridCol w:w="1842"/>
      </w:tblGrid>
      <w:tr w:rsidR="0015410D" w:rsidRPr="00175420" w:rsidTr="007956BC">
        <w:trPr>
          <w:trHeight w:val="276"/>
        </w:trPr>
        <w:tc>
          <w:tcPr>
            <w:tcW w:w="709" w:type="dxa"/>
            <w:vMerge w:val="restart"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402" w:type="dxa"/>
            <w:vMerge w:val="restart"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Кодификатор</w:t>
            </w:r>
          </w:p>
        </w:tc>
        <w:tc>
          <w:tcPr>
            <w:tcW w:w="4111" w:type="dxa"/>
            <w:vMerge w:val="restart"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Стандарт</w:t>
            </w:r>
          </w:p>
        </w:tc>
        <w:tc>
          <w:tcPr>
            <w:tcW w:w="2693" w:type="dxa"/>
            <w:vMerge w:val="restart"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термины</w:t>
            </w:r>
          </w:p>
        </w:tc>
        <w:tc>
          <w:tcPr>
            <w:tcW w:w="3260" w:type="dxa"/>
            <w:gridSpan w:val="2"/>
          </w:tcPr>
          <w:p w:rsidR="0015410D" w:rsidRPr="00175420" w:rsidRDefault="0015410D" w:rsidP="001754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420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15410D" w:rsidRPr="00175420" w:rsidTr="007956BC">
        <w:trPr>
          <w:trHeight w:val="276"/>
        </w:trPr>
        <w:tc>
          <w:tcPr>
            <w:tcW w:w="709" w:type="dxa"/>
            <w:vMerge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vMerge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vMerge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vMerge/>
          </w:tcPr>
          <w:p w:rsidR="0015410D" w:rsidRPr="00175420" w:rsidRDefault="0015410D" w:rsidP="001754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15410D" w:rsidRPr="00175420" w:rsidRDefault="0015410D" w:rsidP="001754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420"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842" w:type="dxa"/>
          </w:tcPr>
          <w:p w:rsidR="0015410D" w:rsidRPr="00175420" w:rsidRDefault="0015410D" w:rsidP="001754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420">
              <w:rPr>
                <w:rFonts w:ascii="Times New Roman" w:hAnsi="Times New Roman" w:cs="Times New Roman"/>
                <w:b/>
              </w:rPr>
              <w:t xml:space="preserve">Коррекция </w:t>
            </w:r>
          </w:p>
        </w:tc>
      </w:tr>
      <w:tr w:rsidR="0015410D" w:rsidRPr="00175420" w:rsidTr="007956BC">
        <w:trPr>
          <w:trHeight w:val="276"/>
        </w:trPr>
        <w:tc>
          <w:tcPr>
            <w:tcW w:w="709" w:type="dxa"/>
          </w:tcPr>
          <w:p w:rsidR="0015410D" w:rsidRPr="00175420" w:rsidRDefault="0015410D" w:rsidP="0017542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5410D" w:rsidRPr="00175420" w:rsidRDefault="0015410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История как наука. </w:t>
            </w:r>
          </w:p>
        </w:tc>
        <w:tc>
          <w:tcPr>
            <w:tcW w:w="1701" w:type="dxa"/>
          </w:tcPr>
          <w:p w:rsidR="0015410D" w:rsidRPr="00175420" w:rsidRDefault="0015410D" w:rsidP="0017542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15410D" w:rsidRPr="00175420" w:rsidRDefault="0015410D" w:rsidP="001754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виды исторических источников.</w:t>
            </w:r>
          </w:p>
          <w:p w:rsidR="0015410D" w:rsidRPr="00175420" w:rsidRDefault="0015410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15410D" w:rsidRPr="00175420" w:rsidRDefault="0015410D" w:rsidP="001754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- работать с хронологией.</w:t>
            </w:r>
          </w:p>
          <w:p w:rsidR="0015410D" w:rsidRPr="00175420" w:rsidRDefault="0015410D" w:rsidP="0017542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- показывать знания необходимых фактов, дат, терминов.</w:t>
            </w:r>
          </w:p>
        </w:tc>
        <w:tc>
          <w:tcPr>
            <w:tcW w:w="2693" w:type="dxa"/>
          </w:tcPr>
          <w:p w:rsidR="0015410D" w:rsidRPr="00175420" w:rsidRDefault="0015410D" w:rsidP="0017542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5420">
              <w:rPr>
                <w:rFonts w:ascii="Times New Roman" w:hAnsi="Times New Roman" w:cs="Times New Roman"/>
                <w:color w:val="000000"/>
              </w:rPr>
              <w:t xml:space="preserve">Понятие «средние века». Хронологические рамки средневековья. </w:t>
            </w:r>
          </w:p>
          <w:p w:rsidR="0015410D" w:rsidRPr="00175420" w:rsidRDefault="0015410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  <w:color w:val="000000"/>
              </w:rPr>
              <w:t>Исторические источники.</w:t>
            </w:r>
          </w:p>
        </w:tc>
        <w:tc>
          <w:tcPr>
            <w:tcW w:w="1418" w:type="dxa"/>
          </w:tcPr>
          <w:p w:rsidR="0015410D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5410D" w:rsidRPr="00175420" w:rsidRDefault="0015410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Государство и российское общество в конце XIX и начале ХХ в.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4111" w:type="dxa"/>
          </w:tcPr>
          <w:p w:rsidR="00175420" w:rsidRPr="000B796D" w:rsidRDefault="00175420" w:rsidP="008B27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 w:rsidR="008B27D6">
              <w:rPr>
                <w:rFonts w:ascii="Times New Roman" w:hAnsi="Times New Roman" w:cs="Times New Roman"/>
              </w:rPr>
              <w:t xml:space="preserve">развития российского общества в конце XIX и начале ХХ </w:t>
            </w:r>
            <w:r w:rsidR="008B27D6" w:rsidRPr="00175420">
              <w:rPr>
                <w:rFonts w:ascii="Times New Roman" w:hAnsi="Times New Roman" w:cs="Times New Roman"/>
              </w:rPr>
              <w:t>в.</w:t>
            </w:r>
          </w:p>
          <w:p w:rsidR="00175420" w:rsidRPr="000B796D" w:rsidRDefault="00175420" w:rsidP="008B27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8B27D6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175420" w:rsidRPr="000B796D">
              <w:rPr>
                <w:rFonts w:ascii="Times New Roman" w:hAnsi="Times New Roman" w:cs="Times New Roman"/>
              </w:rPr>
              <w:t xml:space="preserve">работать с историческим источником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Модернизация, индустриализация, геостратегическое положение, урбанизация, сепаратизм. Буржуазия, пролетариат, кулак, латифундия, элита, меценатство.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Социально-экономическое развитие России в конце </w:t>
            </w:r>
            <w:r w:rsidRPr="00175420">
              <w:rPr>
                <w:rFonts w:ascii="Times New Roman" w:hAnsi="Times New Roman" w:cs="Times New Roman"/>
                <w:lang w:val="en-US"/>
              </w:rPr>
              <w:t>XIX</w:t>
            </w:r>
            <w:r w:rsidRPr="00175420">
              <w:rPr>
                <w:rFonts w:ascii="Times New Roman" w:hAnsi="Times New Roman" w:cs="Times New Roman"/>
              </w:rPr>
              <w:t xml:space="preserve"> – начале </w:t>
            </w:r>
            <w:r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Pr="00175420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</w:t>
            </w:r>
            <w:r w:rsidR="008B27D6">
              <w:rPr>
                <w:rFonts w:ascii="Times New Roman" w:hAnsi="Times New Roman" w:cs="Times New Roman"/>
              </w:rPr>
              <w:t>с</w:t>
            </w:r>
            <w:r w:rsidR="008B27D6" w:rsidRPr="00175420">
              <w:rPr>
                <w:rFonts w:ascii="Times New Roman" w:hAnsi="Times New Roman" w:cs="Times New Roman"/>
              </w:rPr>
              <w:t>оциально-эк</w:t>
            </w:r>
            <w:r w:rsidR="008B27D6">
              <w:rPr>
                <w:rFonts w:ascii="Times New Roman" w:hAnsi="Times New Roman" w:cs="Times New Roman"/>
              </w:rPr>
              <w:t>ономического развития</w:t>
            </w:r>
            <w:r w:rsidR="008B27D6" w:rsidRPr="00175420">
              <w:rPr>
                <w:rFonts w:ascii="Times New Roman" w:hAnsi="Times New Roman" w:cs="Times New Roman"/>
              </w:rPr>
              <w:t xml:space="preserve"> России в конце </w:t>
            </w:r>
            <w:r w:rsidR="008B27D6" w:rsidRPr="00175420">
              <w:rPr>
                <w:rFonts w:ascii="Times New Roman" w:hAnsi="Times New Roman" w:cs="Times New Roman"/>
                <w:lang w:val="en-US"/>
              </w:rPr>
              <w:t>XIX</w:t>
            </w:r>
            <w:r w:rsidR="008B27D6" w:rsidRPr="00175420">
              <w:rPr>
                <w:rFonts w:ascii="Times New Roman" w:hAnsi="Times New Roman" w:cs="Times New Roman"/>
              </w:rPr>
              <w:t xml:space="preserve"> – начале </w:t>
            </w:r>
            <w:r w:rsidR="008B27D6"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="008B27D6" w:rsidRPr="00175420">
              <w:rPr>
                <w:rFonts w:ascii="Times New Roman" w:hAnsi="Times New Roman" w:cs="Times New Roman"/>
              </w:rPr>
              <w:t xml:space="preserve"> вв.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 xml:space="preserve">работать с историческим источником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Монополия, дивиденд, инвестиции, бюджет, многоукладность, монополия.</w:t>
            </w:r>
          </w:p>
          <w:p w:rsidR="00175420" w:rsidRPr="00175420" w:rsidRDefault="00175420" w:rsidP="001754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Общественно-политические движения в начале  </w:t>
            </w:r>
            <w:r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Pr="00175420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2.2.5</w:t>
            </w:r>
          </w:p>
        </w:tc>
        <w:tc>
          <w:tcPr>
            <w:tcW w:w="4111" w:type="dxa"/>
          </w:tcPr>
          <w:p w:rsidR="008B27D6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8B27D6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 w:rsidR="008B27D6">
              <w:rPr>
                <w:rFonts w:ascii="Times New Roman" w:hAnsi="Times New Roman" w:cs="Times New Roman"/>
              </w:rPr>
              <w:t>общественно-политического</w:t>
            </w:r>
            <w:r w:rsidR="008B27D6" w:rsidRPr="00175420">
              <w:rPr>
                <w:rFonts w:ascii="Times New Roman" w:hAnsi="Times New Roman" w:cs="Times New Roman"/>
              </w:rPr>
              <w:t xml:space="preserve"> движения в начале  </w:t>
            </w:r>
            <w:r w:rsidR="008B27D6"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="008B27D6" w:rsidRPr="00175420">
              <w:rPr>
                <w:rFonts w:ascii="Times New Roman" w:hAnsi="Times New Roman" w:cs="Times New Roman"/>
              </w:rPr>
              <w:t xml:space="preserve"> века</w:t>
            </w:r>
            <w:r w:rsidR="008B27D6" w:rsidRPr="008B2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75420" w:rsidRPr="008B27D6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8B27D6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Революция, реформы, народное представительство, гражданское общество.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Внешняя политика России. 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2.2.6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 w:rsidR="008B27D6">
              <w:rPr>
                <w:rFonts w:ascii="Times New Roman" w:hAnsi="Times New Roman" w:cs="Times New Roman"/>
              </w:rPr>
              <w:t>внешней политики России в начале</w:t>
            </w:r>
            <w:r w:rsidR="008B27D6" w:rsidRPr="00175420">
              <w:rPr>
                <w:rFonts w:ascii="Times New Roman" w:hAnsi="Times New Roman" w:cs="Times New Roman"/>
              </w:rPr>
              <w:t xml:space="preserve"> </w:t>
            </w:r>
            <w:r w:rsidR="008B27D6"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="008B27D6" w:rsidRPr="00175420">
              <w:rPr>
                <w:rFonts w:ascii="Times New Roman" w:hAnsi="Times New Roman" w:cs="Times New Roman"/>
              </w:rPr>
              <w:t xml:space="preserve"> века</w:t>
            </w:r>
            <w:r w:rsidR="008B27D6">
              <w:rPr>
                <w:rFonts w:ascii="Times New Roman" w:hAnsi="Times New Roman" w:cs="Times New Roman"/>
              </w:rPr>
              <w:t>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Приоритет, гегемония, экспансия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34B0C">
              <w:rPr>
                <w:rFonts w:ascii="Times New Roman" w:hAnsi="Times New Roman" w:cs="Times New Roman"/>
              </w:rPr>
              <w:t>.</w:t>
            </w:r>
            <w:r w:rsidR="00266DF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Русско- японская война 1904-1905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2.2.7</w:t>
            </w:r>
          </w:p>
        </w:tc>
        <w:tc>
          <w:tcPr>
            <w:tcW w:w="4111" w:type="dxa"/>
          </w:tcPr>
          <w:p w:rsidR="008B27D6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 w:rsidR="008B27D6">
              <w:rPr>
                <w:rFonts w:ascii="Times New Roman" w:hAnsi="Times New Roman" w:cs="Times New Roman"/>
              </w:rPr>
              <w:t>Русско- японской войны</w:t>
            </w:r>
            <w:r w:rsidR="008B27D6" w:rsidRPr="00175420">
              <w:rPr>
                <w:rFonts w:ascii="Times New Roman" w:hAnsi="Times New Roman" w:cs="Times New Roman"/>
              </w:rPr>
              <w:t xml:space="preserve"> 1904-1905 гг.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8B27D6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Аннексия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Первая российская революция. Реформы политической системы.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2.2.9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</w:t>
            </w:r>
            <w:r w:rsidR="008B27D6">
              <w:rPr>
                <w:rFonts w:ascii="Times New Roman" w:hAnsi="Times New Roman" w:cs="Times New Roman"/>
              </w:rPr>
              <w:t>Первой российской революции.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рассказывать о важнейших </w:t>
            </w:r>
            <w:r w:rsidRPr="000B796D">
              <w:rPr>
                <w:rFonts w:ascii="Times New Roman" w:hAnsi="Times New Roman" w:cs="Times New Roman"/>
              </w:rPr>
              <w:lastRenderedPageBreak/>
              <w:t>исторических событиях и их участниках, показывая знание необходимых фактов, дат, терминов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Государственная Дума Правовое государство, кадеты, октябристы, большевики, меньшевики, эсеры.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Экономические реформы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2.2.10</w:t>
            </w:r>
          </w:p>
        </w:tc>
        <w:tc>
          <w:tcPr>
            <w:tcW w:w="4111" w:type="dxa"/>
          </w:tcPr>
          <w:p w:rsidR="00636789" w:rsidRPr="000B796D" w:rsidRDefault="00636789" w:rsidP="0063678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>
              <w:rPr>
                <w:rFonts w:ascii="Times New Roman" w:hAnsi="Times New Roman" w:cs="Times New Roman"/>
              </w:rPr>
              <w:t>экономической реформы П.А.Столыпина.</w:t>
            </w:r>
          </w:p>
          <w:p w:rsidR="00636789" w:rsidRPr="000B796D" w:rsidRDefault="00636789" w:rsidP="0063678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636789" w:rsidRPr="000B796D" w:rsidRDefault="00636789" w:rsidP="00636789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175420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Хутор, отруб, кооперация.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5133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66DF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Политическая жизнь в 1907-1914</w:t>
            </w:r>
          </w:p>
        </w:tc>
        <w:tc>
          <w:tcPr>
            <w:tcW w:w="1701" w:type="dxa"/>
          </w:tcPr>
          <w:p w:rsidR="00175420" w:rsidRPr="00175420" w:rsidRDefault="00175420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636789" w:rsidRPr="000B796D" w:rsidRDefault="00636789" w:rsidP="0063678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636789" w:rsidRPr="000B796D" w:rsidRDefault="00636789" w:rsidP="0063678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636789" w:rsidRPr="000B796D" w:rsidRDefault="00636789" w:rsidP="00636789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175420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Мировоззрение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Духовная жизнь Серебряного века.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2.2.8</w:t>
            </w:r>
          </w:p>
        </w:tc>
        <w:tc>
          <w:tcPr>
            <w:tcW w:w="4111" w:type="dxa"/>
          </w:tcPr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636789" w:rsidRPr="000B796D" w:rsidRDefault="00636789" w:rsidP="0063678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lastRenderedPageBreak/>
              <w:t>- объяснять свое отношение к достижениям отечественной  культуры</w:t>
            </w:r>
          </w:p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636789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</w:t>
            </w:r>
          </w:p>
          <w:p w:rsidR="00175420" w:rsidRPr="000B796D" w:rsidRDefault="00636789" w:rsidP="0063678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источником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Нобелевская премия, футуризм, символизм, абстракционизм.</w:t>
            </w:r>
          </w:p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Россия в Первой мировой войне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 w:rsidR="00636789">
              <w:rPr>
                <w:rFonts w:ascii="Times New Roman" w:hAnsi="Times New Roman" w:cs="Times New Roman"/>
              </w:rPr>
              <w:t>Первой мировой войны.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175420" w:rsidRPr="00175420" w:rsidRDefault="00175420" w:rsidP="00430D0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Антанта, сателлит, третейский суд.</w:t>
            </w:r>
          </w:p>
          <w:p w:rsidR="00175420" w:rsidRPr="00175420" w:rsidRDefault="00175420" w:rsidP="003E69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  <w:shd w:val="clear" w:color="auto" w:fill="D9D9D9" w:themeFill="background1" w:themeFillShade="D9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Контрольная работа № 1 по теме «Россия в начале </w:t>
            </w:r>
            <w:r w:rsidRPr="00175420">
              <w:rPr>
                <w:rFonts w:ascii="Times New Roman" w:hAnsi="Times New Roman" w:cs="Times New Roman"/>
                <w:lang w:val="en-US"/>
              </w:rPr>
              <w:t>XX</w:t>
            </w:r>
            <w:r w:rsidRPr="00175420">
              <w:rPr>
                <w:rFonts w:ascii="Times New Roman" w:hAnsi="Times New Roman" w:cs="Times New Roman"/>
              </w:rPr>
              <w:t xml:space="preserve"> века»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75420" w:rsidRPr="00175420" w:rsidRDefault="00175420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75420" w:rsidRPr="00175420" w:rsidRDefault="00175420" w:rsidP="003E69F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Свержение монархии. Россия  весной – летом 1917г.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 xml:space="preserve">объяснять свое отношение к наиболее </w:t>
            </w:r>
            <w:r w:rsidRPr="000B796D">
              <w:rPr>
                <w:rFonts w:ascii="Times New Roman" w:hAnsi="Times New Roman" w:cs="Times New Roman"/>
              </w:rPr>
              <w:lastRenderedPageBreak/>
              <w:t>значительным событиям и личностям истории России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выявлять общность и различия сравниваемых исторических событий и явлений</w:t>
            </w:r>
          </w:p>
          <w:p w:rsidR="00175420" w:rsidRPr="000B796D" w:rsidRDefault="00175420" w:rsidP="00636789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использовать знания об историческом пути России 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 xml:space="preserve">Реквизиция, фракция 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Коалиционное правительство, амнистия. Декрет, контрибуция, аннексия</w:t>
            </w:r>
          </w:p>
        </w:tc>
        <w:tc>
          <w:tcPr>
            <w:tcW w:w="1418" w:type="dxa"/>
          </w:tcPr>
          <w:p w:rsidR="00175420" w:rsidRPr="00175420" w:rsidRDefault="000951C8" w:rsidP="005133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Становление советской власти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3.1.3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выявлять общность и различия сравниваемых</w:t>
            </w:r>
            <w:r w:rsidR="00636789">
              <w:rPr>
                <w:rFonts w:ascii="Times New Roman" w:hAnsi="Times New Roman" w:cs="Times New Roman"/>
              </w:rPr>
              <w:t xml:space="preserve"> исторических событий и явлений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Учредительное собрание, СНК, ВЦИК, национализация, комбед, экспроприация, ВСНХ.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сепаратный мир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Гражданская война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3.1.4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 w:rsidR="00636789">
              <w:rPr>
                <w:rFonts w:ascii="Times New Roman" w:hAnsi="Times New Roman" w:cs="Times New Roman"/>
              </w:rPr>
              <w:t>Гражданской войны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Гражданская война, локальный, эскалация. Демократическая контрреволюция, террор,  интервенция.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5133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66DF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Завершение Гражданской войны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3.1.4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 w:rsidR="00EA7636">
              <w:rPr>
                <w:rFonts w:ascii="Times New Roman" w:hAnsi="Times New Roman" w:cs="Times New Roman"/>
              </w:rPr>
              <w:t>Гражданской войны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lastRenderedPageBreak/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рассказывать о важнейших исторических событиях и их участниках, показывая знание необходимых  фактов, дат, терминов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Продразвёрстка, «военный коммунизм».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Малая гражданская война, денационализация, </w:t>
            </w:r>
            <w:r w:rsidRPr="00175420">
              <w:rPr>
                <w:rFonts w:ascii="Times New Roman" w:hAnsi="Times New Roman" w:cs="Times New Roman"/>
              </w:rPr>
              <w:lastRenderedPageBreak/>
              <w:t>анархисты.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266DF4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Новая экономическая политика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3.1.5</w:t>
            </w:r>
          </w:p>
        </w:tc>
        <w:tc>
          <w:tcPr>
            <w:tcW w:w="4111" w:type="dxa"/>
          </w:tcPr>
          <w:p w:rsidR="00175420" w:rsidRPr="000B796D" w:rsidRDefault="00175420" w:rsidP="00EA76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 w:rsidR="00EA7636">
              <w:rPr>
                <w:rFonts w:ascii="Times New Roman" w:hAnsi="Times New Roman" w:cs="Times New Roman"/>
              </w:rPr>
              <w:t>НЭПа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175420" w:rsidRPr="000B796D" w:rsidRDefault="00175420" w:rsidP="00EA76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EA763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рассказывать о важнейших исторических событиях и их участниках, показывая знание необходимых  фактов, дат, терминов;</w:t>
            </w:r>
          </w:p>
          <w:p w:rsidR="00175420" w:rsidRPr="000B796D" w:rsidRDefault="00175420" w:rsidP="00EA7636">
            <w:pPr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  <w:p w:rsidR="00175420" w:rsidRPr="000B796D" w:rsidRDefault="00175420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Концессия, кооперация, маргинализация.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66DF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Развитие политического процесса в 20-е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- Уметь:</w:t>
            </w:r>
            <w:r w:rsidRPr="000B796D">
              <w:rPr>
                <w:rFonts w:ascii="Times New Roman" w:hAnsi="Times New Roman" w:cs="Times New Roman"/>
              </w:rPr>
              <w:t xml:space="preserve"> рабо</w:t>
            </w:r>
            <w:r w:rsidR="00EA7636">
              <w:rPr>
                <w:rFonts w:ascii="Times New Roman" w:hAnsi="Times New Roman" w:cs="Times New Roman"/>
              </w:rPr>
              <w:t xml:space="preserve">тать с историческим источником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Авторитарный, автономный.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266D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Внешняя политика в 20-е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3.3.5</w:t>
            </w:r>
          </w:p>
        </w:tc>
        <w:tc>
          <w:tcPr>
            <w:tcW w:w="4111" w:type="dxa"/>
          </w:tcPr>
          <w:p w:rsidR="00EA7636" w:rsidRPr="000B796D" w:rsidRDefault="00EA7636" w:rsidP="00EA7636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 xml:space="preserve">внешней политики </w:t>
            </w:r>
            <w:r w:rsidRPr="000B796D">
              <w:rPr>
                <w:rFonts w:ascii="Times New Roman" w:hAnsi="Times New Roman" w:cs="Times New Roman"/>
              </w:rPr>
              <w:t>истории России</w:t>
            </w:r>
            <w:r w:rsidRPr="00175420">
              <w:rPr>
                <w:rFonts w:ascii="Times New Roman" w:hAnsi="Times New Roman" w:cs="Times New Roman"/>
              </w:rPr>
              <w:t xml:space="preserve"> в 20-е гг.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EA7636" w:rsidRPr="000B796D" w:rsidRDefault="00EA7636" w:rsidP="00EA7636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EA7636" w:rsidRPr="000B796D" w:rsidRDefault="00EA7636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EA7636" w:rsidRPr="000B796D" w:rsidRDefault="00EA7636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EA7636" w:rsidRPr="000B796D" w:rsidRDefault="00EA7636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EA7636" w:rsidRPr="000B796D" w:rsidRDefault="00EA7636" w:rsidP="00EA7636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175420" w:rsidRPr="000B796D" w:rsidRDefault="00EA7636" w:rsidP="00EA76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6DF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EA7636" w:rsidP="00430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Экономическая </w:t>
            </w:r>
            <w:r w:rsidR="00175420" w:rsidRPr="00175420">
              <w:rPr>
                <w:rFonts w:ascii="Times New Roman" w:hAnsi="Times New Roman" w:cs="Times New Roman"/>
              </w:rPr>
              <w:t>система в 30-е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3.2.3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Индустриализация, потребительский аскетизм, </w:t>
            </w:r>
          </w:p>
          <w:p w:rsidR="00175420" w:rsidRPr="00175420" w:rsidRDefault="00175420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коллективизация, кулак, репрессии.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66DF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Политическая система СССР в 30-е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3.2.2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истории.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определять на основе учебного </w:t>
            </w:r>
            <w:r w:rsidRPr="000B796D">
              <w:rPr>
                <w:rFonts w:ascii="Times New Roman" w:hAnsi="Times New Roman" w:cs="Times New Roman"/>
              </w:rPr>
              <w:lastRenderedPageBreak/>
              <w:t>материала причины и следствия важнейших исторических событий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175420" w:rsidRPr="00175420" w:rsidRDefault="00175420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Тоталитаризм, унификация, репрессии.</w:t>
            </w:r>
            <w:r w:rsidR="002777A9">
              <w:rPr>
                <w:rFonts w:ascii="Times New Roman" w:hAnsi="Times New Roman" w:cs="Times New Roman"/>
              </w:rPr>
              <w:t xml:space="preserve"> </w:t>
            </w:r>
            <w:r w:rsidRPr="00175420">
              <w:rPr>
                <w:rFonts w:ascii="Times New Roman" w:hAnsi="Times New Roman" w:cs="Times New Roman"/>
              </w:rPr>
              <w:t>Номенклатура, спецконтингент, иерархия.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66DF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Духовная жизнь в 20-30-е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3.2.4</w:t>
            </w:r>
          </w:p>
        </w:tc>
        <w:tc>
          <w:tcPr>
            <w:tcW w:w="4111" w:type="dxa"/>
          </w:tcPr>
          <w:p w:rsidR="002777A9" w:rsidRPr="000B796D" w:rsidRDefault="002777A9" w:rsidP="002777A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2777A9" w:rsidRPr="000B796D" w:rsidRDefault="002777A9" w:rsidP="002777A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2777A9" w:rsidRPr="000B796D" w:rsidRDefault="002777A9" w:rsidP="002777A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достижениям отечественной  культуры</w:t>
            </w:r>
          </w:p>
          <w:p w:rsidR="002777A9" w:rsidRPr="000B796D" w:rsidRDefault="002777A9" w:rsidP="002777A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2777A9" w:rsidRPr="000B796D" w:rsidRDefault="002777A9" w:rsidP="002777A9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</w:t>
            </w:r>
          </w:p>
          <w:p w:rsidR="00175420" w:rsidRPr="000B796D" w:rsidRDefault="002777A9" w:rsidP="002777A9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источником</w:t>
            </w:r>
          </w:p>
        </w:tc>
        <w:tc>
          <w:tcPr>
            <w:tcW w:w="2693" w:type="dxa"/>
          </w:tcPr>
          <w:p w:rsidR="00175420" w:rsidRPr="00175420" w:rsidRDefault="00175420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Ликбез, социалистический реализм, постулат. Лига Наций, фашизм, Коминтерн.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266DF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5420" w:rsidRPr="00175420" w:rsidTr="007956BC">
        <w:trPr>
          <w:trHeight w:val="276"/>
        </w:trPr>
        <w:tc>
          <w:tcPr>
            <w:tcW w:w="709" w:type="dxa"/>
          </w:tcPr>
          <w:p w:rsidR="00175420" w:rsidRPr="00175420" w:rsidRDefault="00175420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175420" w:rsidRPr="00175420" w:rsidRDefault="00175420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Внешняя политика в 30-е гг.</w:t>
            </w:r>
          </w:p>
        </w:tc>
        <w:tc>
          <w:tcPr>
            <w:tcW w:w="1701" w:type="dxa"/>
          </w:tcPr>
          <w:p w:rsidR="00175420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4111" w:type="dxa"/>
          </w:tcPr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</w:t>
            </w:r>
            <w:r w:rsidR="002777A9">
              <w:rPr>
                <w:rFonts w:ascii="Times New Roman" w:hAnsi="Times New Roman" w:cs="Times New Roman"/>
              </w:rPr>
              <w:t xml:space="preserve"> во внешней политики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175420" w:rsidRPr="000B796D" w:rsidRDefault="00175420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175420" w:rsidRPr="000B796D" w:rsidRDefault="00175420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Фашизм</w:t>
            </w:r>
          </w:p>
        </w:tc>
        <w:tc>
          <w:tcPr>
            <w:tcW w:w="1418" w:type="dxa"/>
          </w:tcPr>
          <w:p w:rsidR="00175420" w:rsidRPr="00175420" w:rsidRDefault="000951C8" w:rsidP="001754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75420" w:rsidRPr="00175420" w:rsidRDefault="00175420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Контрольная работа № 2 по теме: «Россия в 1917-1941 гг.»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lastRenderedPageBreak/>
              <w:t>- анализировать, объяснять, оценивать исторические факты и явления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936FD" w:rsidRPr="00175420" w:rsidRDefault="000936FD" w:rsidP="00175420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0936FD" w:rsidRPr="00E228C9" w:rsidRDefault="000951C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266DF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Причины ВОВ. Начало войны.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3.2.6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</w:t>
            </w:r>
            <w:r>
              <w:rPr>
                <w:rFonts w:ascii="Times New Roman" w:hAnsi="Times New Roman" w:cs="Times New Roman"/>
              </w:rPr>
              <w:t>ВОВ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 xml:space="preserve">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Денонсация, эшелонированный. Рейх, пакт, инцидент, блицкриг. «Барбаросса», ГКО, СВГК, приказ № 270.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0936FD" w:rsidP="000B6E11">
            <w:pPr>
              <w:jc w:val="both"/>
              <w:rPr>
                <w:rFonts w:ascii="Times New Roman" w:hAnsi="Times New Roman" w:cs="Times New Roman"/>
              </w:rPr>
            </w:pPr>
          </w:p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Немецкое наступление 1942 и предпосылки коренного перелома.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3.2.6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</w:t>
            </w:r>
            <w:r>
              <w:rPr>
                <w:rFonts w:ascii="Times New Roman" w:hAnsi="Times New Roman" w:cs="Times New Roman"/>
              </w:rPr>
              <w:t>ВОВ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-работать с историческим источником 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выявлять существенные черты исторических процессов, явлений и событий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Приказ № 227, план «Тайфун».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Коренной перелом в ходе ВОВ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3.2.6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</w:t>
            </w:r>
            <w:r w:rsidRPr="001754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Коренного</w:t>
            </w:r>
            <w:r w:rsidRPr="00175420">
              <w:rPr>
                <w:rFonts w:ascii="Times New Roman" w:hAnsi="Times New Roman" w:cs="Times New Roman"/>
              </w:rPr>
              <w:t xml:space="preserve"> перелом</w:t>
            </w:r>
            <w:r>
              <w:rPr>
                <w:rFonts w:ascii="Times New Roman" w:hAnsi="Times New Roman" w:cs="Times New Roman"/>
              </w:rPr>
              <w:t>а</w:t>
            </w:r>
            <w:r w:rsidRPr="00175420">
              <w:rPr>
                <w:rFonts w:ascii="Times New Roman" w:hAnsi="Times New Roman" w:cs="Times New Roman"/>
              </w:rPr>
              <w:t xml:space="preserve"> в ходе ВОВ</w:t>
            </w:r>
            <w:r w:rsidRPr="000B796D">
              <w:rPr>
                <w:rFonts w:ascii="Times New Roman" w:hAnsi="Times New Roman" w:cs="Times New Roman"/>
              </w:rPr>
              <w:t>.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 xml:space="preserve">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работать с исторической картой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Эвакуация.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  <w:p w:rsidR="000936FD" w:rsidRPr="00E228C9" w:rsidRDefault="000936FD" w:rsidP="000B6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Завершение Второй мировой войны</w:t>
            </w:r>
          </w:p>
        </w:tc>
        <w:tc>
          <w:tcPr>
            <w:tcW w:w="1701" w:type="dxa"/>
          </w:tcPr>
          <w:p w:rsidR="000936FD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3.2.8</w:t>
            </w:r>
          </w:p>
          <w:p w:rsidR="000B6E11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3.2.9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План  «Уран», план «Цитадель», геноцид.</w:t>
            </w:r>
          </w:p>
        </w:tc>
        <w:tc>
          <w:tcPr>
            <w:tcW w:w="1418" w:type="dxa"/>
          </w:tcPr>
          <w:p w:rsidR="000936FD" w:rsidRPr="00E228C9" w:rsidRDefault="000936FD" w:rsidP="000B6E11">
            <w:pPr>
              <w:jc w:val="both"/>
              <w:rPr>
                <w:rFonts w:ascii="Times New Roman" w:hAnsi="Times New Roman" w:cs="Times New Roman"/>
              </w:rPr>
            </w:pPr>
          </w:p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Восстановление экономики.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3.2.10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>
              <w:rPr>
                <w:rFonts w:ascii="Times New Roman" w:hAnsi="Times New Roman" w:cs="Times New Roman"/>
              </w:rPr>
              <w:t>послевоенного периода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lastRenderedPageBreak/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Депортация, автономия. Конверсия, репатриация, репарации.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Политическое развитие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3.2.11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Железный занавес, КПСС, ГУЛАГ, репрессии, депортация.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Кибернетика. ОВД, НАТО, альянс, экспансия.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66DF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Внешняя политика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3.2.11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 xml:space="preserve">внешней политики </w:t>
            </w:r>
            <w:r w:rsidRPr="000B796D">
              <w:rPr>
                <w:rFonts w:ascii="Times New Roman" w:hAnsi="Times New Roman" w:cs="Times New Roman"/>
              </w:rPr>
              <w:t>истории России.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color w:val="FF0000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Холодная война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66DF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Изменение политической системы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3.2.12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истории России.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рабо</w:t>
            </w:r>
            <w:r>
              <w:rPr>
                <w:rFonts w:ascii="Times New Roman" w:hAnsi="Times New Roman" w:cs="Times New Roman"/>
              </w:rPr>
              <w:t xml:space="preserve">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определять на основе учебного </w:t>
            </w:r>
            <w:r w:rsidRPr="000B796D">
              <w:rPr>
                <w:rFonts w:ascii="Times New Roman" w:hAnsi="Times New Roman" w:cs="Times New Roman"/>
              </w:rPr>
              <w:lastRenderedPageBreak/>
              <w:t>материала причины и следствия важнейших исторических событий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color w:val="FF0000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Реабилитация, культ личности, волюнтаризм.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="00266D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Экономика СССР в 1953-1964 гг.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3.2.12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</w:t>
            </w:r>
            <w:r>
              <w:rPr>
                <w:rFonts w:ascii="Times New Roman" w:hAnsi="Times New Roman" w:cs="Times New Roman"/>
              </w:rPr>
              <w:t>истории СССР.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работать с историческим источником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понимать особенности современной жизни, сравнивая события и явления прошлого и настоящего</w:t>
            </w:r>
          </w:p>
          <w:p w:rsidR="000936FD" w:rsidRPr="00C96424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</w:t>
            </w:r>
            <w:r>
              <w:rPr>
                <w:rFonts w:ascii="Times New Roman" w:hAnsi="Times New Roman" w:cs="Times New Roman"/>
              </w:rPr>
              <w:t xml:space="preserve"> исторических событий и явлений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Экстенсивный, интенсивный, целина.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0607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«Оттепель». Политика мирного сосуществования.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3.2.16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важнейшие достижения культуры и системы ценностей, сформировавшиеся в ходе исторического развития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использовать приобретенные знания при написании творческих работ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понимать особенности современной жизни, сравнивая события и явления прошлого и настоящего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достижениям отечественной  культуры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давать описание памятников культуры на основе текста и иллюстративного </w:t>
            </w:r>
            <w:r w:rsidRPr="000B796D">
              <w:rPr>
                <w:rFonts w:ascii="Times New Roman" w:hAnsi="Times New Roman" w:cs="Times New Roman"/>
              </w:rPr>
              <w:lastRenderedPageBreak/>
              <w:t>материала учебника, фра</w:t>
            </w:r>
            <w:r>
              <w:rPr>
                <w:rFonts w:ascii="Times New Roman" w:hAnsi="Times New Roman" w:cs="Times New Roman"/>
              </w:rPr>
              <w:t>гментов исторических источников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«Оттепель», НИИ, ВПК, НТР.</w:t>
            </w:r>
          </w:p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Пацифизм, мораторий.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0607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Социально-экономическое и политическое развитие страны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3.12.13</w:t>
            </w:r>
          </w:p>
        </w:tc>
        <w:tc>
          <w:tcPr>
            <w:tcW w:w="4111" w:type="dxa"/>
          </w:tcPr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явлений;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Номенклатура, неосталинизм, реабилитация, ПРО, ПВО, коррупция. «Развитой социализм», НТП.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0607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51330D">
        <w:trPr>
          <w:trHeight w:val="3671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Общественная жизнь СССР и политика разрядки.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3.2.14</w:t>
            </w:r>
          </w:p>
        </w:tc>
        <w:tc>
          <w:tcPr>
            <w:tcW w:w="4111" w:type="dxa"/>
          </w:tcPr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Default="000936FD" w:rsidP="00C964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явлений;</w:t>
            </w:r>
          </w:p>
          <w:p w:rsidR="000936FD" w:rsidRPr="000B796D" w:rsidRDefault="000936FD" w:rsidP="00C96424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Диссиденты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0607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Политические и экономические реформы в 1985-1991 гг.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3.2.14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D61F92" w:rsidRDefault="000936FD" w:rsidP="00D61F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lastRenderedPageBreak/>
              <w:t>- объяснять смысл основных исторических понятий и терминов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явлений;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color w:val="FF0000"/>
              </w:rPr>
            </w:pPr>
            <w:r w:rsidRPr="000B796D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Паритет, СБСЕ.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Политика гласности</w:t>
            </w:r>
          </w:p>
        </w:tc>
        <w:tc>
          <w:tcPr>
            <w:tcW w:w="1701" w:type="dxa"/>
          </w:tcPr>
          <w:p w:rsidR="000936FD" w:rsidRPr="00175420" w:rsidRDefault="000B6E11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3.2.14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Гласность, реабилитация. Биполярная система, «новое мышление».</w:t>
            </w:r>
          </w:p>
          <w:p w:rsidR="000936FD" w:rsidRPr="00175420" w:rsidRDefault="000936FD" w:rsidP="00175420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Внешняя политика  СССР в 1985-1991 гг.</w:t>
            </w:r>
          </w:p>
        </w:tc>
        <w:tc>
          <w:tcPr>
            <w:tcW w:w="1701" w:type="dxa"/>
          </w:tcPr>
          <w:p w:rsidR="000936FD" w:rsidRPr="00175420" w:rsidRDefault="007956BC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3.2.15</w:t>
            </w:r>
          </w:p>
        </w:tc>
        <w:tc>
          <w:tcPr>
            <w:tcW w:w="4111" w:type="dxa"/>
          </w:tcPr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внешней политики</w:t>
            </w:r>
            <w:r w:rsidRPr="00175420">
              <w:rPr>
                <w:rFonts w:ascii="Times New Roman" w:hAnsi="Times New Roman" w:cs="Times New Roman"/>
              </w:rPr>
              <w:t xml:space="preserve">  СССР в 1985-1991 гг.</w:t>
            </w:r>
          </w:p>
          <w:p w:rsidR="000936FD" w:rsidRPr="000B796D" w:rsidRDefault="000936FD" w:rsidP="00175420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0B796D" w:rsidRDefault="000936FD" w:rsidP="00175420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0B796D" w:rsidRDefault="000936FD" w:rsidP="0017542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Радикализм, консерватизм, суверенитет, СНГ.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Политическая и экономическая жизнь в 1992-1999 гг.</w:t>
            </w:r>
          </w:p>
        </w:tc>
        <w:tc>
          <w:tcPr>
            <w:tcW w:w="1701" w:type="dxa"/>
          </w:tcPr>
          <w:p w:rsidR="000936FD" w:rsidRPr="00175420" w:rsidRDefault="007956BC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3.3.1</w:t>
            </w:r>
          </w:p>
        </w:tc>
        <w:tc>
          <w:tcPr>
            <w:tcW w:w="4111" w:type="dxa"/>
          </w:tcPr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 xml:space="preserve">анализировать, объяснять, оценивать </w:t>
            </w:r>
            <w:r w:rsidRPr="000B796D">
              <w:rPr>
                <w:rFonts w:ascii="Times New Roman" w:hAnsi="Times New Roman" w:cs="Times New Roman"/>
              </w:rPr>
              <w:lastRenderedPageBreak/>
              <w:t>исторические факты и явления</w:t>
            </w:r>
          </w:p>
          <w:p w:rsidR="000936FD" w:rsidRPr="00175420" w:rsidRDefault="000936FD" w:rsidP="00D61F9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lastRenderedPageBreak/>
              <w:t>Референдум, фракция, федерация, Федеральное собрание, гарант.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8060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087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Духовная жизнь России. Строительство обновленной Федерации</w:t>
            </w:r>
          </w:p>
        </w:tc>
        <w:tc>
          <w:tcPr>
            <w:tcW w:w="1701" w:type="dxa"/>
          </w:tcPr>
          <w:p w:rsidR="000936FD" w:rsidRPr="00175420" w:rsidRDefault="007956BC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3.3.6</w:t>
            </w:r>
          </w:p>
        </w:tc>
        <w:tc>
          <w:tcPr>
            <w:tcW w:w="4111" w:type="dxa"/>
          </w:tcPr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достижениям отечественной  культуры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</w:t>
            </w:r>
          </w:p>
          <w:p w:rsidR="000936FD" w:rsidRPr="00175420" w:rsidRDefault="000936FD" w:rsidP="00D61F9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источником</w:t>
            </w:r>
          </w:p>
        </w:tc>
        <w:tc>
          <w:tcPr>
            <w:tcW w:w="2693" w:type="dxa"/>
          </w:tcPr>
          <w:p w:rsidR="000936FD" w:rsidRPr="00175420" w:rsidRDefault="000936FD" w:rsidP="00D62C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0607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Внутренняя и внешняя политика России в начале</w:t>
            </w:r>
            <w:r w:rsidR="007956BC">
              <w:rPr>
                <w:rFonts w:ascii="Times New Roman" w:hAnsi="Times New Roman" w:cs="Times New Roman"/>
              </w:rPr>
              <w:t xml:space="preserve"> </w:t>
            </w:r>
            <w:r w:rsidRPr="00175420">
              <w:rPr>
                <w:rFonts w:ascii="Times New Roman" w:hAnsi="Times New Roman" w:cs="Times New Roman"/>
                <w:lang w:val="en-US"/>
              </w:rPr>
              <w:t>XXI</w:t>
            </w:r>
            <w:r w:rsidRPr="00175420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701" w:type="dxa"/>
          </w:tcPr>
          <w:p w:rsidR="000936FD" w:rsidRPr="00175420" w:rsidRDefault="007956BC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3.3.2</w:t>
            </w:r>
          </w:p>
        </w:tc>
        <w:tc>
          <w:tcPr>
            <w:tcW w:w="4111" w:type="dxa"/>
          </w:tcPr>
          <w:p w:rsidR="000936FD" w:rsidRDefault="000936FD" w:rsidP="00D61F92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внутренней м внешней политики</w:t>
            </w:r>
            <w:r w:rsidRPr="00175420">
              <w:rPr>
                <w:rFonts w:ascii="Times New Roman" w:hAnsi="Times New Roman" w:cs="Times New Roman"/>
              </w:rPr>
              <w:t xml:space="preserve">  России в начале</w:t>
            </w:r>
            <w:r w:rsidRPr="00175420">
              <w:rPr>
                <w:rFonts w:ascii="Times New Roman" w:hAnsi="Times New Roman" w:cs="Times New Roman"/>
                <w:lang w:val="en-US"/>
              </w:rPr>
              <w:t>XXI</w:t>
            </w:r>
            <w:r w:rsidRPr="00175420">
              <w:rPr>
                <w:rFonts w:ascii="Times New Roman" w:hAnsi="Times New Roman" w:cs="Times New Roman"/>
              </w:rPr>
              <w:t xml:space="preserve"> в.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0B796D" w:rsidRDefault="000936FD" w:rsidP="00D61F92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</w:rPr>
              <w:t>- объяснять свое отношение к наиболее значительным событиям и личностям истории России</w:t>
            </w:r>
          </w:p>
          <w:p w:rsidR="000936FD" w:rsidRPr="00175420" w:rsidRDefault="000936FD" w:rsidP="00D61F9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Концепция внешней политики.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0607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Контрольная работа № 3 по теме: «СССР в 1941 – 2000 гг.»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0936FD" w:rsidRPr="00175420" w:rsidRDefault="000936FD" w:rsidP="00D61F9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0607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3E69F6">
            <w:pPr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 xml:space="preserve">Россия на пороге </w:t>
            </w:r>
            <w:r w:rsidRPr="00175420">
              <w:rPr>
                <w:rFonts w:ascii="Times New Roman" w:hAnsi="Times New Roman" w:cs="Times New Roman"/>
                <w:lang w:val="en-US"/>
              </w:rPr>
              <w:t>XXI</w:t>
            </w:r>
            <w:r w:rsidRPr="00175420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701" w:type="dxa"/>
          </w:tcPr>
          <w:p w:rsidR="000936FD" w:rsidRPr="00175420" w:rsidRDefault="007956BC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3.3.4</w:t>
            </w:r>
          </w:p>
        </w:tc>
        <w:tc>
          <w:tcPr>
            <w:tcW w:w="4111" w:type="dxa"/>
          </w:tcPr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Знать:</w:t>
            </w:r>
            <w:r w:rsidRPr="000B796D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  <w:b/>
              </w:rPr>
            </w:pPr>
            <w:r w:rsidRPr="000B796D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0B796D" w:rsidRDefault="000936FD" w:rsidP="00D61F92">
            <w:pPr>
              <w:rPr>
                <w:rFonts w:ascii="Times New Roman" w:hAnsi="Times New Roman" w:cs="Times New Roman"/>
              </w:rPr>
            </w:pPr>
            <w:r w:rsidRPr="000B796D">
              <w:rPr>
                <w:rFonts w:ascii="Times New Roman" w:hAnsi="Times New Roman" w:cs="Times New Roman"/>
                <w:b/>
              </w:rPr>
              <w:t xml:space="preserve">- </w:t>
            </w:r>
            <w:r w:rsidRPr="000B796D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0936FD" w:rsidRPr="00175420" w:rsidRDefault="000936FD" w:rsidP="00D61F9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796D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  <w:r w:rsidRPr="00175420">
              <w:rPr>
                <w:rFonts w:ascii="Times New Roman" w:hAnsi="Times New Roman" w:cs="Times New Roman"/>
              </w:rPr>
              <w:t>Государство благоденствия, инфляция, приватизация, ЕЭС.</w:t>
            </w:r>
          </w:p>
          <w:p w:rsidR="000936FD" w:rsidRPr="00175420" w:rsidRDefault="000936FD" w:rsidP="001754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0607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540878">
        <w:trPr>
          <w:trHeight w:val="2742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Индустриальное общество в начале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века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истории Европы в </w:t>
            </w:r>
            <w:r w:rsidRPr="00E228C9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объяснять свое отношение к наиболее значительным событиям и личностям</w:t>
            </w:r>
          </w:p>
          <w:p w:rsidR="000936FD" w:rsidRPr="00175420" w:rsidRDefault="000936FD" w:rsidP="00AE1C1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8C9">
              <w:rPr>
                <w:rFonts w:ascii="Times New Roman" w:hAnsi="Times New Roman" w:cs="Times New Roman"/>
              </w:rPr>
              <w:t>- рассказывать о важнейших исторических событиях и их участниках, показывая знание необходимых  фактов, дат,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Индустриальное общество</w:t>
            </w:r>
          </w:p>
        </w:tc>
        <w:tc>
          <w:tcPr>
            <w:tcW w:w="1418" w:type="dxa"/>
          </w:tcPr>
          <w:p w:rsidR="000936FD" w:rsidRPr="00E228C9" w:rsidRDefault="00540878" w:rsidP="00513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Политическое развитие  в начале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века. Причины Первой мировой войны.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Европы в</w:t>
            </w: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B67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веке, истории Первой мировой войны.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рассказывать о важнейших исторических событиях и их участниках, показывая знание необходимых  фактов, дат, терминов;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Военно-политические блоки</w:t>
            </w:r>
          </w:p>
        </w:tc>
        <w:tc>
          <w:tcPr>
            <w:tcW w:w="1418" w:type="dxa"/>
          </w:tcPr>
          <w:p w:rsidR="000936FD" w:rsidRPr="00E228C9" w:rsidRDefault="005408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Первая мировая война.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Первой мировой войны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>- Уметь:</w:t>
            </w:r>
            <w:r w:rsidRPr="00E228C9">
              <w:rPr>
                <w:rFonts w:ascii="Times New Roman" w:hAnsi="Times New Roman" w:cs="Times New Roman"/>
              </w:rPr>
              <w:t xml:space="preserve">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анализировать, объяснять, оценивать исторические факты и явления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Антанта, Четверной союз</w:t>
            </w:r>
          </w:p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Последствия войны: революции и распад империй.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 xml:space="preserve">революций </w:t>
            </w:r>
            <w:r w:rsidRPr="00E228C9">
              <w:rPr>
                <w:rFonts w:ascii="Times New Roman" w:hAnsi="Times New Roman" w:cs="Times New Roman"/>
              </w:rPr>
              <w:t>в Европе.</w:t>
            </w:r>
          </w:p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1B67E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1B67E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1B67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Революция</w:t>
            </w:r>
          </w:p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936FD" w:rsidRPr="00E228C9" w:rsidRDefault="008060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18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Капиталистический мир в 1920-е гг.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 xml:space="preserve">развития капитализма </w:t>
            </w:r>
            <w:r w:rsidRPr="00E228C9">
              <w:rPr>
                <w:rFonts w:ascii="Times New Roman" w:hAnsi="Times New Roman" w:cs="Times New Roman"/>
              </w:rPr>
              <w:t>в Европе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1920-е гг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1B67E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Капитализм</w:t>
            </w:r>
          </w:p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="008060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Мировой экономический кризис 1929-1933 гг.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мирового экономического кризиса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1B67E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1B67E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 xml:space="preserve">рассказывать о важнейших исторических событиях и их участниках, </w:t>
            </w:r>
            <w:r w:rsidRPr="00E228C9">
              <w:rPr>
                <w:rFonts w:ascii="Times New Roman" w:hAnsi="Times New Roman" w:cs="Times New Roman"/>
              </w:rPr>
              <w:lastRenderedPageBreak/>
              <w:t>показывая знание необходимых фактов, дат,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«Народный фронт», девальвация, «Новый курс», Интернационал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0607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США: «новый курс» Ф. Рузвельта.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ключевые события </w:t>
            </w:r>
            <w:r>
              <w:rPr>
                <w:rFonts w:ascii="Times New Roman" w:hAnsi="Times New Roman" w:cs="Times New Roman"/>
              </w:rPr>
              <w:t>правления Ф. Рузвельта.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рассказывать о важнейших исторических событиях и их участниках, показывая знание необходимых фактов, дат,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Республиканцы, демократы, либералы, лейбористы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</w:t>
            </w:r>
            <w:r>
              <w:rPr>
                <w:rFonts w:ascii="Times New Roman" w:hAnsi="Times New Roman" w:cs="Times New Roman"/>
              </w:rPr>
              <w:t>истории развития стран Европы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 1930-е гг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Демократия 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Тоталитарные режимы в 1930-е гг.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</w:t>
            </w:r>
            <w:r>
              <w:rPr>
                <w:rFonts w:ascii="Times New Roman" w:hAnsi="Times New Roman" w:cs="Times New Roman"/>
              </w:rPr>
              <w:t>формирования фашистских режимов.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Фашизм, национализм, тоталитарный режим, авторитарный режим, антисемитизм, холокост,  НСДАП, фюрер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дуче, Веймарская республика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Восток и Латинская Америка в 1930-е гг.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истории Востока и Латинской Америки в 1930-е гг.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Pr="00E228C9">
              <w:rPr>
                <w:rFonts w:ascii="Times New Roman" w:hAnsi="Times New Roman" w:cs="Times New Roman"/>
              </w:rPr>
              <w:t xml:space="preserve">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радиционное общество,</w:t>
            </w:r>
          </w:p>
          <w:p w:rsidR="000936FD" w:rsidRPr="00C418B0" w:rsidRDefault="000936FD" w:rsidP="00C418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модернизация, реформы, революция</w:t>
            </w:r>
          </w:p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0607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Международные отношения в 1930-е гг. Вторая мировая война.</w:t>
            </w:r>
          </w:p>
          <w:p w:rsidR="00087241" w:rsidRPr="00087241" w:rsidRDefault="00087241" w:rsidP="001754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7241">
              <w:rPr>
                <w:rFonts w:ascii="Times New Roman" w:eastAsia="Times New Roman" w:hAnsi="Times New Roman" w:cs="Times New Roman"/>
                <w:b/>
                <w:lang w:eastAsia="ru-RU"/>
              </w:rPr>
              <w:t>Интегрированный урок «Человек на войне»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Default="000936FD" w:rsidP="00AE1C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международных отношений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 1930-е гг.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>выявлять существенные черты исторических процессов, явлений и событий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Пацифизм, агрессия, Аншлюс Австрии, Мюнхенский сговор, Пакт о ненападении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0607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Послевоенное мирное урегулирование. Начало «холодной войны»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Холодной войны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E228C9">
              <w:rPr>
                <w:rFonts w:ascii="Times New Roman" w:hAnsi="Times New Roman" w:cs="Times New Roman"/>
              </w:rPr>
              <w:t xml:space="preserve">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</w:t>
            </w:r>
            <w:r>
              <w:rPr>
                <w:rFonts w:ascii="Times New Roman" w:hAnsi="Times New Roman" w:cs="Times New Roman"/>
              </w:rPr>
              <w:t xml:space="preserve">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Холодная война,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 xml:space="preserve"> биполярный мир,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третий мир, ООН, НАТО, ВД, СЭВ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0607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Завершение эпохи индустриального общества. 1945-1970-е гг.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этапы, ключевые события </w:t>
            </w:r>
            <w:r>
              <w:rPr>
                <w:rFonts w:ascii="Times New Roman" w:hAnsi="Times New Roman" w:cs="Times New Roman"/>
              </w:rPr>
              <w:t xml:space="preserve">развития индустриального общества в 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1945-1970-е гг.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 xml:space="preserve">- </w:t>
            </w:r>
            <w:r w:rsidRPr="00E228C9">
              <w:rPr>
                <w:rFonts w:ascii="Times New Roman" w:hAnsi="Times New Roman" w:cs="Times New Roman"/>
              </w:rPr>
              <w:t xml:space="preserve">рассказывать о важнейших </w:t>
            </w:r>
            <w:r w:rsidRPr="00E228C9">
              <w:rPr>
                <w:rFonts w:ascii="Times New Roman" w:hAnsi="Times New Roman" w:cs="Times New Roman"/>
              </w:rPr>
              <w:lastRenderedPageBreak/>
              <w:t>исторических событиях и их участниках, показывая знание необходимых фактов, дат, терминов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Индустриализзация</w:t>
            </w:r>
          </w:p>
        </w:tc>
        <w:tc>
          <w:tcPr>
            <w:tcW w:w="1418" w:type="dxa"/>
          </w:tcPr>
          <w:p w:rsidR="000936FD" w:rsidRPr="00E228C9" w:rsidRDefault="00806078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Кризисы 1970-1980-х гг. становление информационного общества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Default="000936FD" w:rsidP="004D474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ключевые события </w:t>
            </w:r>
            <w:r>
              <w:rPr>
                <w:rFonts w:ascii="Times New Roman" w:hAnsi="Times New Roman" w:cs="Times New Roman"/>
              </w:rPr>
              <w:t xml:space="preserve">истории 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1970-1980-х гг. </w:t>
            </w:r>
          </w:p>
          <w:p w:rsidR="000936FD" w:rsidRPr="00E228C9" w:rsidRDefault="000936FD" w:rsidP="004D474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4D474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4D474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нформационная революция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0607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Политическое развитие.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4D474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</w:t>
            </w:r>
            <w:r>
              <w:rPr>
                <w:rFonts w:ascii="Times New Roman" w:hAnsi="Times New Roman" w:cs="Times New Roman"/>
              </w:rPr>
              <w:t>политического развития Европы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4D474A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4D474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4D474A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DC6095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Демократия 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Гражданское общество. Социальные движения.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истории</w:t>
            </w:r>
            <w:r>
              <w:rPr>
                <w:rFonts w:ascii="Times New Roman" w:hAnsi="Times New Roman" w:cs="Times New Roman"/>
              </w:rPr>
              <w:t xml:space="preserve"> развития гражданского общества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693" w:type="dxa"/>
          </w:tcPr>
          <w:p w:rsidR="000936FD" w:rsidRPr="00C418B0" w:rsidRDefault="000936FD" w:rsidP="00DC60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095">
              <w:rPr>
                <w:rFonts w:ascii="Times New Roman" w:eastAsia="Times New Roman" w:hAnsi="Times New Roman" w:cs="Times New Roman"/>
                <w:lang w:eastAsia="ru-RU"/>
              </w:rPr>
              <w:t>«Общество потребления»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США. Великобритания. Франция. Италия.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Default="000936FD" w:rsidP="00AE1C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истории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США,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Велико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британии, Франции, Италии.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lastRenderedPageBreak/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color w:val="FF0000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DC6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C418B0">
              <w:rPr>
                <w:rFonts w:ascii="Times New Roman" w:hAnsi="Times New Roman" w:cs="Times New Roman"/>
              </w:rPr>
              <w:t xml:space="preserve">нтивоенное движение, движение молодежи, студентов, экологическое, феминистское 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060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Германия: раскол и объединение.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этапы, ключевые события и выдающихся деятелей истории </w:t>
            </w:r>
            <w:r>
              <w:rPr>
                <w:rFonts w:ascii="Times New Roman" w:hAnsi="Times New Roman" w:cs="Times New Roman"/>
              </w:rPr>
              <w:t>Германии</w:t>
            </w:r>
            <w:r w:rsidRPr="00E228C9">
              <w:rPr>
                <w:rFonts w:ascii="Times New Roman" w:hAnsi="Times New Roman" w:cs="Times New Roman"/>
              </w:rPr>
              <w:t>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работать с историческим источником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использовать приобретенные знания при написании творческих работ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работать с исторической картой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ФРГ, ГДР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4D474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Преобразования и революции в странах Восточной Европы. 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революции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 странах Восточной Европы.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Реформа, революция</w:t>
            </w:r>
          </w:p>
        </w:tc>
        <w:tc>
          <w:tcPr>
            <w:tcW w:w="1418" w:type="dxa"/>
          </w:tcPr>
          <w:p w:rsidR="000936FD" w:rsidRPr="00E228C9" w:rsidRDefault="00F718F2" w:rsidP="005133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Страны Азии, Африки и Латинской Америки во второй половине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Default="000936FD" w:rsidP="00AE1C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 истории</w:t>
            </w:r>
            <w:r>
              <w:rPr>
                <w:rFonts w:ascii="Times New Roman" w:hAnsi="Times New Roman" w:cs="Times New Roman"/>
              </w:rPr>
              <w:t xml:space="preserve"> стран Азии, 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Африки и Латинской Америки во второй половине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начале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lastRenderedPageBreak/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DC60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еколонизация, «третий мир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Н. Мандела, М.,И., Р.Ганди, .Нкрума,</w:t>
            </w:r>
          </w:p>
          <w:p w:rsidR="000936FD" w:rsidRPr="00C418B0" w:rsidRDefault="000936FD" w:rsidP="00DC6095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 xml:space="preserve">А.Хомейни, М. Каддафи, И.Хатояма, К. Танака, </w:t>
            </w: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С.Хуссейн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  <w:r w:rsidR="008060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754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Международные отношения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 и ключевые события</w:t>
            </w:r>
            <w:r>
              <w:rPr>
                <w:rFonts w:ascii="Times New Roman" w:hAnsi="Times New Roman" w:cs="Times New Roman"/>
              </w:rPr>
              <w:t xml:space="preserve"> развития международных отношений.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историческим источником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Биполярный мир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0936FD" w:rsidRPr="00175420" w:rsidRDefault="000936FD" w:rsidP="00112E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начала </w:t>
            </w:r>
            <w:r w:rsidRPr="00175420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в. Глобализация.</w:t>
            </w:r>
          </w:p>
        </w:tc>
        <w:tc>
          <w:tcPr>
            <w:tcW w:w="1701" w:type="dxa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</w:tcPr>
          <w:p w:rsidR="000936FD" w:rsidRPr="00E228C9" w:rsidRDefault="000936FD" w:rsidP="00C418B0">
            <w:pPr>
              <w:spacing w:before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0936FD" w:rsidRPr="00E228C9" w:rsidRDefault="000936FD" w:rsidP="00C418B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8C9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0936FD" w:rsidRPr="00E228C9" w:rsidRDefault="000936FD" w:rsidP="00C418B0">
            <w:pPr>
              <w:spacing w:before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>- объяснять свое отношение к достижениям мировой  культуры</w:t>
            </w:r>
          </w:p>
          <w:p w:rsidR="000936FD" w:rsidRPr="00E228C9" w:rsidRDefault="000936FD" w:rsidP="00C418B0">
            <w:pPr>
              <w:spacing w:before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>- 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0936FD" w:rsidRPr="00C418B0" w:rsidRDefault="000936FD" w:rsidP="00AE1C1B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228C9">
              <w:rPr>
                <w:rFonts w:ascii="Times New Roman" w:eastAsia="Times New Roman" w:hAnsi="Times New Roman" w:cs="Times New Roman"/>
                <w:lang w:eastAsia="ru-RU"/>
              </w:rPr>
              <w:t>- работать с историческим источником</w:t>
            </w: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  <w:tc>
          <w:tcPr>
            <w:tcW w:w="2693" w:type="dxa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B0">
              <w:rPr>
                <w:rFonts w:ascii="Times New Roman" w:eastAsia="Times New Roman" w:hAnsi="Times New Roman" w:cs="Times New Roman"/>
                <w:lang w:eastAsia="ru-RU"/>
              </w:rPr>
              <w:t>Модерн, авангардизм, декаданс, конструктивизм, стили искусства</w:t>
            </w:r>
          </w:p>
        </w:tc>
        <w:tc>
          <w:tcPr>
            <w:tcW w:w="1418" w:type="dxa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0936FD" w:rsidRPr="00175420" w:rsidRDefault="007956BC" w:rsidP="00112E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4</w:t>
            </w:r>
            <w:r w:rsidR="000936FD" w:rsidRPr="00175420">
              <w:rPr>
                <w:rFonts w:ascii="Times New Roman" w:eastAsia="Times New Roman" w:hAnsi="Times New Roman" w:cs="Times New Roman"/>
                <w:lang w:eastAsia="ru-RU"/>
              </w:rPr>
              <w:t xml:space="preserve"> по теме: «Новейшая история»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этапы, ключевые событ</w:t>
            </w:r>
            <w:r>
              <w:rPr>
                <w:rFonts w:ascii="Times New Roman" w:hAnsi="Times New Roman" w:cs="Times New Roman"/>
              </w:rPr>
              <w:t>ия и выдающихся деятелей в Новейшее</w:t>
            </w:r>
            <w:r w:rsidRPr="00E228C9">
              <w:rPr>
                <w:rFonts w:ascii="Times New Roman" w:hAnsi="Times New Roman" w:cs="Times New Roman"/>
              </w:rPr>
              <w:t xml:space="preserve"> время.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lastRenderedPageBreak/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явлений;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936FD" w:rsidRPr="00C418B0" w:rsidRDefault="000936FD" w:rsidP="00DC60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36FD" w:rsidRPr="00175420" w:rsidTr="007956BC">
        <w:trPr>
          <w:trHeight w:val="276"/>
        </w:trPr>
        <w:tc>
          <w:tcPr>
            <w:tcW w:w="709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0936FD" w:rsidRPr="00175420" w:rsidRDefault="000936FD" w:rsidP="00112E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75420">
              <w:rPr>
                <w:rFonts w:ascii="Times New Roman" w:eastAsia="Times New Roman" w:hAnsi="Times New Roman" w:cs="Times New Roman"/>
                <w:lang w:eastAsia="ru-RU"/>
              </w:rPr>
              <w:t>Итоговый урок по курсу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  <w:b/>
              </w:rPr>
              <w:t>Знать:</w:t>
            </w:r>
            <w:r w:rsidRPr="00E228C9">
              <w:rPr>
                <w:rFonts w:ascii="Times New Roman" w:hAnsi="Times New Roman" w:cs="Times New Roman"/>
              </w:rPr>
              <w:t xml:space="preserve"> основные этапы, ключевые событ</w:t>
            </w:r>
            <w:r>
              <w:rPr>
                <w:rFonts w:ascii="Times New Roman" w:hAnsi="Times New Roman" w:cs="Times New Roman"/>
              </w:rPr>
              <w:t>ия и выдающихся деятелей в Новейшее</w:t>
            </w:r>
            <w:r w:rsidRPr="00E228C9">
              <w:rPr>
                <w:rFonts w:ascii="Times New Roman" w:hAnsi="Times New Roman" w:cs="Times New Roman"/>
              </w:rPr>
              <w:t xml:space="preserve"> время.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  <w:b/>
              </w:rPr>
              <w:t>Уметь:</w:t>
            </w:r>
          </w:p>
          <w:p w:rsidR="000936FD" w:rsidRPr="00E228C9" w:rsidRDefault="000936FD" w:rsidP="00AE1C1B">
            <w:pPr>
              <w:spacing w:before="60"/>
              <w:jc w:val="both"/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 xml:space="preserve">- работать с исторической картой 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анализировать, объяснять, оценивать исторические факты и явления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</w:rPr>
            </w:pPr>
            <w:r w:rsidRPr="00E228C9">
              <w:rPr>
                <w:rFonts w:ascii="Times New Roman" w:hAnsi="Times New Roman" w:cs="Times New Roman"/>
              </w:rPr>
              <w:t>- объяснять смысл основных исторических понятий и терминов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выявлять общность и различия сравниваемых исторических событий и явлений;</w:t>
            </w:r>
          </w:p>
          <w:p w:rsidR="000936FD" w:rsidRPr="00E228C9" w:rsidRDefault="000936FD" w:rsidP="00AE1C1B">
            <w:pPr>
              <w:rPr>
                <w:rFonts w:ascii="Times New Roman" w:hAnsi="Times New Roman" w:cs="Times New Roman"/>
                <w:b/>
              </w:rPr>
            </w:pPr>
            <w:r w:rsidRPr="00E228C9">
              <w:rPr>
                <w:rFonts w:ascii="Times New Roman" w:hAnsi="Times New Roman" w:cs="Times New Roman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936FD" w:rsidRPr="00C418B0" w:rsidRDefault="000936FD" w:rsidP="00C418B0">
            <w:pPr>
              <w:tabs>
                <w:tab w:val="left" w:pos="528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0936FD" w:rsidRPr="00E228C9" w:rsidRDefault="00F718F2" w:rsidP="000B6E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0607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936FD" w:rsidRPr="00175420" w:rsidRDefault="000936FD" w:rsidP="003E69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410D" w:rsidRPr="00112E6D" w:rsidRDefault="0015410D"/>
    <w:sectPr w:rsidR="0015410D" w:rsidRPr="00112E6D" w:rsidSect="0015410D">
      <w:foot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D5B" w:rsidRDefault="00B70D5B" w:rsidP="00175420">
      <w:pPr>
        <w:spacing w:after="0" w:line="240" w:lineRule="auto"/>
      </w:pPr>
      <w:r>
        <w:separator/>
      </w:r>
    </w:p>
  </w:endnote>
  <w:endnote w:type="continuationSeparator" w:id="1">
    <w:p w:rsidR="00B70D5B" w:rsidRDefault="00B70D5B" w:rsidP="0017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520877"/>
    </w:sdtPr>
    <w:sdtContent>
      <w:p w:rsidR="000951C8" w:rsidRDefault="00C4299A">
        <w:pPr>
          <w:pStyle w:val="a7"/>
          <w:jc w:val="right"/>
        </w:pPr>
        <w:fldSimple w:instr="PAGE   \* MERGEFORMAT">
          <w:r w:rsidR="001C5DCE">
            <w:rPr>
              <w:noProof/>
            </w:rPr>
            <w:t>30</w:t>
          </w:r>
        </w:fldSimple>
      </w:p>
    </w:sdtContent>
  </w:sdt>
  <w:p w:rsidR="000951C8" w:rsidRDefault="000951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D5B" w:rsidRDefault="00B70D5B" w:rsidP="00175420">
      <w:pPr>
        <w:spacing w:after="0" w:line="240" w:lineRule="auto"/>
      </w:pPr>
      <w:r>
        <w:separator/>
      </w:r>
    </w:p>
  </w:footnote>
  <w:footnote w:type="continuationSeparator" w:id="1">
    <w:p w:rsidR="00B70D5B" w:rsidRDefault="00B70D5B" w:rsidP="00175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D66BBC"/>
    <w:multiLevelType w:val="hybridMultilevel"/>
    <w:tmpl w:val="966AC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D3733"/>
    <w:multiLevelType w:val="hybridMultilevel"/>
    <w:tmpl w:val="778CA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10D"/>
    <w:rsid w:val="00047E27"/>
    <w:rsid w:val="00087241"/>
    <w:rsid w:val="000936FD"/>
    <w:rsid w:val="000951C8"/>
    <w:rsid w:val="000B6E11"/>
    <w:rsid w:val="000E59AD"/>
    <w:rsid w:val="00112E6D"/>
    <w:rsid w:val="00132D7F"/>
    <w:rsid w:val="0015410D"/>
    <w:rsid w:val="00175420"/>
    <w:rsid w:val="00177C44"/>
    <w:rsid w:val="001B67EA"/>
    <w:rsid w:val="001C5DCE"/>
    <w:rsid w:val="00213408"/>
    <w:rsid w:val="00266DF4"/>
    <w:rsid w:val="002777A9"/>
    <w:rsid w:val="002B6EA7"/>
    <w:rsid w:val="003C181C"/>
    <w:rsid w:val="003E69F6"/>
    <w:rsid w:val="00430D00"/>
    <w:rsid w:val="004A7EE8"/>
    <w:rsid w:val="004D44E7"/>
    <w:rsid w:val="004D474A"/>
    <w:rsid w:val="004E2BD9"/>
    <w:rsid w:val="0051330D"/>
    <w:rsid w:val="00534B0C"/>
    <w:rsid w:val="00540878"/>
    <w:rsid w:val="006010F5"/>
    <w:rsid w:val="00610656"/>
    <w:rsid w:val="00636789"/>
    <w:rsid w:val="00686EA7"/>
    <w:rsid w:val="00737C98"/>
    <w:rsid w:val="00792159"/>
    <w:rsid w:val="00793AE0"/>
    <w:rsid w:val="007956BC"/>
    <w:rsid w:val="007D2AD5"/>
    <w:rsid w:val="007E0AE4"/>
    <w:rsid w:val="00806078"/>
    <w:rsid w:val="00814518"/>
    <w:rsid w:val="00853BFF"/>
    <w:rsid w:val="008B27D6"/>
    <w:rsid w:val="008D2F09"/>
    <w:rsid w:val="008F0D66"/>
    <w:rsid w:val="009046AD"/>
    <w:rsid w:val="009504F4"/>
    <w:rsid w:val="00966900"/>
    <w:rsid w:val="00986C2B"/>
    <w:rsid w:val="00A469FB"/>
    <w:rsid w:val="00AA2878"/>
    <w:rsid w:val="00AE1C1B"/>
    <w:rsid w:val="00B04753"/>
    <w:rsid w:val="00B14D64"/>
    <w:rsid w:val="00B70D5B"/>
    <w:rsid w:val="00B91ABC"/>
    <w:rsid w:val="00C418B0"/>
    <w:rsid w:val="00C4299A"/>
    <w:rsid w:val="00C9621E"/>
    <w:rsid w:val="00C96424"/>
    <w:rsid w:val="00D56469"/>
    <w:rsid w:val="00D61F92"/>
    <w:rsid w:val="00D62C0A"/>
    <w:rsid w:val="00DC6095"/>
    <w:rsid w:val="00E16185"/>
    <w:rsid w:val="00E473EC"/>
    <w:rsid w:val="00E8158B"/>
    <w:rsid w:val="00EA5BF2"/>
    <w:rsid w:val="00EA7636"/>
    <w:rsid w:val="00F320C7"/>
    <w:rsid w:val="00F708DB"/>
    <w:rsid w:val="00F718F2"/>
    <w:rsid w:val="00F97B21"/>
    <w:rsid w:val="00FC1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41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75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5420"/>
  </w:style>
  <w:style w:type="paragraph" w:styleId="a7">
    <w:name w:val="footer"/>
    <w:basedOn w:val="a"/>
    <w:link w:val="a8"/>
    <w:uiPriority w:val="99"/>
    <w:unhideWhenUsed/>
    <w:rsid w:val="00175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5420"/>
  </w:style>
  <w:style w:type="paragraph" w:styleId="a9">
    <w:name w:val="Balloon Text"/>
    <w:basedOn w:val="a"/>
    <w:link w:val="aa"/>
    <w:uiPriority w:val="99"/>
    <w:semiHidden/>
    <w:unhideWhenUsed/>
    <w:rsid w:val="00795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56BC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1"/>
    <w:locked/>
    <w:rsid w:val="00B91ABC"/>
    <w:rPr>
      <w:rFonts w:ascii="Calibri" w:eastAsia="Calibri" w:hAnsi="Calibri" w:cs="Times New Roman"/>
    </w:rPr>
  </w:style>
  <w:style w:type="paragraph" w:styleId="ac">
    <w:name w:val="No Spacing"/>
    <w:link w:val="ab"/>
    <w:uiPriority w:val="1"/>
    <w:qFormat/>
    <w:rsid w:val="00B91ABC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unhideWhenUsed/>
    <w:rsid w:val="00F32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4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3A6BC-AE0E-42C0-BA7E-BA3ACFE4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30</Pages>
  <Words>5983</Words>
  <Characters>34106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Бутырина</dc:creator>
  <cp:lastModifiedBy>1</cp:lastModifiedBy>
  <cp:revision>27</cp:revision>
  <cp:lastPrinted>2016-10-08T18:47:00Z</cp:lastPrinted>
  <dcterms:created xsi:type="dcterms:W3CDTF">2014-10-13T15:11:00Z</dcterms:created>
  <dcterms:modified xsi:type="dcterms:W3CDTF">2017-10-30T13:21:00Z</dcterms:modified>
</cp:coreProperties>
</file>