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39B" w:rsidRDefault="00AB039B" w:rsidP="00AB039B">
      <w:pPr>
        <w:jc w:val="center"/>
        <w:rPr>
          <w:b/>
          <w:sz w:val="28"/>
          <w:szCs w:val="28"/>
          <w:u w:val="single"/>
        </w:rPr>
      </w:pPr>
      <w:r w:rsidRPr="00257517">
        <w:rPr>
          <w:b/>
          <w:sz w:val="28"/>
          <w:szCs w:val="28"/>
          <w:u w:val="single"/>
        </w:rPr>
        <w:t>Пояснительная записка</w:t>
      </w:r>
    </w:p>
    <w:p w:rsidR="00AB039B" w:rsidRPr="00FD55F5" w:rsidRDefault="00AB039B" w:rsidP="00AB039B">
      <w:pPr>
        <w:pStyle w:val="a5"/>
        <w:numPr>
          <w:ilvl w:val="0"/>
          <w:numId w:val="17"/>
        </w:numPr>
        <w:rPr>
          <w:rFonts w:ascii="Times New Roman" w:hAnsi="Times New Roman"/>
          <w:sz w:val="28"/>
          <w:szCs w:val="28"/>
          <w:u w:val="single"/>
        </w:rPr>
      </w:pPr>
      <w:proofErr w:type="gramStart"/>
      <w:r w:rsidRPr="009640DA">
        <w:rPr>
          <w:rFonts w:ascii="Times New Roman" w:hAnsi="Times New Roman"/>
          <w:sz w:val="28"/>
          <w:szCs w:val="28"/>
        </w:rPr>
        <w:t xml:space="preserve">Рабочая программа разработана в соответствии с ФГОС НОО, ООО, СОО (приказ </w:t>
      </w:r>
      <w:proofErr w:type="spellStart"/>
      <w:r w:rsidRPr="009640DA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9640DA">
        <w:rPr>
          <w:rFonts w:ascii="Times New Roman" w:hAnsi="Times New Roman"/>
          <w:sz w:val="28"/>
          <w:szCs w:val="28"/>
        </w:rPr>
        <w:t xml:space="preserve"> РФ</w:t>
      </w:r>
      <w:r w:rsidRPr="009640DA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9640DA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ar-SA"/>
        </w:rPr>
        <w:t xml:space="preserve">от 6 октября 2009 г. N 373 «Об утверждении и введении в действие федерального </w:t>
      </w:r>
      <w:r w:rsidRPr="00FD55F5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ar-SA"/>
        </w:rPr>
        <w:t>государственного образовательного стандарта начал</w:t>
      </w:r>
      <w:r w:rsidRPr="00FD55F5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ar-SA"/>
        </w:rPr>
        <w:t>ь</w:t>
      </w:r>
      <w:r w:rsidRPr="00FD55F5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ar-SA"/>
        </w:rPr>
        <w:t>ного общего образования», П</w:t>
      </w:r>
      <w:r w:rsidRPr="00FD55F5">
        <w:rPr>
          <w:rFonts w:ascii="Times New Roman" w:hAnsi="Times New Roman"/>
          <w:bCs/>
          <w:color w:val="000000"/>
          <w:sz w:val="28"/>
          <w:szCs w:val="28"/>
        </w:rPr>
        <w:t xml:space="preserve">риказ </w:t>
      </w:r>
      <w:proofErr w:type="spellStart"/>
      <w:r w:rsidRPr="00FD55F5">
        <w:rPr>
          <w:rFonts w:ascii="Times New Roman" w:hAnsi="Times New Roman"/>
          <w:bCs/>
          <w:color w:val="000000"/>
          <w:sz w:val="28"/>
          <w:szCs w:val="28"/>
        </w:rPr>
        <w:t>Минобрнауки</w:t>
      </w:r>
      <w:proofErr w:type="spellEnd"/>
      <w:r w:rsidRPr="00FD55F5">
        <w:rPr>
          <w:rFonts w:ascii="Times New Roman" w:hAnsi="Times New Roman"/>
          <w:bCs/>
          <w:color w:val="000000"/>
          <w:sz w:val="28"/>
          <w:szCs w:val="28"/>
        </w:rPr>
        <w:t xml:space="preserve"> России от 31.12.2015 N 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</w:t>
      </w:r>
      <w:proofErr w:type="gramEnd"/>
      <w:r w:rsidRPr="00FD55F5">
        <w:rPr>
          <w:rFonts w:ascii="Times New Roman" w:hAnsi="Times New Roman"/>
          <w:bCs/>
          <w:color w:val="000000"/>
          <w:sz w:val="28"/>
          <w:szCs w:val="28"/>
        </w:rPr>
        <w:t xml:space="preserve"> 6 октября 2009 г. N 373»</w:t>
      </w:r>
      <w:r w:rsidRPr="00FD55F5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ar-SA"/>
        </w:rPr>
        <w:t>;</w:t>
      </w:r>
    </w:p>
    <w:p w:rsidR="00AB039B" w:rsidRPr="00AB039B" w:rsidRDefault="00AB039B" w:rsidP="00AB039B">
      <w:pPr>
        <w:pStyle w:val="a5"/>
        <w:numPr>
          <w:ilvl w:val="0"/>
          <w:numId w:val="17"/>
        </w:numPr>
        <w:rPr>
          <w:rFonts w:ascii="Times New Roman" w:hAnsi="Times New Roman"/>
          <w:bCs/>
          <w:color w:val="000000"/>
          <w:sz w:val="28"/>
          <w:szCs w:val="28"/>
        </w:rPr>
      </w:pPr>
      <w:r w:rsidRPr="009640DA">
        <w:rPr>
          <w:rFonts w:ascii="Times New Roman" w:hAnsi="Times New Roman"/>
          <w:sz w:val="28"/>
          <w:szCs w:val="28"/>
        </w:rPr>
        <w:t xml:space="preserve">Рабочая программа разработана на основе примерной программы НОО, ООО, </w:t>
      </w:r>
      <w:r w:rsidRPr="00AB039B">
        <w:rPr>
          <w:rFonts w:ascii="Times New Roman" w:hAnsi="Times New Roman"/>
          <w:bCs/>
          <w:color w:val="000000"/>
          <w:sz w:val="28"/>
          <w:szCs w:val="28"/>
        </w:rPr>
        <w:t xml:space="preserve">СОО  «Музыка» - концепция «Начальная школа XXI века» руководитель проекта Н.Ф. Виноградова  с учетом авторской программы  Л.В.Школяр, В.О.Усачева.  М.: </w:t>
      </w:r>
      <w:proofErr w:type="spellStart"/>
      <w:r w:rsidRPr="00AB039B">
        <w:rPr>
          <w:rFonts w:ascii="Times New Roman" w:hAnsi="Times New Roman"/>
          <w:bCs/>
          <w:color w:val="000000"/>
          <w:sz w:val="28"/>
          <w:szCs w:val="28"/>
        </w:rPr>
        <w:t>Вентан</w:t>
      </w:r>
      <w:proofErr w:type="gramStart"/>
      <w:r w:rsidRPr="00AB039B">
        <w:rPr>
          <w:rFonts w:ascii="Times New Roman" w:hAnsi="Times New Roman"/>
          <w:bCs/>
          <w:color w:val="000000"/>
          <w:sz w:val="28"/>
          <w:szCs w:val="28"/>
        </w:rPr>
        <w:t>а</w:t>
      </w:r>
      <w:proofErr w:type="spellEnd"/>
      <w:r w:rsidRPr="00AB039B">
        <w:rPr>
          <w:rFonts w:ascii="Times New Roman" w:hAnsi="Times New Roman"/>
          <w:bCs/>
          <w:color w:val="000000"/>
          <w:sz w:val="28"/>
          <w:szCs w:val="28"/>
        </w:rPr>
        <w:t>-</w:t>
      </w:r>
      <w:proofErr w:type="gramEnd"/>
      <w:r w:rsidRPr="00AB039B">
        <w:rPr>
          <w:rFonts w:ascii="Times New Roman" w:hAnsi="Times New Roman"/>
          <w:bCs/>
          <w:color w:val="000000"/>
          <w:sz w:val="28"/>
          <w:szCs w:val="28"/>
        </w:rPr>
        <w:t xml:space="preserve"> Граф, 2012;</w:t>
      </w:r>
    </w:p>
    <w:p w:rsidR="00AB039B" w:rsidRDefault="00AB039B" w:rsidP="00AB039B">
      <w:pPr>
        <w:pStyle w:val="a5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ar-SA"/>
        </w:rPr>
      </w:pPr>
      <w:r w:rsidRPr="00AB039B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ar-SA"/>
        </w:rPr>
        <w:t>Рабочая программа ориентирована на учебник: В. О. Усачёва, Л. В. Школяр. Музыка. Учебник. 3кл.</w:t>
      </w:r>
    </w:p>
    <w:p w:rsidR="00AB039B" w:rsidRPr="00AB039B" w:rsidRDefault="00AB039B" w:rsidP="00AB039B">
      <w:pPr>
        <w:pStyle w:val="a5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ar-SA"/>
        </w:rPr>
        <w:t>Изменений в содержании нет.</w:t>
      </w:r>
    </w:p>
    <w:p w:rsidR="00AB039B" w:rsidRDefault="00AB039B" w:rsidP="00AB039B">
      <w:pPr>
        <w:spacing w:after="0" w:line="240" w:lineRule="auto"/>
        <w:ind w:left="708"/>
        <w:rPr>
          <w:rFonts w:eastAsia="Times New Roman"/>
          <w:b/>
          <w:bCs/>
          <w:iCs/>
          <w:color w:val="170E02"/>
          <w:sz w:val="24"/>
          <w:szCs w:val="24"/>
        </w:rPr>
      </w:pPr>
    </w:p>
    <w:p w:rsidR="00AB039B" w:rsidRDefault="00AB039B" w:rsidP="00AB039B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iCs/>
          <w:color w:val="170E02"/>
          <w:sz w:val="28"/>
          <w:szCs w:val="28"/>
        </w:rPr>
      </w:pPr>
      <w:r w:rsidRPr="00AB039B">
        <w:rPr>
          <w:rFonts w:ascii="Times New Roman" w:eastAsia="Times New Roman" w:hAnsi="Times New Roman" w:cs="Times New Roman"/>
          <w:b/>
          <w:bCs/>
          <w:iCs/>
          <w:color w:val="170E02"/>
          <w:sz w:val="28"/>
          <w:szCs w:val="28"/>
        </w:rPr>
        <w:t>Планируемые результаты освоения учебного предмета</w:t>
      </w:r>
    </w:p>
    <w:p w:rsidR="00AB039B" w:rsidRPr="00AB039B" w:rsidRDefault="00AB039B" w:rsidP="00AB039B">
      <w:pPr>
        <w:spacing w:line="240" w:lineRule="auto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en-US"/>
        </w:rPr>
      </w:pPr>
      <w:r w:rsidRPr="00AB039B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en-US"/>
        </w:rPr>
        <w:t>Уроки музыки, как и художественное образование в целом, предоставляя всем детям возможности для культурной и творч</w:t>
      </w:r>
      <w:r w:rsidRPr="00AB039B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en-US"/>
        </w:rPr>
        <w:t>е</w:t>
      </w:r>
      <w:r w:rsidRPr="00AB039B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en-US"/>
        </w:rPr>
        <w:t>ской деятельности, позволяют сделать более динамичной и плодотворной взаимосвязь  образования, культуры и искусства.</w:t>
      </w:r>
    </w:p>
    <w:p w:rsidR="00AB039B" w:rsidRPr="00AB039B" w:rsidRDefault="00AB039B" w:rsidP="00AB039B">
      <w:pPr>
        <w:spacing w:line="240" w:lineRule="auto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en-US"/>
        </w:rPr>
      </w:pPr>
      <w:r w:rsidRPr="00AB039B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en-US"/>
        </w:rPr>
        <w:t>Освоение музыки как духовного наследия человечества  предполагает:</w:t>
      </w:r>
    </w:p>
    <w:p w:rsidR="00AB039B" w:rsidRPr="00AB039B" w:rsidRDefault="00AB039B" w:rsidP="00AB039B">
      <w:pPr>
        <w:numPr>
          <w:ilvl w:val="0"/>
          <w:numId w:val="12"/>
        </w:numPr>
        <w:spacing w:line="240" w:lineRule="auto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en-US"/>
        </w:rPr>
      </w:pPr>
      <w:r w:rsidRPr="00AB039B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en-US"/>
        </w:rPr>
        <w:t>формирование опыта эмоционально-образного восприятия;</w:t>
      </w:r>
    </w:p>
    <w:p w:rsidR="00AB039B" w:rsidRPr="00AB039B" w:rsidRDefault="00AB039B" w:rsidP="00AB039B">
      <w:pPr>
        <w:numPr>
          <w:ilvl w:val="0"/>
          <w:numId w:val="12"/>
        </w:numPr>
        <w:spacing w:line="240" w:lineRule="auto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en-US"/>
        </w:rPr>
      </w:pPr>
      <w:r w:rsidRPr="00AB039B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en-US"/>
        </w:rPr>
        <w:t>начальное овладение различными видами музыкально-творческой деятельности;</w:t>
      </w:r>
    </w:p>
    <w:p w:rsidR="00AB039B" w:rsidRPr="00AB039B" w:rsidRDefault="00AB039B" w:rsidP="00AB039B">
      <w:pPr>
        <w:numPr>
          <w:ilvl w:val="0"/>
          <w:numId w:val="12"/>
        </w:numPr>
        <w:spacing w:line="240" w:lineRule="auto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en-US"/>
        </w:rPr>
      </w:pPr>
      <w:r w:rsidRPr="00AB039B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en-US"/>
        </w:rPr>
        <w:t xml:space="preserve">приобретение знаний и </w:t>
      </w:r>
      <w:proofErr w:type="gramStart"/>
      <w:r w:rsidRPr="00AB039B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en-US"/>
        </w:rPr>
        <w:t>умении</w:t>
      </w:r>
      <w:proofErr w:type="gramEnd"/>
      <w:r w:rsidRPr="00AB039B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en-US"/>
        </w:rPr>
        <w:t>;</w:t>
      </w:r>
    </w:p>
    <w:p w:rsidR="00AB039B" w:rsidRPr="00AB039B" w:rsidRDefault="00AB039B" w:rsidP="00AB039B">
      <w:pPr>
        <w:numPr>
          <w:ilvl w:val="0"/>
          <w:numId w:val="12"/>
        </w:numPr>
        <w:spacing w:line="240" w:lineRule="auto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en-US"/>
        </w:rPr>
      </w:pPr>
      <w:r w:rsidRPr="00AB039B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en-US"/>
        </w:rPr>
        <w:t>овладение УУД</w:t>
      </w:r>
    </w:p>
    <w:p w:rsidR="00AB039B" w:rsidRPr="00AB039B" w:rsidRDefault="00AB039B" w:rsidP="00AB039B">
      <w:pPr>
        <w:spacing w:line="240" w:lineRule="auto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en-US"/>
        </w:rPr>
      </w:pPr>
      <w:r w:rsidRPr="00AB039B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en-US"/>
        </w:rPr>
        <w:t xml:space="preserve">Внимание на музыкальных занятиях акцентируется на личностном развитии, нравственно </w:t>
      </w:r>
      <w:proofErr w:type="gramStart"/>
      <w:r w:rsidRPr="00AB039B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en-US"/>
        </w:rPr>
        <w:t>–э</w:t>
      </w:r>
      <w:proofErr w:type="gramEnd"/>
      <w:r w:rsidRPr="00AB039B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en-US"/>
        </w:rPr>
        <w:t>стетическом воспитании, фо</w:t>
      </w:r>
      <w:r w:rsidRPr="00AB039B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en-US"/>
        </w:rPr>
        <w:t>р</w:t>
      </w:r>
      <w:r w:rsidRPr="00AB039B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en-US"/>
        </w:rPr>
        <w:t xml:space="preserve">мировании культуры мировосприятия младших школьников через </w:t>
      </w:r>
      <w:proofErr w:type="spellStart"/>
      <w:r w:rsidRPr="00AB039B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en-US"/>
        </w:rPr>
        <w:t>эмпатию</w:t>
      </w:r>
      <w:proofErr w:type="spellEnd"/>
      <w:r w:rsidRPr="00AB039B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en-US"/>
        </w:rPr>
        <w:t>, идентификацию, эмоционально-эстетический отклик на музыку. Школьники понимают, что музыка открывает перед ними возможности для познания чувств и мыслей ч</w:t>
      </w:r>
      <w:r w:rsidRPr="00AB039B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en-US"/>
        </w:rPr>
        <w:t>е</w:t>
      </w:r>
      <w:r w:rsidRPr="00AB039B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en-US"/>
        </w:rPr>
        <w:t xml:space="preserve">ловека, его духовно-нравственного становления, развивает способность сопереживать, встать на позицию другого человека, </w:t>
      </w:r>
      <w:r w:rsidRPr="00AB039B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en-US"/>
        </w:rPr>
        <w:lastRenderedPageBreak/>
        <w:t>вести диалог, участвовать в обсуждении значимых для человека явлений жизни и искусства, продуктивно сотрудничать со сверстниками и взрослыми.</w:t>
      </w:r>
    </w:p>
    <w:p w:rsidR="00941DD4" w:rsidRDefault="004243BD" w:rsidP="00941D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proofErr w:type="gramStart"/>
      <w:r w:rsidRPr="004243B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Личностные результаты</w:t>
      </w:r>
      <w:r w:rsidRPr="00AB039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освоения образовательной программы начального общего образования должны отражать гото</w:t>
      </w:r>
      <w:r w:rsidRPr="00AB039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в</w:t>
      </w:r>
      <w:r w:rsidRPr="00AB039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ность и способность обучающихся к саморазвитию, </w:t>
      </w:r>
      <w:proofErr w:type="spellStart"/>
      <w:r w:rsidRPr="00AB039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сформированность</w:t>
      </w:r>
      <w:proofErr w:type="spellEnd"/>
      <w:r w:rsidRPr="00AB039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мотивации к обучению и познанию, ценностно-смысловые установки обучающихся, отражающие их индивидуально-личностные позиции, социальные компетенции, личн</w:t>
      </w:r>
      <w:r w:rsidRPr="00AB039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о</w:t>
      </w:r>
      <w:r w:rsidRPr="00AB039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стные качества; </w:t>
      </w:r>
      <w:proofErr w:type="spellStart"/>
      <w:r w:rsidRPr="00AB039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сформированность</w:t>
      </w:r>
      <w:proofErr w:type="spellEnd"/>
      <w:r w:rsidRPr="00AB039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основ гражданской идентичности.</w:t>
      </w:r>
      <w:proofErr w:type="gramEnd"/>
    </w:p>
    <w:p w:rsidR="00941DD4" w:rsidRPr="00941DD4" w:rsidRDefault="00941DD4" w:rsidP="0094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41DD4">
        <w:rPr>
          <w:rFonts w:ascii="Times New Roman" w:hAnsi="Times New Roman" w:cs="Times New Roman"/>
          <w:b/>
          <w:sz w:val="28"/>
          <w:szCs w:val="28"/>
        </w:rPr>
        <w:t xml:space="preserve"> Личностные:</w:t>
      </w:r>
    </w:p>
    <w:p w:rsidR="00941DD4" w:rsidRPr="00941DD4" w:rsidRDefault="00941DD4" w:rsidP="0094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1DD4">
        <w:rPr>
          <w:rFonts w:ascii="Times New Roman" w:hAnsi="Times New Roman" w:cs="Times New Roman"/>
          <w:sz w:val="28"/>
          <w:szCs w:val="28"/>
        </w:rPr>
        <w:t>- ценностно-смысловая ориентация учащихся,</w:t>
      </w:r>
    </w:p>
    <w:p w:rsidR="00941DD4" w:rsidRPr="00941DD4" w:rsidRDefault="00941DD4" w:rsidP="0094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1DD4">
        <w:rPr>
          <w:rFonts w:ascii="Times New Roman" w:hAnsi="Times New Roman" w:cs="Times New Roman"/>
          <w:sz w:val="28"/>
          <w:szCs w:val="28"/>
        </w:rPr>
        <w:t xml:space="preserve">-действие </w:t>
      </w:r>
      <w:proofErr w:type="spellStart"/>
      <w:r w:rsidRPr="00941DD4">
        <w:rPr>
          <w:rFonts w:ascii="Times New Roman" w:hAnsi="Times New Roman" w:cs="Times New Roman"/>
          <w:sz w:val="28"/>
          <w:szCs w:val="28"/>
        </w:rPr>
        <w:t>смыслообразования</w:t>
      </w:r>
      <w:proofErr w:type="spellEnd"/>
      <w:r w:rsidRPr="00941DD4">
        <w:rPr>
          <w:rFonts w:ascii="Times New Roman" w:hAnsi="Times New Roman" w:cs="Times New Roman"/>
          <w:sz w:val="28"/>
          <w:szCs w:val="28"/>
        </w:rPr>
        <w:t>,</w:t>
      </w:r>
    </w:p>
    <w:p w:rsidR="00941DD4" w:rsidRPr="00941DD4" w:rsidRDefault="00941DD4" w:rsidP="0094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1DD4">
        <w:rPr>
          <w:rFonts w:ascii="Times New Roman" w:hAnsi="Times New Roman" w:cs="Times New Roman"/>
          <w:sz w:val="28"/>
          <w:szCs w:val="28"/>
        </w:rPr>
        <w:t>- нравственно-этическое оценивание,</w:t>
      </w:r>
    </w:p>
    <w:p w:rsidR="004243BD" w:rsidRPr="00941DD4" w:rsidRDefault="004243BD" w:rsidP="004243BD">
      <w:pPr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AB039B" w:rsidRPr="00941DD4" w:rsidRDefault="00AB039B" w:rsidP="00AB039B">
      <w:pPr>
        <w:spacing w:after="0" w:line="240" w:lineRule="auto"/>
        <w:ind w:firstLine="384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941DD4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 xml:space="preserve">К </w:t>
      </w:r>
      <w:proofErr w:type="spellStart"/>
      <w:r w:rsidRPr="00941DD4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метапредметным</w:t>
      </w:r>
      <w:proofErr w:type="spellEnd"/>
      <w:r w:rsidRPr="00941DD4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результатам обучающихся относятся освоенные ими при изучении одного, нескольких или всех предметов универсальные способы деятельности, применимые как в рамках образовательного процесса, так и </w:t>
      </w:r>
      <w:proofErr w:type="gramStart"/>
      <w:r w:rsidRPr="00941DD4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в</w:t>
      </w:r>
      <w:proofErr w:type="gramEnd"/>
      <w:r w:rsidRPr="00941DD4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реальных жизненных </w:t>
      </w:r>
      <w:proofErr w:type="gramStart"/>
      <w:r w:rsidRPr="00941DD4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ситуациях</w:t>
      </w:r>
      <w:proofErr w:type="gramEnd"/>
      <w:r w:rsidRPr="00941DD4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.</w:t>
      </w:r>
    </w:p>
    <w:p w:rsidR="00941DD4" w:rsidRPr="00941DD4" w:rsidRDefault="00941DD4" w:rsidP="0094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41DD4">
        <w:rPr>
          <w:rFonts w:ascii="Times New Roman" w:hAnsi="Times New Roman" w:cs="Times New Roman"/>
          <w:b/>
          <w:sz w:val="28"/>
          <w:szCs w:val="28"/>
        </w:rPr>
        <w:t>Регулятивные:</w:t>
      </w:r>
    </w:p>
    <w:p w:rsidR="00941DD4" w:rsidRPr="00941DD4" w:rsidRDefault="00941DD4" w:rsidP="0094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1DD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41DD4">
        <w:rPr>
          <w:rFonts w:ascii="Times New Roman" w:hAnsi="Times New Roman" w:cs="Times New Roman"/>
          <w:sz w:val="28"/>
          <w:szCs w:val="28"/>
        </w:rPr>
        <w:t>целеполагание</w:t>
      </w:r>
      <w:proofErr w:type="spellEnd"/>
      <w:r w:rsidRPr="00941DD4">
        <w:rPr>
          <w:rFonts w:ascii="Times New Roman" w:hAnsi="Times New Roman" w:cs="Times New Roman"/>
          <w:sz w:val="28"/>
          <w:szCs w:val="28"/>
        </w:rPr>
        <w:t>,</w:t>
      </w:r>
    </w:p>
    <w:p w:rsidR="00941DD4" w:rsidRPr="00941DD4" w:rsidRDefault="00941DD4" w:rsidP="0094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1DD4">
        <w:rPr>
          <w:rFonts w:ascii="Times New Roman" w:hAnsi="Times New Roman" w:cs="Times New Roman"/>
          <w:sz w:val="28"/>
          <w:szCs w:val="28"/>
        </w:rPr>
        <w:t xml:space="preserve">- волевая </w:t>
      </w:r>
      <w:proofErr w:type="spellStart"/>
      <w:r w:rsidRPr="00941DD4">
        <w:rPr>
          <w:rFonts w:ascii="Times New Roman" w:hAnsi="Times New Roman" w:cs="Times New Roman"/>
          <w:sz w:val="28"/>
          <w:szCs w:val="28"/>
        </w:rPr>
        <w:t>саморегуляция</w:t>
      </w:r>
      <w:proofErr w:type="spellEnd"/>
      <w:r w:rsidRPr="00941DD4">
        <w:rPr>
          <w:rFonts w:ascii="Times New Roman" w:hAnsi="Times New Roman" w:cs="Times New Roman"/>
          <w:sz w:val="28"/>
          <w:szCs w:val="28"/>
        </w:rPr>
        <w:t>,</w:t>
      </w:r>
    </w:p>
    <w:p w:rsidR="00941DD4" w:rsidRPr="00941DD4" w:rsidRDefault="00941DD4" w:rsidP="0094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1DD4">
        <w:rPr>
          <w:rFonts w:ascii="Times New Roman" w:hAnsi="Times New Roman" w:cs="Times New Roman"/>
          <w:sz w:val="28"/>
          <w:szCs w:val="28"/>
        </w:rPr>
        <w:t>- коррекция,</w:t>
      </w:r>
    </w:p>
    <w:p w:rsidR="00941DD4" w:rsidRPr="00941DD4" w:rsidRDefault="00941DD4" w:rsidP="0094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1DD4">
        <w:rPr>
          <w:rFonts w:ascii="Times New Roman" w:hAnsi="Times New Roman" w:cs="Times New Roman"/>
          <w:sz w:val="28"/>
          <w:szCs w:val="28"/>
        </w:rPr>
        <w:t>- оценка качества и уровня усвоения.</w:t>
      </w:r>
    </w:p>
    <w:p w:rsidR="00941DD4" w:rsidRPr="00941DD4" w:rsidRDefault="00941DD4" w:rsidP="0094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41DD4">
        <w:rPr>
          <w:rFonts w:ascii="Times New Roman" w:hAnsi="Times New Roman" w:cs="Times New Roman"/>
          <w:b/>
          <w:sz w:val="28"/>
          <w:szCs w:val="28"/>
        </w:rPr>
        <w:t>Познавательные:</w:t>
      </w:r>
    </w:p>
    <w:p w:rsidR="00941DD4" w:rsidRPr="00941DD4" w:rsidRDefault="00941DD4" w:rsidP="0094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41DD4">
        <w:rPr>
          <w:rFonts w:ascii="Times New Roman" w:hAnsi="Times New Roman" w:cs="Times New Roman"/>
          <w:b/>
          <w:sz w:val="28"/>
          <w:szCs w:val="28"/>
        </w:rPr>
        <w:t>Общеучебные</w:t>
      </w:r>
      <w:proofErr w:type="spellEnd"/>
      <w:r w:rsidRPr="00941DD4">
        <w:rPr>
          <w:rFonts w:ascii="Times New Roman" w:hAnsi="Times New Roman" w:cs="Times New Roman"/>
          <w:b/>
          <w:sz w:val="28"/>
          <w:szCs w:val="28"/>
        </w:rPr>
        <w:t>:</w:t>
      </w:r>
    </w:p>
    <w:p w:rsidR="00941DD4" w:rsidRPr="00941DD4" w:rsidRDefault="00941DD4" w:rsidP="0094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1DD4">
        <w:rPr>
          <w:rFonts w:ascii="Times New Roman" w:hAnsi="Times New Roman" w:cs="Times New Roman"/>
          <w:sz w:val="28"/>
          <w:szCs w:val="28"/>
        </w:rPr>
        <w:t>- умение структурировать знания,</w:t>
      </w:r>
    </w:p>
    <w:p w:rsidR="00941DD4" w:rsidRPr="00941DD4" w:rsidRDefault="00941DD4" w:rsidP="0094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1DD4">
        <w:rPr>
          <w:rFonts w:ascii="Times New Roman" w:hAnsi="Times New Roman" w:cs="Times New Roman"/>
          <w:sz w:val="28"/>
          <w:szCs w:val="28"/>
        </w:rPr>
        <w:t>- смысловое чтение,</w:t>
      </w:r>
    </w:p>
    <w:p w:rsidR="00941DD4" w:rsidRPr="00941DD4" w:rsidRDefault="00941DD4" w:rsidP="0094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1DD4">
        <w:rPr>
          <w:rFonts w:ascii="Times New Roman" w:hAnsi="Times New Roman" w:cs="Times New Roman"/>
          <w:sz w:val="28"/>
          <w:szCs w:val="28"/>
        </w:rPr>
        <w:t>- знаково-символическое моделирование,</w:t>
      </w:r>
    </w:p>
    <w:p w:rsidR="00941DD4" w:rsidRPr="00941DD4" w:rsidRDefault="00941DD4" w:rsidP="0094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1DD4">
        <w:rPr>
          <w:rFonts w:ascii="Times New Roman" w:hAnsi="Times New Roman" w:cs="Times New Roman"/>
          <w:sz w:val="28"/>
          <w:szCs w:val="28"/>
        </w:rPr>
        <w:t>- выделение и формулирование учебной цели.</w:t>
      </w:r>
    </w:p>
    <w:p w:rsidR="00941DD4" w:rsidRPr="00941DD4" w:rsidRDefault="00941DD4" w:rsidP="0094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1DD4" w:rsidRPr="00941DD4" w:rsidRDefault="00941DD4" w:rsidP="0094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41DD4">
        <w:rPr>
          <w:rFonts w:ascii="Times New Roman" w:hAnsi="Times New Roman" w:cs="Times New Roman"/>
          <w:b/>
          <w:sz w:val="28"/>
          <w:szCs w:val="28"/>
        </w:rPr>
        <w:t xml:space="preserve">Логические: </w:t>
      </w:r>
    </w:p>
    <w:p w:rsidR="00941DD4" w:rsidRPr="00941DD4" w:rsidRDefault="00941DD4" w:rsidP="0094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1DD4">
        <w:rPr>
          <w:rFonts w:ascii="Times New Roman" w:hAnsi="Times New Roman" w:cs="Times New Roman"/>
          <w:sz w:val="28"/>
          <w:szCs w:val="28"/>
        </w:rPr>
        <w:t>- анализ объектов,</w:t>
      </w:r>
    </w:p>
    <w:p w:rsidR="00941DD4" w:rsidRPr="00941DD4" w:rsidRDefault="00941DD4" w:rsidP="0094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1DD4">
        <w:rPr>
          <w:rFonts w:ascii="Times New Roman" w:hAnsi="Times New Roman" w:cs="Times New Roman"/>
          <w:sz w:val="28"/>
          <w:szCs w:val="28"/>
        </w:rPr>
        <w:t>- синтез как составление целого из частей,</w:t>
      </w:r>
    </w:p>
    <w:p w:rsidR="00941DD4" w:rsidRPr="00941DD4" w:rsidRDefault="00941DD4" w:rsidP="0094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1DD4">
        <w:rPr>
          <w:rFonts w:ascii="Times New Roman" w:hAnsi="Times New Roman" w:cs="Times New Roman"/>
          <w:sz w:val="28"/>
          <w:szCs w:val="28"/>
        </w:rPr>
        <w:lastRenderedPageBreak/>
        <w:t>- классификация объектов,</w:t>
      </w:r>
    </w:p>
    <w:p w:rsidR="00941DD4" w:rsidRPr="00941DD4" w:rsidRDefault="00941DD4" w:rsidP="0094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1DD4">
        <w:rPr>
          <w:rFonts w:ascii="Times New Roman" w:hAnsi="Times New Roman" w:cs="Times New Roman"/>
          <w:sz w:val="28"/>
          <w:szCs w:val="28"/>
        </w:rPr>
        <w:t>- доказательство,</w:t>
      </w:r>
    </w:p>
    <w:p w:rsidR="00941DD4" w:rsidRPr="00941DD4" w:rsidRDefault="00941DD4" w:rsidP="0094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1DD4">
        <w:rPr>
          <w:rFonts w:ascii="Times New Roman" w:hAnsi="Times New Roman" w:cs="Times New Roman"/>
          <w:sz w:val="28"/>
          <w:szCs w:val="28"/>
        </w:rPr>
        <w:t>- выдвижение гипотез и их обоснование,</w:t>
      </w:r>
    </w:p>
    <w:p w:rsidR="00941DD4" w:rsidRPr="00941DD4" w:rsidRDefault="00941DD4" w:rsidP="0094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1DD4">
        <w:rPr>
          <w:rFonts w:ascii="Times New Roman" w:hAnsi="Times New Roman" w:cs="Times New Roman"/>
          <w:sz w:val="28"/>
          <w:szCs w:val="28"/>
        </w:rPr>
        <w:t>- построение логической цепи рассуждения.</w:t>
      </w:r>
    </w:p>
    <w:p w:rsidR="00941DD4" w:rsidRPr="00941DD4" w:rsidRDefault="00941DD4" w:rsidP="0094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41DD4">
        <w:rPr>
          <w:rFonts w:ascii="Times New Roman" w:hAnsi="Times New Roman" w:cs="Times New Roman"/>
          <w:b/>
          <w:sz w:val="28"/>
          <w:szCs w:val="28"/>
        </w:rPr>
        <w:t xml:space="preserve">Коммуникативные: </w:t>
      </w:r>
    </w:p>
    <w:p w:rsidR="00941DD4" w:rsidRPr="00941DD4" w:rsidRDefault="00941DD4" w:rsidP="0094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1DD4">
        <w:rPr>
          <w:rFonts w:ascii="Times New Roman" w:hAnsi="Times New Roman" w:cs="Times New Roman"/>
          <w:sz w:val="28"/>
          <w:szCs w:val="28"/>
        </w:rPr>
        <w:t>- умение выражать свои мысли,</w:t>
      </w:r>
    </w:p>
    <w:p w:rsidR="00941DD4" w:rsidRPr="00941DD4" w:rsidRDefault="00941DD4" w:rsidP="0094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1DD4">
        <w:rPr>
          <w:rFonts w:ascii="Times New Roman" w:hAnsi="Times New Roman" w:cs="Times New Roman"/>
          <w:sz w:val="28"/>
          <w:szCs w:val="28"/>
        </w:rPr>
        <w:t>Разрешение конфликтов, постановка вопросов,</w:t>
      </w:r>
    </w:p>
    <w:p w:rsidR="00941DD4" w:rsidRPr="00941DD4" w:rsidRDefault="00941DD4" w:rsidP="0094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1DD4">
        <w:rPr>
          <w:rFonts w:ascii="Times New Roman" w:hAnsi="Times New Roman" w:cs="Times New Roman"/>
          <w:sz w:val="28"/>
          <w:szCs w:val="28"/>
        </w:rPr>
        <w:t>Управление поведением партнера: контроль, коррекция.</w:t>
      </w:r>
    </w:p>
    <w:p w:rsidR="00941DD4" w:rsidRPr="00941DD4" w:rsidRDefault="00941DD4" w:rsidP="00941D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43BD" w:rsidRPr="00941DD4" w:rsidRDefault="004243BD" w:rsidP="00AB039B">
      <w:pPr>
        <w:spacing w:after="0" w:line="240" w:lineRule="auto"/>
        <w:ind w:firstLine="384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  <w:r w:rsidRPr="00941DD4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К предметным относятся:</w:t>
      </w:r>
    </w:p>
    <w:p w:rsidR="004243BD" w:rsidRPr="00AB039B" w:rsidRDefault="004243BD" w:rsidP="00AB039B">
      <w:pPr>
        <w:spacing w:after="0" w:line="240" w:lineRule="auto"/>
        <w:ind w:firstLine="384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4243BD" w:rsidRPr="00941DD4" w:rsidRDefault="004243BD" w:rsidP="004243BD">
      <w:pPr>
        <w:numPr>
          <w:ilvl w:val="0"/>
          <w:numId w:val="11"/>
        </w:numPr>
        <w:shd w:val="clear" w:color="auto" w:fill="FFFFFF"/>
        <w:tabs>
          <w:tab w:val="left" w:pos="238"/>
        </w:tabs>
        <w:spacing w:before="86" w:after="0" w:line="240" w:lineRule="auto"/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</w:pPr>
      <w:r w:rsidRPr="00941DD4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обогащение первоначальных представлений учащихся о музыке разных народов, стилей, композиторов; сопоставление особенностей их языка, творческого почерка русских и зарубежных композиторов;</w:t>
      </w:r>
    </w:p>
    <w:p w:rsidR="004243BD" w:rsidRPr="00941DD4" w:rsidRDefault="004243BD" w:rsidP="004243BD">
      <w:pPr>
        <w:numPr>
          <w:ilvl w:val="0"/>
          <w:numId w:val="11"/>
        </w:numPr>
        <w:shd w:val="clear" w:color="auto" w:fill="FFFFFF"/>
        <w:tabs>
          <w:tab w:val="left" w:pos="238"/>
        </w:tabs>
        <w:spacing w:before="86" w:after="0" w:line="240" w:lineRule="auto"/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</w:pPr>
      <w:r w:rsidRPr="00941DD4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накопление впечатлений от знакомства с различными жанрами музыкального искусства (простыми и сложными);</w:t>
      </w:r>
    </w:p>
    <w:p w:rsidR="004243BD" w:rsidRPr="00941DD4" w:rsidRDefault="004243BD" w:rsidP="004243BD">
      <w:pPr>
        <w:numPr>
          <w:ilvl w:val="0"/>
          <w:numId w:val="11"/>
        </w:numPr>
        <w:shd w:val="clear" w:color="auto" w:fill="FFFFFF"/>
        <w:tabs>
          <w:tab w:val="left" w:pos="238"/>
        </w:tabs>
        <w:spacing w:before="86" w:after="0" w:line="240" w:lineRule="auto"/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</w:pPr>
      <w:r w:rsidRPr="00941DD4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выработка умения эмоционально откликаться на музыку, связанную с более сложным (по сравнению с предыдущими годами обучения) миром музыкальных образов;</w:t>
      </w:r>
    </w:p>
    <w:p w:rsidR="004243BD" w:rsidRPr="00941DD4" w:rsidRDefault="004243BD" w:rsidP="004243BD">
      <w:pPr>
        <w:numPr>
          <w:ilvl w:val="0"/>
          <w:numId w:val="11"/>
        </w:numPr>
        <w:shd w:val="clear" w:color="auto" w:fill="FFFFFF"/>
        <w:tabs>
          <w:tab w:val="left" w:pos="238"/>
        </w:tabs>
        <w:spacing w:before="86" w:after="0" w:line="240" w:lineRule="auto"/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</w:pPr>
      <w:r w:rsidRPr="00941DD4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совершенствование представлений о триединстве музыкальной деятельности (композитор – исполнитель – слушатель;</w:t>
      </w:r>
    </w:p>
    <w:p w:rsidR="004243BD" w:rsidRPr="00941DD4" w:rsidRDefault="004243BD" w:rsidP="004243BD">
      <w:pPr>
        <w:numPr>
          <w:ilvl w:val="0"/>
          <w:numId w:val="11"/>
        </w:numPr>
        <w:shd w:val="clear" w:color="auto" w:fill="FFFFFF"/>
        <w:tabs>
          <w:tab w:val="left" w:pos="238"/>
        </w:tabs>
        <w:spacing w:before="86" w:after="0" w:line="240" w:lineRule="auto"/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</w:pPr>
      <w:r w:rsidRPr="00941DD4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развитие навыков хорового, ансамблевого и сольного пения, выразительное исполнение песен, вокальных импровиз</w:t>
      </w:r>
      <w:r w:rsidRPr="00941DD4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а</w:t>
      </w:r>
      <w:r w:rsidRPr="00941DD4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ций, накопление песенного репертуара, формирование умений концертного исполнения;</w:t>
      </w:r>
    </w:p>
    <w:p w:rsidR="004243BD" w:rsidRPr="00941DD4" w:rsidRDefault="004243BD" w:rsidP="004243BD">
      <w:pPr>
        <w:numPr>
          <w:ilvl w:val="0"/>
          <w:numId w:val="11"/>
        </w:numPr>
        <w:shd w:val="clear" w:color="auto" w:fill="FFFFFF"/>
        <w:tabs>
          <w:tab w:val="left" w:pos="238"/>
        </w:tabs>
        <w:spacing w:before="86" w:after="0" w:line="240" w:lineRule="auto"/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</w:pPr>
      <w:r w:rsidRPr="00941DD4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 xml:space="preserve">освоение музыкального языка и средств музыкальной выразительности в разных видах детского </w:t>
      </w:r>
      <w:proofErr w:type="spellStart"/>
      <w:r w:rsidRPr="00941DD4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музицирования</w:t>
      </w:r>
      <w:proofErr w:type="spellEnd"/>
      <w:r w:rsidRPr="00941DD4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;</w:t>
      </w:r>
    </w:p>
    <w:p w:rsidR="004243BD" w:rsidRPr="00941DD4" w:rsidRDefault="004243BD" w:rsidP="004243BD">
      <w:pPr>
        <w:numPr>
          <w:ilvl w:val="0"/>
          <w:numId w:val="11"/>
        </w:numPr>
        <w:shd w:val="clear" w:color="auto" w:fill="FFFFFF"/>
        <w:tabs>
          <w:tab w:val="left" w:pos="238"/>
        </w:tabs>
        <w:spacing w:before="86" w:after="0" w:line="240" w:lineRule="auto"/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</w:pPr>
      <w:r w:rsidRPr="00941DD4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развитие ассоциативно-образного мышления учащихся и творческих способностей; умения оценочного восприятия различных явлений музыкального искусства.</w:t>
      </w:r>
    </w:p>
    <w:p w:rsidR="004243BD" w:rsidRPr="00941DD4" w:rsidRDefault="004243BD" w:rsidP="004243BD">
      <w:pPr>
        <w:spacing w:line="240" w:lineRule="auto"/>
        <w:jc w:val="center"/>
        <w:rPr>
          <w:rStyle w:val="a6"/>
          <w:rFonts w:ascii="Times New Roman" w:eastAsia="Times New Roman" w:hAnsi="Times New Roman" w:cs="Times New Roman"/>
          <w:b/>
          <w:i w:val="0"/>
          <w:sz w:val="28"/>
          <w:szCs w:val="28"/>
        </w:rPr>
      </w:pPr>
      <w:r w:rsidRPr="00941DD4">
        <w:rPr>
          <w:rStyle w:val="a6"/>
          <w:rFonts w:ascii="Times New Roman" w:eastAsia="Times New Roman" w:hAnsi="Times New Roman" w:cs="Times New Roman"/>
          <w:b/>
          <w:i w:val="0"/>
          <w:sz w:val="28"/>
          <w:szCs w:val="28"/>
        </w:rPr>
        <w:t>Творчески изучая музыкальное искусство,  к концу 3 класса ученики научатся:</w:t>
      </w:r>
    </w:p>
    <w:p w:rsidR="004243BD" w:rsidRPr="00941DD4" w:rsidRDefault="004243BD" w:rsidP="004243BD">
      <w:pPr>
        <w:spacing w:line="240" w:lineRule="auto"/>
        <w:jc w:val="both"/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</w:pPr>
      <w:r w:rsidRPr="00941DD4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- демонстрировать личностно-окрашенное эмоционально-образное восприятие музыки, увлеченность музыкальными зан</w:t>
      </w:r>
      <w:r w:rsidRPr="00941DD4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я</w:t>
      </w:r>
      <w:r w:rsidRPr="00941DD4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 xml:space="preserve">тиями и музыкально-творческой деятельностью; </w:t>
      </w:r>
    </w:p>
    <w:p w:rsidR="004243BD" w:rsidRPr="00941DD4" w:rsidRDefault="004243BD" w:rsidP="004243BD">
      <w:pPr>
        <w:spacing w:line="240" w:lineRule="auto"/>
        <w:jc w:val="both"/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</w:pPr>
      <w:r w:rsidRPr="00941DD4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- воплощать в звучании голоса или инструмента образы природы и окружающей жизни, настроения, чувства, характер и мысли человека;</w:t>
      </w:r>
    </w:p>
    <w:p w:rsidR="004243BD" w:rsidRPr="00941DD4" w:rsidRDefault="004243BD" w:rsidP="004243BD">
      <w:pPr>
        <w:spacing w:line="240" w:lineRule="auto"/>
        <w:jc w:val="both"/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</w:pPr>
      <w:r w:rsidRPr="00941DD4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lastRenderedPageBreak/>
        <w:t>- проявлять интерес к отдельным группам музыкальных инструментов;</w:t>
      </w:r>
    </w:p>
    <w:p w:rsidR="004243BD" w:rsidRPr="00941DD4" w:rsidRDefault="004243BD" w:rsidP="004243BD">
      <w:pPr>
        <w:spacing w:line="240" w:lineRule="auto"/>
        <w:jc w:val="both"/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</w:pPr>
      <w:r w:rsidRPr="00941DD4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- 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</w:t>
      </w:r>
    </w:p>
    <w:p w:rsidR="004243BD" w:rsidRPr="00941DD4" w:rsidRDefault="004243BD" w:rsidP="004243BD">
      <w:pPr>
        <w:spacing w:line="240" w:lineRule="auto"/>
        <w:jc w:val="both"/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</w:pPr>
      <w:r w:rsidRPr="00941DD4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- эмоционально откликнуться на музыкальное произведение и выразить свое впечатление в пении, игре или пластике;</w:t>
      </w:r>
    </w:p>
    <w:p w:rsidR="004243BD" w:rsidRPr="00941DD4" w:rsidRDefault="004243BD" w:rsidP="004243BD">
      <w:pPr>
        <w:spacing w:line="240" w:lineRule="auto"/>
        <w:jc w:val="both"/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</w:pPr>
      <w:r w:rsidRPr="00941DD4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- показать определенный уровень развития образного и ассоциативного мышления и воображения, музыкальной памяти и слуха, певческого голоса;</w:t>
      </w:r>
    </w:p>
    <w:p w:rsidR="004243BD" w:rsidRPr="00941DD4" w:rsidRDefault="004243BD" w:rsidP="004243BD">
      <w:pPr>
        <w:spacing w:line="240" w:lineRule="auto"/>
        <w:jc w:val="both"/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</w:pPr>
      <w:r w:rsidRPr="00941DD4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- передавать собственные музыкальные впечатления с помощью различных видов музыкально-творческой деятельности,  в</w:t>
      </w:r>
      <w:r w:rsidRPr="00941DD4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ы</w:t>
      </w:r>
      <w:r w:rsidRPr="00941DD4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 xml:space="preserve">ступать в роли слушателей, критиков, оценивать собственную исполнительскую деятельность и корректировать ее;  </w:t>
      </w:r>
    </w:p>
    <w:p w:rsidR="00941DD4" w:rsidRPr="00941DD4" w:rsidRDefault="00941DD4" w:rsidP="00941DD4">
      <w:pPr>
        <w:spacing w:line="240" w:lineRule="auto"/>
        <w:jc w:val="center"/>
        <w:rPr>
          <w:rStyle w:val="a6"/>
          <w:rFonts w:ascii="Times New Roman" w:eastAsia="Times New Roman" w:hAnsi="Times New Roman" w:cs="Times New Roman"/>
          <w:b/>
          <w:i w:val="0"/>
          <w:sz w:val="28"/>
          <w:szCs w:val="28"/>
        </w:rPr>
      </w:pPr>
      <w:r w:rsidRPr="00941DD4">
        <w:rPr>
          <w:rStyle w:val="a6"/>
          <w:rFonts w:ascii="Times New Roman" w:eastAsia="Times New Roman" w:hAnsi="Times New Roman" w:cs="Times New Roman"/>
          <w:b/>
          <w:i w:val="0"/>
          <w:sz w:val="28"/>
          <w:szCs w:val="28"/>
        </w:rPr>
        <w:t>Ученики получат возможность научиться:</w:t>
      </w:r>
    </w:p>
    <w:p w:rsidR="004243BD" w:rsidRPr="00941DD4" w:rsidRDefault="00941DD4" w:rsidP="004243BD">
      <w:pPr>
        <w:spacing w:line="240" w:lineRule="auto"/>
        <w:jc w:val="both"/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</w:pPr>
      <w:r w:rsidRPr="00941DD4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 xml:space="preserve">- </w:t>
      </w:r>
      <w:r w:rsidR="004243BD" w:rsidRPr="00941DD4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участвовать в коллективной творческой деятельности при воплощении различных музыкальных образов;</w:t>
      </w:r>
    </w:p>
    <w:p w:rsidR="004243BD" w:rsidRPr="00941DD4" w:rsidRDefault="00941DD4" w:rsidP="004243BD">
      <w:pPr>
        <w:spacing w:line="240" w:lineRule="auto"/>
        <w:jc w:val="both"/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</w:pPr>
      <w:r w:rsidRPr="00941DD4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-</w:t>
      </w:r>
      <w:r w:rsidR="004243BD" w:rsidRPr="00941DD4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демонстрировать знания о различных видах музыки, певческих голосах, музыкальных инструментах, составах оркестров;</w:t>
      </w:r>
    </w:p>
    <w:p w:rsidR="004243BD" w:rsidRPr="00941DD4" w:rsidRDefault="004243BD" w:rsidP="004243BD">
      <w:pPr>
        <w:spacing w:line="240" w:lineRule="auto"/>
        <w:jc w:val="both"/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</w:pPr>
      <w:r w:rsidRPr="00941DD4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- определять, оценивать, соотносить содержание, образную сферу и музыкальный язык народного и профессионального м</w:t>
      </w:r>
      <w:r w:rsidRPr="00941DD4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у</w:t>
      </w:r>
      <w:r w:rsidRPr="00941DD4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зыкального творчества разных стран мира;</w:t>
      </w:r>
    </w:p>
    <w:p w:rsidR="004243BD" w:rsidRPr="00941DD4" w:rsidRDefault="004243BD" w:rsidP="004243BD">
      <w:pPr>
        <w:spacing w:line="240" w:lineRule="auto"/>
        <w:jc w:val="both"/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</w:pPr>
      <w:r w:rsidRPr="00941DD4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- использовать систему графических знаков для ориентации в нотном письме при пении  простейших мелодий;</w:t>
      </w:r>
    </w:p>
    <w:p w:rsidR="004243BD" w:rsidRPr="00941DD4" w:rsidRDefault="004243BD" w:rsidP="004243BD">
      <w:pPr>
        <w:spacing w:line="240" w:lineRule="auto"/>
        <w:jc w:val="both"/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</w:pPr>
      <w:r w:rsidRPr="00941DD4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- узнавать изученные музыкальные сочинения, называть их авторов;</w:t>
      </w:r>
    </w:p>
    <w:p w:rsidR="004243BD" w:rsidRPr="00941DD4" w:rsidRDefault="004243BD" w:rsidP="004243BD">
      <w:pPr>
        <w:spacing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41DD4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 xml:space="preserve"> - исполнять музыкальные произведения отдельных форм и жанров (пение, драматизация, музыкально-пластическое движ</w:t>
      </w:r>
      <w:r w:rsidRPr="00941DD4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е</w:t>
      </w:r>
      <w:r w:rsidRPr="00941DD4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 xml:space="preserve">ние, инструментальное </w:t>
      </w:r>
      <w:proofErr w:type="spellStart"/>
      <w:r w:rsidRPr="00941DD4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музицирование</w:t>
      </w:r>
      <w:proofErr w:type="spellEnd"/>
      <w:r w:rsidRPr="00941DD4">
        <w:rPr>
          <w:rStyle w:val="a6"/>
          <w:rFonts w:ascii="Times New Roman" w:eastAsia="Times New Roman" w:hAnsi="Times New Roman" w:cs="Times New Roman"/>
          <w:i w:val="0"/>
          <w:sz w:val="28"/>
          <w:szCs w:val="28"/>
        </w:rPr>
        <w:t>, импровизация и др.).</w:t>
      </w:r>
    </w:p>
    <w:p w:rsidR="00B34CA6" w:rsidRPr="00B34CA6" w:rsidRDefault="00B34CA6" w:rsidP="00B34CA6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34CA6">
        <w:rPr>
          <w:rFonts w:ascii="Times New Roman" w:hAnsi="Times New Roman" w:cs="Times New Roman"/>
          <w:b/>
          <w:sz w:val="28"/>
          <w:szCs w:val="28"/>
        </w:rPr>
        <w:t xml:space="preserve">Содержание учебного предмета </w:t>
      </w:r>
    </w:p>
    <w:tbl>
      <w:tblPr>
        <w:tblW w:w="1525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57"/>
        <w:gridCol w:w="2773"/>
        <w:gridCol w:w="994"/>
        <w:gridCol w:w="3227"/>
        <w:gridCol w:w="2584"/>
        <w:gridCol w:w="4920"/>
      </w:tblGrid>
      <w:tr w:rsidR="00B34CA6" w:rsidTr="00B34CA6">
        <w:trPr>
          <w:trHeight w:val="1253"/>
        </w:trPr>
        <w:tc>
          <w:tcPr>
            <w:tcW w:w="757" w:type="dxa"/>
          </w:tcPr>
          <w:p w:rsidR="00B34CA6" w:rsidRPr="00030722" w:rsidRDefault="00B34CA6" w:rsidP="001261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72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34CA6" w:rsidRPr="00030722" w:rsidRDefault="00B34CA6" w:rsidP="001261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03072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3072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03072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73" w:type="dxa"/>
          </w:tcPr>
          <w:p w:rsidR="00B34CA6" w:rsidRPr="00030722" w:rsidRDefault="00B34CA6" w:rsidP="001261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72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Наименование разд</w:t>
            </w:r>
            <w:r w:rsidRPr="0003072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е</w:t>
            </w:r>
            <w:r w:rsidRPr="0003072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лов и тем</w:t>
            </w:r>
            <w:r w:rsidRPr="000307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4" w:type="dxa"/>
          </w:tcPr>
          <w:p w:rsidR="00B34CA6" w:rsidRPr="00030722" w:rsidRDefault="00B34CA6" w:rsidP="001261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722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227" w:type="dxa"/>
          </w:tcPr>
          <w:p w:rsidR="00B34CA6" w:rsidRPr="00030722" w:rsidRDefault="00B34CA6" w:rsidP="001261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72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Основное содержание по темам</w:t>
            </w:r>
            <w:r w:rsidRPr="000307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84" w:type="dxa"/>
          </w:tcPr>
          <w:p w:rsidR="00B34CA6" w:rsidRPr="00030722" w:rsidRDefault="00B34CA6" w:rsidP="001261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722">
              <w:rPr>
                <w:rFonts w:ascii="Times New Roman" w:hAnsi="Times New Roman" w:cs="Times New Roman"/>
                <w:b/>
                <w:sz w:val="24"/>
                <w:szCs w:val="24"/>
              </w:rPr>
              <w:t>Формы организации учебной деятельн</w:t>
            </w:r>
            <w:r w:rsidRPr="00030722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030722">
              <w:rPr>
                <w:rFonts w:ascii="Times New Roman" w:hAnsi="Times New Roman" w:cs="Times New Roman"/>
                <w:b/>
                <w:sz w:val="24"/>
                <w:szCs w:val="24"/>
              </w:rPr>
              <w:t>сти</w:t>
            </w:r>
          </w:p>
          <w:p w:rsidR="00B34CA6" w:rsidRPr="00030722" w:rsidRDefault="00B34CA6" w:rsidP="001261A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920" w:type="dxa"/>
          </w:tcPr>
          <w:p w:rsidR="00B34CA6" w:rsidRPr="00030722" w:rsidRDefault="00B34CA6" w:rsidP="001261A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3072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>Характеристика  основных  видов  де</w:t>
            </w:r>
            <w:r w:rsidRPr="0003072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я</w:t>
            </w:r>
            <w:r w:rsidRPr="0003072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тельности  учащихся</w:t>
            </w:r>
          </w:p>
        </w:tc>
      </w:tr>
      <w:tr w:rsidR="00B34CA6" w:rsidTr="00030722">
        <w:trPr>
          <w:trHeight w:val="1763"/>
        </w:trPr>
        <w:tc>
          <w:tcPr>
            <w:tcW w:w="757" w:type="dxa"/>
          </w:tcPr>
          <w:p w:rsidR="00B34CA6" w:rsidRPr="00030722" w:rsidRDefault="00B34CA6" w:rsidP="00126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7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773" w:type="dxa"/>
          </w:tcPr>
          <w:p w:rsidR="00B34CA6" w:rsidRPr="00030722" w:rsidRDefault="00B34CA6" w:rsidP="00B34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7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Песня,  танец и марш </w:t>
            </w:r>
            <w:r w:rsidRPr="00030722">
              <w:rPr>
                <w:rFonts w:ascii="Times New Roman" w:hAnsi="Times New Roman" w:cs="Times New Roman"/>
                <w:b/>
                <w:bCs/>
                <w:w w:val="109"/>
                <w:sz w:val="24"/>
                <w:szCs w:val="24"/>
              </w:rPr>
              <w:t>пере</w:t>
            </w:r>
            <w:r w:rsidRPr="000307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растают в </w:t>
            </w:r>
            <w:proofErr w:type="spellStart"/>
            <w:r w:rsidRPr="00030722">
              <w:rPr>
                <w:rFonts w:ascii="Times New Roman" w:hAnsi="Times New Roman" w:cs="Times New Roman"/>
                <w:b/>
                <w:bCs/>
                <w:w w:val="107"/>
                <w:sz w:val="24"/>
                <w:szCs w:val="24"/>
              </w:rPr>
              <w:t>песе</w:t>
            </w:r>
            <w:r w:rsidRPr="00030722">
              <w:rPr>
                <w:rFonts w:ascii="Times New Roman" w:hAnsi="Times New Roman" w:cs="Times New Roman"/>
                <w:b/>
                <w:bCs/>
                <w:w w:val="107"/>
                <w:sz w:val="24"/>
                <w:szCs w:val="24"/>
              </w:rPr>
              <w:t>н</w:t>
            </w:r>
            <w:r w:rsidRPr="00030722">
              <w:rPr>
                <w:rFonts w:ascii="Times New Roman" w:hAnsi="Times New Roman" w:cs="Times New Roman"/>
                <w:b/>
                <w:bCs/>
                <w:w w:val="107"/>
                <w:sz w:val="24"/>
                <w:szCs w:val="24"/>
              </w:rPr>
              <w:t>ность</w:t>
            </w:r>
            <w:proofErr w:type="spellEnd"/>
            <w:r w:rsidRPr="00030722">
              <w:rPr>
                <w:rFonts w:ascii="Times New Roman" w:hAnsi="Times New Roman" w:cs="Times New Roman"/>
                <w:b/>
                <w:bCs/>
                <w:w w:val="107"/>
                <w:sz w:val="24"/>
                <w:szCs w:val="24"/>
              </w:rPr>
              <w:t xml:space="preserve">, </w:t>
            </w:r>
            <w:proofErr w:type="spellStart"/>
            <w:r w:rsidRPr="00030722">
              <w:rPr>
                <w:rFonts w:ascii="Times New Roman" w:hAnsi="Times New Roman" w:cs="Times New Roman"/>
                <w:b/>
                <w:bCs/>
                <w:w w:val="106"/>
                <w:sz w:val="24"/>
                <w:szCs w:val="24"/>
              </w:rPr>
              <w:t>тан</w:t>
            </w:r>
            <w:r w:rsidRPr="00030722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  <w:t>цевал</w:t>
            </w:r>
            <w:r w:rsidRPr="00030722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  <w:t>ь</w:t>
            </w:r>
            <w:r w:rsidRPr="00030722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  <w:t>ност</w:t>
            </w:r>
            <w:r w:rsidRPr="000307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ь</w:t>
            </w:r>
            <w:proofErr w:type="spellEnd"/>
            <w:r w:rsidRPr="000307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030722">
              <w:rPr>
                <w:rFonts w:ascii="Times New Roman" w:hAnsi="Times New Roman" w:cs="Times New Roman"/>
                <w:b/>
                <w:bCs/>
                <w:spacing w:val="5"/>
                <w:w w:val="107"/>
                <w:sz w:val="24"/>
                <w:szCs w:val="24"/>
              </w:rPr>
              <w:t>марше</w:t>
            </w:r>
            <w:r w:rsidRPr="00030722">
              <w:rPr>
                <w:rFonts w:ascii="Times New Roman" w:hAnsi="Times New Roman" w:cs="Times New Roman"/>
                <w:b/>
                <w:bCs/>
                <w:w w:val="104"/>
                <w:sz w:val="24"/>
                <w:szCs w:val="24"/>
              </w:rPr>
              <w:t>вость</w:t>
            </w:r>
            <w:proofErr w:type="spellEnd"/>
            <w:r w:rsidRPr="000307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4" w:type="dxa"/>
            <w:vAlign w:val="center"/>
          </w:tcPr>
          <w:p w:rsidR="00B34CA6" w:rsidRPr="00030722" w:rsidRDefault="00030722" w:rsidP="00126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72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27" w:type="dxa"/>
          </w:tcPr>
          <w:p w:rsidR="00B34CA6" w:rsidRPr="004131AA" w:rsidRDefault="00030722" w:rsidP="00030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Восприятие музыки как ж</w:t>
            </w:r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и</w:t>
            </w:r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вого образного искусства, неразрывно связанного с жизнью. </w:t>
            </w:r>
            <w:proofErr w:type="spellStart"/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Слушательская</w:t>
            </w:r>
            <w:proofErr w:type="spellEnd"/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культура – это умение во</w:t>
            </w:r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с</w:t>
            </w:r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принимать музыку и выр</w:t>
            </w:r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а</w:t>
            </w:r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зить своё отношение к ней; это знание основных зак</w:t>
            </w:r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о</w:t>
            </w:r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номерностей и понятий м</w:t>
            </w:r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у</w:t>
            </w:r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зыки как вида искусства (обобщённые знания, сл</w:t>
            </w:r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у</w:t>
            </w:r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жащие опорой восприятия) – композитор, исполнитель, слушатель, выразительные и изобразительные средства музыкального языка, </w:t>
            </w:r>
            <w:proofErr w:type="spellStart"/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песе</w:t>
            </w:r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н</w:t>
            </w:r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ность</w:t>
            </w:r>
            <w:proofErr w:type="spellEnd"/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, </w:t>
            </w:r>
            <w:proofErr w:type="spellStart"/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танцевальность</w:t>
            </w:r>
            <w:proofErr w:type="spellEnd"/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, </w:t>
            </w:r>
            <w:proofErr w:type="spellStart"/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ма</w:t>
            </w:r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р</w:t>
            </w:r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шевость</w:t>
            </w:r>
            <w:proofErr w:type="spellEnd"/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, интонация, разв</w:t>
            </w:r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и</w:t>
            </w:r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тие и построение музыки.</w:t>
            </w:r>
          </w:p>
        </w:tc>
        <w:tc>
          <w:tcPr>
            <w:tcW w:w="2584" w:type="dxa"/>
          </w:tcPr>
          <w:p w:rsidR="00B34CA6" w:rsidRPr="00030722" w:rsidRDefault="00B34CA6" w:rsidP="00216A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30722"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="00216AF2" w:rsidRPr="00030722">
              <w:rPr>
                <w:rFonts w:ascii="Times New Roman" w:eastAsia="Calibri" w:hAnsi="Times New Roman" w:cs="Times New Roman"/>
                <w:sz w:val="24"/>
                <w:szCs w:val="24"/>
              </w:rPr>
              <w:t>екция, беседа, н</w:t>
            </w:r>
            <w:r w:rsidR="00216AF2" w:rsidRPr="00030722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216AF2" w:rsidRPr="000307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блюдение, слушание, импровизация, </w:t>
            </w:r>
            <w:r w:rsidR="00030722" w:rsidRPr="00030722">
              <w:rPr>
                <w:rFonts w:ascii="Times New Roman" w:eastAsia="Calibri" w:hAnsi="Times New Roman" w:cs="Times New Roman"/>
                <w:sz w:val="24"/>
                <w:szCs w:val="24"/>
              </w:rPr>
              <w:t>пение, драматизация, муз</w:t>
            </w:r>
            <w:r w:rsidR="00030722" w:rsidRPr="00030722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="00030722" w:rsidRPr="00030722">
              <w:rPr>
                <w:rFonts w:ascii="Times New Roman" w:eastAsia="Calibri" w:hAnsi="Times New Roman" w:cs="Times New Roman"/>
                <w:sz w:val="24"/>
                <w:szCs w:val="24"/>
              </w:rPr>
              <w:t>кально – пластическое движение</w:t>
            </w:r>
            <w:r w:rsidR="00030722">
              <w:rPr>
                <w:rFonts w:ascii="Times New Roman" w:eastAsia="Calibri" w:hAnsi="Times New Roman" w:cs="Times New Roman"/>
                <w:sz w:val="24"/>
                <w:szCs w:val="24"/>
              </w:rPr>
              <w:t>,  викторина</w:t>
            </w:r>
            <w:r w:rsidR="00030722" w:rsidRPr="0003072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4920" w:type="dxa"/>
          </w:tcPr>
          <w:p w:rsidR="00216AF2" w:rsidRPr="00030722" w:rsidRDefault="00216AF2" w:rsidP="00216A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07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Предметные</w:t>
            </w:r>
            <w:r w:rsidR="00B34CA6" w:rsidRPr="0003072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307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Сравнивать музыкальные</w:t>
            </w:r>
            <w:r w:rsidRPr="00030722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Pr="000307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30722">
              <w:rPr>
                <w:rFonts w:ascii="Times New Roman" w:hAnsi="Times New Roman" w:cs="Times New Roman"/>
                <w:sz w:val="24"/>
                <w:szCs w:val="24"/>
              </w:rPr>
              <w:t>изведения разных стилей и жанров;</w:t>
            </w:r>
          </w:p>
          <w:p w:rsidR="00216AF2" w:rsidRPr="00030722" w:rsidRDefault="00216AF2" w:rsidP="00216A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07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различать </w:t>
            </w:r>
            <w:proofErr w:type="spellStart"/>
            <w:r w:rsidRPr="00030722">
              <w:rPr>
                <w:rFonts w:ascii="Times New Roman" w:eastAsia="Calibri" w:hAnsi="Times New Roman" w:cs="Times New Roman"/>
                <w:sz w:val="24"/>
                <w:szCs w:val="24"/>
              </w:rPr>
              <w:t>песенность</w:t>
            </w:r>
            <w:proofErr w:type="spellEnd"/>
            <w:r w:rsidRPr="000307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30722">
              <w:rPr>
                <w:rFonts w:ascii="Times New Roman" w:eastAsia="Calibri" w:hAnsi="Times New Roman" w:cs="Times New Roman"/>
                <w:sz w:val="24"/>
                <w:szCs w:val="24"/>
              </w:rPr>
              <w:t>танцевальность</w:t>
            </w:r>
            <w:proofErr w:type="spellEnd"/>
            <w:r w:rsidRPr="000307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30722">
              <w:rPr>
                <w:rFonts w:ascii="Times New Roman" w:eastAsia="Calibri" w:hAnsi="Times New Roman" w:cs="Times New Roman"/>
                <w:sz w:val="24"/>
                <w:szCs w:val="24"/>
              </w:rPr>
              <w:t>маршевость</w:t>
            </w:r>
            <w:proofErr w:type="spellEnd"/>
            <w:r w:rsidRPr="000307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музыке;</w:t>
            </w:r>
          </w:p>
          <w:p w:rsidR="00216AF2" w:rsidRPr="00030722" w:rsidRDefault="00216AF2" w:rsidP="00216A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0722">
              <w:rPr>
                <w:rFonts w:ascii="Times New Roman" w:eastAsia="Calibri" w:hAnsi="Times New Roman" w:cs="Times New Roman"/>
                <w:sz w:val="24"/>
                <w:szCs w:val="24"/>
              </w:rPr>
              <w:t>исполнять различные по характеру муз</w:t>
            </w:r>
            <w:r w:rsidRPr="00030722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030722">
              <w:rPr>
                <w:rFonts w:ascii="Times New Roman" w:eastAsia="Calibri" w:hAnsi="Times New Roman" w:cs="Times New Roman"/>
                <w:sz w:val="24"/>
                <w:szCs w:val="24"/>
              </w:rPr>
              <w:t>кальные произведения;</w:t>
            </w:r>
          </w:p>
          <w:p w:rsidR="00216AF2" w:rsidRPr="00030722" w:rsidRDefault="00216AF2" w:rsidP="00216A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0722">
              <w:rPr>
                <w:rFonts w:ascii="Times New Roman" w:eastAsia="Calibri" w:hAnsi="Times New Roman" w:cs="Times New Roman"/>
                <w:sz w:val="24"/>
                <w:szCs w:val="24"/>
              </w:rPr>
              <w:t>соотносить основные образно-эмоциональные сферы музыки, специфич</w:t>
            </w:r>
            <w:r w:rsidRPr="00030722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030722">
              <w:rPr>
                <w:rFonts w:ascii="Times New Roman" w:eastAsia="Calibri" w:hAnsi="Times New Roman" w:cs="Times New Roman"/>
                <w:sz w:val="24"/>
                <w:szCs w:val="24"/>
              </w:rPr>
              <w:t>ские особенности произведений разных жа</w:t>
            </w:r>
            <w:r w:rsidRPr="00030722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030722">
              <w:rPr>
                <w:rFonts w:ascii="Times New Roman" w:eastAsia="Calibri" w:hAnsi="Times New Roman" w:cs="Times New Roman"/>
                <w:sz w:val="24"/>
                <w:szCs w:val="24"/>
              </w:rPr>
              <w:t>ров; инсценировать  фрагменты опер, м</w:t>
            </w:r>
            <w:r w:rsidRPr="00030722"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Pr="000307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зиклов, опираясь на понятия </w:t>
            </w:r>
            <w:proofErr w:type="spellStart"/>
            <w:r w:rsidRPr="00030722">
              <w:rPr>
                <w:rFonts w:ascii="Times New Roman" w:eastAsia="Calibri" w:hAnsi="Times New Roman" w:cs="Times New Roman"/>
                <w:sz w:val="24"/>
                <w:szCs w:val="24"/>
              </w:rPr>
              <w:t>песенность</w:t>
            </w:r>
            <w:proofErr w:type="spellEnd"/>
            <w:r w:rsidRPr="000307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30722">
              <w:rPr>
                <w:rFonts w:ascii="Times New Roman" w:eastAsia="Calibri" w:hAnsi="Times New Roman" w:cs="Times New Roman"/>
                <w:sz w:val="24"/>
                <w:szCs w:val="24"/>
              </w:rPr>
              <w:t>танцевальность</w:t>
            </w:r>
            <w:proofErr w:type="spellEnd"/>
            <w:r w:rsidRPr="000307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30722">
              <w:rPr>
                <w:rFonts w:ascii="Times New Roman" w:eastAsia="Calibri" w:hAnsi="Times New Roman" w:cs="Times New Roman"/>
                <w:sz w:val="24"/>
                <w:szCs w:val="24"/>
              </w:rPr>
              <w:t>маршевость</w:t>
            </w:r>
            <w:proofErr w:type="spellEnd"/>
            <w:r w:rsidRPr="000307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музыке;</w:t>
            </w:r>
          </w:p>
          <w:p w:rsidR="00216AF2" w:rsidRPr="00030722" w:rsidRDefault="00216AF2" w:rsidP="00216A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0722">
              <w:rPr>
                <w:rFonts w:ascii="Times New Roman" w:eastAsia="Calibri" w:hAnsi="Times New Roman" w:cs="Times New Roman"/>
                <w:sz w:val="24"/>
                <w:szCs w:val="24"/>
              </w:rPr>
              <w:t>импровизировать (вокальная, танцевальная, инструментальная импровизации) в характ</w:t>
            </w:r>
            <w:r w:rsidRPr="00030722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030722">
              <w:rPr>
                <w:rFonts w:ascii="Times New Roman" w:eastAsia="Calibri" w:hAnsi="Times New Roman" w:cs="Times New Roman"/>
                <w:sz w:val="24"/>
                <w:szCs w:val="24"/>
              </w:rPr>
              <w:t>ре основных жанров музыки;</w:t>
            </w:r>
          </w:p>
          <w:p w:rsidR="00B34CA6" w:rsidRPr="00030722" w:rsidRDefault="00216AF2" w:rsidP="00216A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0722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собственный музыкально-исполнительный замысел в пении и импр</w:t>
            </w:r>
            <w:r w:rsidRPr="00030722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030722">
              <w:rPr>
                <w:rFonts w:ascii="Times New Roman" w:eastAsia="Calibri" w:hAnsi="Times New Roman" w:cs="Times New Roman"/>
                <w:sz w:val="24"/>
                <w:szCs w:val="24"/>
              </w:rPr>
              <w:t>визациях.</w:t>
            </w:r>
          </w:p>
          <w:p w:rsidR="00216AF2" w:rsidRPr="00030722" w:rsidRDefault="00216AF2" w:rsidP="00216AF2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0307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Метапредметные</w:t>
            </w:r>
            <w:proofErr w:type="spellEnd"/>
            <w:r w:rsidRPr="000307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216AF2" w:rsidRPr="00030722" w:rsidRDefault="00216AF2" w:rsidP="00216AF2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7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Познавательные</w:t>
            </w:r>
            <w:r w:rsidRPr="0003072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16AF2" w:rsidRPr="00030722" w:rsidRDefault="00216AF2" w:rsidP="00216AF2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722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анализировать.</w:t>
            </w:r>
          </w:p>
          <w:p w:rsidR="00216AF2" w:rsidRPr="00030722" w:rsidRDefault="00216AF2" w:rsidP="00216AF2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0307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030722">
              <w:rPr>
                <w:rFonts w:ascii="Times New Roman" w:hAnsi="Times New Roman" w:cs="Times New Roman"/>
                <w:sz w:val="24"/>
                <w:szCs w:val="24"/>
              </w:rPr>
              <w:t>владеют способами с</w:t>
            </w:r>
            <w:r w:rsidRPr="000307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30722">
              <w:rPr>
                <w:rFonts w:ascii="Times New Roman" w:hAnsi="Times New Roman" w:cs="Times New Roman"/>
                <w:sz w:val="24"/>
                <w:szCs w:val="24"/>
              </w:rPr>
              <w:t>вместной деятельности в паре, группе.</w:t>
            </w:r>
            <w:proofErr w:type="gramEnd"/>
          </w:p>
          <w:p w:rsidR="00216AF2" w:rsidRPr="00030722" w:rsidRDefault="00216AF2" w:rsidP="00216AF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07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Регулятивные </w:t>
            </w:r>
          </w:p>
          <w:p w:rsidR="00216AF2" w:rsidRPr="00030722" w:rsidRDefault="00216AF2" w:rsidP="00216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722">
              <w:rPr>
                <w:rFonts w:ascii="Times New Roman" w:hAnsi="Times New Roman" w:cs="Times New Roman"/>
                <w:sz w:val="24"/>
                <w:szCs w:val="24"/>
              </w:rPr>
              <w:t>в сотрудничестве с учителем ставить новые учебные задачи;</w:t>
            </w:r>
          </w:p>
          <w:p w:rsidR="00216AF2" w:rsidRPr="00030722" w:rsidRDefault="00216AF2" w:rsidP="00216A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722">
              <w:rPr>
                <w:rFonts w:ascii="Times New Roman" w:hAnsi="Times New Roman" w:cs="Times New Roman"/>
                <w:sz w:val="24"/>
                <w:szCs w:val="24"/>
              </w:rPr>
              <w:t>- планировать свое действие в соответствии с поставленной задачей и условиями ее реал</w:t>
            </w:r>
            <w:r w:rsidRPr="0003072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0722">
              <w:rPr>
                <w:rFonts w:ascii="Times New Roman" w:hAnsi="Times New Roman" w:cs="Times New Roman"/>
                <w:sz w:val="24"/>
                <w:szCs w:val="24"/>
              </w:rPr>
              <w:t>зации, в том числе во внутреннем плане;</w:t>
            </w:r>
          </w:p>
          <w:p w:rsidR="00216AF2" w:rsidRPr="00030722" w:rsidRDefault="00216AF2" w:rsidP="00216A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307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Личностные</w:t>
            </w:r>
            <w:proofErr w:type="gramEnd"/>
            <w:r w:rsidRPr="000307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0307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07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личностное отношение при восприятии музыкальных произведений, эмоциональную отзывчивость</w:t>
            </w:r>
          </w:p>
          <w:p w:rsidR="00216AF2" w:rsidRPr="00030722" w:rsidRDefault="00216AF2" w:rsidP="00216A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722" w:rsidTr="00030722">
        <w:trPr>
          <w:trHeight w:val="1763"/>
        </w:trPr>
        <w:tc>
          <w:tcPr>
            <w:tcW w:w="757" w:type="dxa"/>
          </w:tcPr>
          <w:p w:rsidR="00030722" w:rsidRPr="00030722" w:rsidRDefault="00030722" w:rsidP="00126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773" w:type="dxa"/>
          </w:tcPr>
          <w:p w:rsidR="00030722" w:rsidRPr="00030722" w:rsidRDefault="00030722" w:rsidP="00B34C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1DD4">
              <w:rPr>
                <w:rFonts w:ascii="Times New Roman" w:hAnsi="Times New Roman" w:cs="Times New Roman"/>
                <w:b/>
                <w:bCs/>
                <w:w w:val="107"/>
                <w:sz w:val="28"/>
                <w:szCs w:val="28"/>
              </w:rPr>
              <w:t>Интонация</w:t>
            </w:r>
          </w:p>
        </w:tc>
        <w:tc>
          <w:tcPr>
            <w:tcW w:w="994" w:type="dxa"/>
            <w:vAlign w:val="center"/>
          </w:tcPr>
          <w:p w:rsidR="00030722" w:rsidRPr="00030722" w:rsidRDefault="00030722" w:rsidP="00126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27" w:type="dxa"/>
          </w:tcPr>
          <w:p w:rsidR="0099221D" w:rsidRPr="0099221D" w:rsidRDefault="0099221D" w:rsidP="0099221D">
            <w:pPr>
              <w:spacing w:after="0" w:line="240" w:lineRule="auto"/>
              <w:ind w:firstLine="323"/>
              <w:jc w:val="both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proofErr w:type="spellStart"/>
            <w:r w:rsidRPr="0099221D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</w:rPr>
              <w:t>Сформированность</w:t>
            </w:r>
            <w:proofErr w:type="spellEnd"/>
            <w:r w:rsidRPr="0099221D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</w:rPr>
              <w:t xml:space="preserve"> основ музыкальной культуры, в том числе на материале м</w:t>
            </w:r>
            <w:r w:rsidRPr="0099221D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</w:rPr>
              <w:t>у</w:t>
            </w:r>
            <w:r w:rsidRPr="0099221D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</w:rPr>
              <w:t>зыкальной культуры родного края, развитие художестве</w:t>
            </w:r>
            <w:r w:rsidRPr="0099221D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</w:rPr>
              <w:t>н</w:t>
            </w:r>
            <w:r w:rsidRPr="0099221D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</w:rPr>
              <w:t>ного вкуса и интереса к м</w:t>
            </w:r>
            <w:r w:rsidRPr="0099221D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</w:rPr>
              <w:t>у</w:t>
            </w:r>
            <w:r w:rsidRPr="0099221D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</w:rPr>
              <w:t>зыкальному искусству и м</w:t>
            </w:r>
            <w:r w:rsidRPr="0099221D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</w:rPr>
              <w:t>у</w:t>
            </w:r>
            <w:r w:rsidRPr="0099221D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</w:rPr>
              <w:t>зыкальной деятельности.</w:t>
            </w:r>
          </w:p>
          <w:p w:rsidR="00030722" w:rsidRPr="00941DD4" w:rsidRDefault="0099221D" w:rsidP="00030722">
            <w:pPr>
              <w:rPr>
                <w:rFonts w:ascii="Times New Roman" w:eastAsia="Times New Roman" w:hAnsi="Times New Roman" w:cs="Times New Roman"/>
                <w:color w:val="170E02"/>
                <w:sz w:val="28"/>
                <w:szCs w:val="28"/>
              </w:rPr>
            </w:pPr>
            <w:r w:rsidRPr="0099221D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Научить детей слушать и слышать музыку, выделяя музыкальные звуки из общ</w:t>
            </w:r>
            <w:r w:rsidRPr="0099221D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е</w:t>
            </w:r>
            <w:r w:rsidRPr="0099221D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го звучащего потока. Всл</w:t>
            </w:r>
            <w:r w:rsidRPr="0099221D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у</w:t>
            </w:r>
            <w:r w:rsidRPr="0099221D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шиваясь в интонации па</w:t>
            </w:r>
            <w:r w:rsidRPr="0099221D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т</w:t>
            </w:r>
            <w:r w:rsidRPr="0099221D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риотических </w:t>
            </w:r>
            <w:proofErr w:type="gramStart"/>
            <w:r w:rsidRPr="0099221D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песен</w:t>
            </w:r>
            <w:proofErr w:type="gramEnd"/>
            <w:r w:rsidRPr="0099221D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школ</w:t>
            </w:r>
            <w:r w:rsidRPr="0099221D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ь</w:t>
            </w:r>
            <w:r w:rsidRPr="0099221D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ники соотносят возника</w:t>
            </w:r>
            <w:r w:rsidRPr="0099221D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ю</w:t>
            </w:r>
            <w:r w:rsidRPr="0099221D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щие эмоции со своими со</w:t>
            </w:r>
            <w:r w:rsidRPr="0099221D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б</w:t>
            </w:r>
            <w:r w:rsidRPr="0099221D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ственными, задумываются о воздействии музыки на ч</w:t>
            </w:r>
            <w:r w:rsidRPr="0099221D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е</w:t>
            </w:r>
            <w:r w:rsidRPr="0099221D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ловека.</w:t>
            </w:r>
          </w:p>
        </w:tc>
        <w:tc>
          <w:tcPr>
            <w:tcW w:w="2584" w:type="dxa"/>
          </w:tcPr>
          <w:p w:rsidR="00030722" w:rsidRPr="00030722" w:rsidRDefault="00030722" w:rsidP="0003072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030722">
              <w:rPr>
                <w:rFonts w:ascii="Times New Roman" w:eastAsia="Calibri" w:hAnsi="Times New Roman" w:cs="Times New Roman"/>
                <w:sz w:val="24"/>
                <w:szCs w:val="24"/>
              </w:rPr>
              <w:t>еседа, слушание, и</w:t>
            </w:r>
            <w:r w:rsidRPr="00030722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030722">
              <w:rPr>
                <w:rFonts w:ascii="Times New Roman" w:eastAsia="Calibri" w:hAnsi="Times New Roman" w:cs="Times New Roman"/>
                <w:sz w:val="24"/>
                <w:szCs w:val="24"/>
              </w:rPr>
              <w:t>провизация, пение, драматизация, муз</w:t>
            </w:r>
            <w:r w:rsidRPr="00030722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030722">
              <w:rPr>
                <w:rFonts w:ascii="Times New Roman" w:eastAsia="Calibri" w:hAnsi="Times New Roman" w:cs="Times New Roman"/>
                <w:sz w:val="24"/>
                <w:szCs w:val="24"/>
              </w:rPr>
              <w:t>кально – пластическое движение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9922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музыкал</w:t>
            </w:r>
            <w:r w:rsidR="0099221D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="009922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ные игры,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тестиров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ние. </w:t>
            </w:r>
            <w:proofErr w:type="gramEnd"/>
          </w:p>
        </w:tc>
        <w:tc>
          <w:tcPr>
            <w:tcW w:w="4920" w:type="dxa"/>
          </w:tcPr>
          <w:p w:rsidR="0099221D" w:rsidRPr="0099221D" w:rsidRDefault="0099221D" w:rsidP="00992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922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Предметные</w:t>
            </w:r>
            <w:r w:rsidRPr="009922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992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Исследовать интонационно-образную природу музыкального искусства;</w:t>
            </w:r>
          </w:p>
          <w:p w:rsidR="0099221D" w:rsidRPr="0099221D" w:rsidRDefault="0099221D" w:rsidP="00992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и эмоционально откликаться на выразительные и изобразительные особенн</w:t>
            </w:r>
            <w:r w:rsidRPr="00992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92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 музыки;</w:t>
            </w:r>
          </w:p>
          <w:p w:rsidR="0099221D" w:rsidRPr="0099221D" w:rsidRDefault="0099221D" w:rsidP="00992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сравнивать музыкальные и речевые интон</w:t>
            </w:r>
            <w:r w:rsidRPr="00992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92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ции, определять их сходство и различия;</w:t>
            </w:r>
          </w:p>
          <w:p w:rsidR="0099221D" w:rsidRPr="0099221D" w:rsidRDefault="0099221D" w:rsidP="00992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выявлять различные по смыслу интонации;</w:t>
            </w:r>
          </w:p>
          <w:p w:rsidR="0099221D" w:rsidRPr="0099221D" w:rsidRDefault="0099221D" w:rsidP="00992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жизненную основу музыкальных интонаций;</w:t>
            </w:r>
          </w:p>
          <w:p w:rsidR="0099221D" w:rsidRPr="0099221D" w:rsidRDefault="0099221D" w:rsidP="00992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 и соотносить выразительные и изобразительные интонации;</w:t>
            </w:r>
          </w:p>
          <w:p w:rsidR="0099221D" w:rsidRPr="0099221D" w:rsidRDefault="0099221D" w:rsidP="009922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221D" w:rsidRPr="0099221D" w:rsidRDefault="0099221D" w:rsidP="0099221D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9922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Метапредметные</w:t>
            </w:r>
            <w:proofErr w:type="spellEnd"/>
            <w:r w:rsidRPr="009922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99221D" w:rsidRPr="0099221D" w:rsidRDefault="0099221D" w:rsidP="0099221D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2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Познавательные</w:t>
            </w:r>
            <w:r w:rsidRPr="0099221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221D" w:rsidRPr="0099221D" w:rsidRDefault="0099221D" w:rsidP="0099221D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21D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анализировать.</w:t>
            </w:r>
          </w:p>
          <w:p w:rsidR="0099221D" w:rsidRPr="0099221D" w:rsidRDefault="0099221D" w:rsidP="0099221D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9922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99221D">
              <w:rPr>
                <w:rFonts w:ascii="Times New Roman" w:hAnsi="Times New Roman" w:cs="Times New Roman"/>
                <w:sz w:val="24"/>
                <w:szCs w:val="24"/>
              </w:rPr>
              <w:t>владеют способами с</w:t>
            </w:r>
            <w:r w:rsidRPr="0099221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9221D">
              <w:rPr>
                <w:rFonts w:ascii="Times New Roman" w:hAnsi="Times New Roman" w:cs="Times New Roman"/>
                <w:sz w:val="24"/>
                <w:szCs w:val="24"/>
              </w:rPr>
              <w:t>вместной деятельности в паре, группе.</w:t>
            </w:r>
            <w:proofErr w:type="gramEnd"/>
          </w:p>
          <w:p w:rsidR="0099221D" w:rsidRPr="0099221D" w:rsidRDefault="0099221D" w:rsidP="00992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2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99221D">
              <w:rPr>
                <w:rFonts w:ascii="Times New Roman" w:hAnsi="Times New Roman" w:cs="Times New Roman"/>
                <w:sz w:val="24"/>
                <w:szCs w:val="24"/>
              </w:rPr>
              <w:t>в сотрудничестве с учителем ставить новые учебные задачи;</w:t>
            </w:r>
          </w:p>
          <w:p w:rsidR="0099221D" w:rsidRPr="0099221D" w:rsidRDefault="0099221D" w:rsidP="0099221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99221D">
              <w:rPr>
                <w:rFonts w:ascii="Times New Roman" w:hAnsi="Times New Roman" w:cs="Times New Roman"/>
                <w:sz w:val="24"/>
                <w:szCs w:val="24"/>
              </w:rPr>
              <w:t xml:space="preserve">- планировать свое действие в соответствии с поставленной задачей и условиями 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pgNum/>
            </w:r>
            <w:proofErr w:type="spellStart"/>
            <w:r w:rsidR="004131A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лии</w:t>
            </w:r>
            <w:r w:rsidRPr="0099221D">
              <w:rPr>
                <w:rFonts w:ascii="Times New Roman" w:hAnsi="Times New Roman" w:cs="Times New Roman"/>
                <w:sz w:val="24"/>
                <w:szCs w:val="24"/>
              </w:rPr>
              <w:t>зации</w:t>
            </w:r>
            <w:proofErr w:type="spellEnd"/>
            <w:r w:rsidRPr="0099221D">
              <w:rPr>
                <w:rFonts w:ascii="Times New Roman" w:hAnsi="Times New Roman" w:cs="Times New Roman"/>
                <w:sz w:val="24"/>
                <w:szCs w:val="24"/>
              </w:rPr>
              <w:t>, в том числе во внутреннем план; умение высказывать в устной форме о теме урока</w:t>
            </w:r>
            <w:proofErr w:type="gramEnd"/>
          </w:p>
          <w:p w:rsidR="0099221D" w:rsidRPr="0099221D" w:rsidRDefault="0099221D" w:rsidP="00992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221D" w:rsidRPr="0099221D" w:rsidRDefault="0099221D" w:rsidP="00992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2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Pr="009922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воплощать собственные эм</w:t>
            </w:r>
            <w:r w:rsidRPr="00992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92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циональные состояния в различных видах музыкально-творческой деятельности (пение, </w:t>
            </w:r>
            <w:r w:rsidRPr="00992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игра на музыкальных инструментах, импр</w:t>
            </w:r>
            <w:r w:rsidRPr="00992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92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визация, сочинение);</w:t>
            </w:r>
          </w:p>
          <w:p w:rsidR="00030722" w:rsidRPr="00030722" w:rsidRDefault="00030722" w:rsidP="0099221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9221D" w:rsidTr="00030722">
        <w:trPr>
          <w:trHeight w:val="1763"/>
        </w:trPr>
        <w:tc>
          <w:tcPr>
            <w:tcW w:w="757" w:type="dxa"/>
          </w:tcPr>
          <w:p w:rsidR="0099221D" w:rsidRDefault="0099221D" w:rsidP="00126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773" w:type="dxa"/>
          </w:tcPr>
          <w:p w:rsidR="0099221D" w:rsidRPr="000341E8" w:rsidRDefault="004131AA" w:rsidP="00B34CA6">
            <w:pPr>
              <w:rPr>
                <w:rFonts w:ascii="Times New Roman" w:hAnsi="Times New Roman" w:cs="Times New Roman"/>
                <w:b/>
                <w:bCs/>
                <w:w w:val="107"/>
                <w:sz w:val="28"/>
                <w:szCs w:val="28"/>
              </w:rPr>
            </w:pPr>
            <w:r w:rsidRPr="000341E8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Развитие музыки</w:t>
            </w:r>
          </w:p>
        </w:tc>
        <w:tc>
          <w:tcPr>
            <w:tcW w:w="994" w:type="dxa"/>
            <w:vAlign w:val="center"/>
          </w:tcPr>
          <w:p w:rsidR="0099221D" w:rsidRDefault="004131AA" w:rsidP="00126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27" w:type="dxa"/>
          </w:tcPr>
          <w:p w:rsidR="004131AA" w:rsidRPr="004131AA" w:rsidRDefault="004131AA" w:rsidP="004131AA">
            <w:pPr>
              <w:spacing w:after="0" w:line="240" w:lineRule="auto"/>
              <w:ind w:firstLine="323"/>
              <w:jc w:val="both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4131AA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</w:rPr>
              <w:t>Развитие художественн</w:t>
            </w:r>
            <w:r w:rsidRPr="004131AA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</w:rPr>
              <w:t>о</w:t>
            </w:r>
            <w:r w:rsidRPr="004131AA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</w:rPr>
              <w:t>го вкуса и интереса к муз</w:t>
            </w:r>
            <w:r w:rsidRPr="004131AA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</w:rPr>
              <w:t>ы</w:t>
            </w:r>
            <w:r w:rsidRPr="004131AA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</w:rPr>
              <w:t>кальному искусству и муз</w:t>
            </w:r>
            <w:r w:rsidRPr="004131AA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</w:rPr>
              <w:t>ы</w:t>
            </w:r>
            <w:r w:rsidRPr="004131AA"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</w:rPr>
              <w:t>кальной деятельности.</w:t>
            </w:r>
          </w:p>
          <w:p w:rsidR="004131AA" w:rsidRPr="004131AA" w:rsidRDefault="004131AA" w:rsidP="004131AA">
            <w:pPr>
              <w:spacing w:after="0" w:line="240" w:lineRule="auto"/>
              <w:ind w:firstLine="323"/>
              <w:jc w:val="both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</w:pPr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Одна из центральных п</w:t>
            </w:r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о</w:t>
            </w:r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зиций, развивающих ва</w:t>
            </w:r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ж</w:t>
            </w:r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нейший принцип Д.Б. </w:t>
            </w:r>
            <w:proofErr w:type="spellStart"/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Каб</w:t>
            </w:r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а</w:t>
            </w:r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левского</w:t>
            </w:r>
            <w:proofErr w:type="spellEnd"/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о доступности учащимся младшего школ</w:t>
            </w:r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ь</w:t>
            </w:r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ного возраста высочайших образцов серьёзной музыки и о необходимости воспит</w:t>
            </w:r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а</w:t>
            </w:r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ния на этих образцах духо</w:t>
            </w:r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в</w:t>
            </w:r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ного мира школьников, св</w:t>
            </w:r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я</w:t>
            </w:r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зана с обращением к муз</w:t>
            </w:r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ы</w:t>
            </w:r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кальной классике. </w:t>
            </w:r>
            <w:proofErr w:type="gramStart"/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В качес</w:t>
            </w:r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т</w:t>
            </w:r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ве такого фундамента пр</w:t>
            </w:r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и</w:t>
            </w:r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вития вкуса и интереса к м</w:t>
            </w:r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у</w:t>
            </w:r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зыкальному искусству в</w:t>
            </w:r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ы</w:t>
            </w:r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ступает музыка И.С. Баха, В.А. Моцарта, Э. Грига, Ф. Шопена, П.И. Чайковского, М.П. Мусоргского, М.И. Глинки, С.В. Рахманинова, А.И. Хачатуряна, Д.Б. </w:t>
            </w:r>
            <w:proofErr w:type="spellStart"/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Каб</w:t>
            </w:r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а</w:t>
            </w:r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левского</w:t>
            </w:r>
            <w:proofErr w:type="spellEnd"/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 xml:space="preserve"> и других композ</w:t>
            </w:r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и</w:t>
            </w:r>
            <w:r w:rsidRPr="004131AA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</w:rPr>
              <w:t>торов, оставивших заметный след в мировой музыкальной культуре.</w:t>
            </w:r>
            <w:proofErr w:type="gramEnd"/>
          </w:p>
          <w:p w:rsidR="0099221D" w:rsidRPr="0099221D" w:rsidRDefault="0099221D" w:rsidP="0099221D">
            <w:pPr>
              <w:spacing w:after="0" w:line="240" w:lineRule="auto"/>
              <w:ind w:firstLine="323"/>
              <w:jc w:val="both"/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</w:rPr>
            </w:pPr>
          </w:p>
        </w:tc>
        <w:tc>
          <w:tcPr>
            <w:tcW w:w="2584" w:type="dxa"/>
          </w:tcPr>
          <w:p w:rsidR="0099221D" w:rsidRDefault="004131AA" w:rsidP="0003072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030722">
              <w:rPr>
                <w:rFonts w:ascii="Times New Roman" w:eastAsia="Calibri" w:hAnsi="Times New Roman" w:cs="Times New Roman"/>
                <w:sz w:val="24"/>
                <w:szCs w:val="24"/>
              </w:rPr>
              <w:t>еседа, слушание, и</w:t>
            </w:r>
            <w:r w:rsidRPr="00030722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030722">
              <w:rPr>
                <w:rFonts w:ascii="Times New Roman" w:eastAsia="Calibri" w:hAnsi="Times New Roman" w:cs="Times New Roman"/>
                <w:sz w:val="24"/>
                <w:szCs w:val="24"/>
              </w:rPr>
              <w:t>провизация, пение, драматизация, муз</w:t>
            </w:r>
            <w:r w:rsidRPr="00030722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030722">
              <w:rPr>
                <w:rFonts w:ascii="Times New Roman" w:eastAsia="Calibri" w:hAnsi="Times New Roman" w:cs="Times New Roman"/>
                <w:sz w:val="24"/>
                <w:szCs w:val="24"/>
              </w:rPr>
              <w:t>кально – пластическое движение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музыкал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ные игры,  тестиров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ние.</w:t>
            </w:r>
            <w:proofErr w:type="gramEnd"/>
          </w:p>
        </w:tc>
        <w:tc>
          <w:tcPr>
            <w:tcW w:w="4920" w:type="dxa"/>
          </w:tcPr>
          <w:p w:rsidR="004131AA" w:rsidRPr="004131AA" w:rsidRDefault="004131AA" w:rsidP="004131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2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Предметные</w:t>
            </w:r>
            <w:r w:rsidRPr="009922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4131AA">
              <w:rPr>
                <w:rFonts w:ascii="Times New Roman" w:hAnsi="Times New Roman" w:cs="Times New Roman"/>
                <w:sz w:val="24"/>
                <w:szCs w:val="24"/>
              </w:rPr>
              <w:t xml:space="preserve">Знать основные принципы развития (повтор, контраст, </w:t>
            </w:r>
            <w:proofErr w:type="spellStart"/>
            <w:r w:rsidRPr="004131AA">
              <w:rPr>
                <w:rFonts w:ascii="Times New Roman" w:hAnsi="Times New Roman" w:cs="Times New Roman"/>
                <w:sz w:val="24"/>
                <w:szCs w:val="24"/>
              </w:rPr>
              <w:t>вариационность</w:t>
            </w:r>
            <w:proofErr w:type="spellEnd"/>
            <w:r w:rsidRPr="004131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131AA" w:rsidRPr="004131AA" w:rsidRDefault="004131AA" w:rsidP="004131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31AA">
              <w:rPr>
                <w:rFonts w:ascii="Times New Roman" w:hAnsi="Times New Roman" w:cs="Times New Roman"/>
                <w:sz w:val="24"/>
                <w:szCs w:val="24"/>
              </w:rPr>
              <w:t>в народной музыке и в произведениях комп</w:t>
            </w:r>
            <w:r w:rsidRPr="004131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131AA">
              <w:rPr>
                <w:rFonts w:ascii="Times New Roman" w:hAnsi="Times New Roman" w:cs="Times New Roman"/>
                <w:sz w:val="24"/>
                <w:szCs w:val="24"/>
              </w:rPr>
              <w:t>зиторов.</w:t>
            </w:r>
          </w:p>
          <w:p w:rsidR="004131AA" w:rsidRPr="004131AA" w:rsidRDefault="004131AA" w:rsidP="004131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131AA">
              <w:rPr>
                <w:rFonts w:ascii="Times New Roman" w:hAnsi="Times New Roman" w:cs="Times New Roman"/>
                <w:sz w:val="24"/>
                <w:szCs w:val="24"/>
              </w:rPr>
              <w:t>корректировать собственное исполнение;</w:t>
            </w:r>
          </w:p>
          <w:p w:rsidR="004131AA" w:rsidRPr="004131AA" w:rsidRDefault="004131AA" w:rsidP="004131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31AA">
              <w:rPr>
                <w:rFonts w:ascii="Times New Roman" w:hAnsi="Times New Roman" w:cs="Times New Roman"/>
                <w:sz w:val="24"/>
                <w:szCs w:val="24"/>
              </w:rPr>
              <w:t>предлагать варианты интерпретации муз</w:t>
            </w:r>
            <w:r w:rsidRPr="004131A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131AA">
              <w:rPr>
                <w:rFonts w:ascii="Times New Roman" w:hAnsi="Times New Roman" w:cs="Times New Roman"/>
                <w:sz w:val="24"/>
                <w:szCs w:val="24"/>
              </w:rPr>
              <w:t>кальных произведений;</w:t>
            </w:r>
          </w:p>
          <w:p w:rsidR="004131AA" w:rsidRPr="004131AA" w:rsidRDefault="004131AA" w:rsidP="004131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31AA">
              <w:rPr>
                <w:rFonts w:ascii="Times New Roman" w:hAnsi="Times New Roman" w:cs="Times New Roman"/>
                <w:sz w:val="24"/>
                <w:szCs w:val="24"/>
              </w:rPr>
              <w:t>инсценировать произведения различных жанров;</w:t>
            </w:r>
          </w:p>
          <w:p w:rsidR="004131AA" w:rsidRPr="0099221D" w:rsidRDefault="004131AA" w:rsidP="004131AA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9922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Метапредметные</w:t>
            </w:r>
            <w:proofErr w:type="spellEnd"/>
            <w:r w:rsidRPr="009922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4131AA" w:rsidRPr="0099221D" w:rsidRDefault="004131AA" w:rsidP="004131AA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2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Познавательные</w:t>
            </w:r>
            <w:r w:rsidRPr="0099221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131AA" w:rsidRPr="0099221D" w:rsidRDefault="004131AA" w:rsidP="004131AA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21D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анализировать.</w:t>
            </w:r>
          </w:p>
          <w:p w:rsidR="004131AA" w:rsidRPr="0099221D" w:rsidRDefault="004131AA" w:rsidP="004131AA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9922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99221D">
              <w:rPr>
                <w:rFonts w:ascii="Times New Roman" w:hAnsi="Times New Roman" w:cs="Times New Roman"/>
                <w:sz w:val="24"/>
                <w:szCs w:val="24"/>
              </w:rPr>
              <w:t>владеют способами с</w:t>
            </w:r>
            <w:r w:rsidRPr="0099221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9221D">
              <w:rPr>
                <w:rFonts w:ascii="Times New Roman" w:hAnsi="Times New Roman" w:cs="Times New Roman"/>
                <w:sz w:val="24"/>
                <w:szCs w:val="24"/>
              </w:rPr>
              <w:t>вместной деятельности в паре, группе.</w:t>
            </w:r>
            <w:proofErr w:type="gramEnd"/>
          </w:p>
          <w:p w:rsidR="004131AA" w:rsidRPr="0099221D" w:rsidRDefault="004131AA" w:rsidP="004131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2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99221D">
              <w:rPr>
                <w:rFonts w:ascii="Times New Roman" w:hAnsi="Times New Roman" w:cs="Times New Roman"/>
                <w:sz w:val="24"/>
                <w:szCs w:val="24"/>
              </w:rPr>
              <w:t>в сотрудничестве с учителем ставить новые учебные задачи;</w:t>
            </w:r>
          </w:p>
          <w:p w:rsidR="004131AA" w:rsidRPr="0099221D" w:rsidRDefault="004131AA" w:rsidP="004131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99221D">
              <w:rPr>
                <w:rFonts w:ascii="Times New Roman" w:hAnsi="Times New Roman" w:cs="Times New Roman"/>
                <w:sz w:val="24"/>
                <w:szCs w:val="24"/>
              </w:rPr>
              <w:t xml:space="preserve">- планировать свое действие в соответствии с поставленной задачей и условиями 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pgNum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лии</w:t>
            </w:r>
            <w:r w:rsidRPr="0099221D">
              <w:rPr>
                <w:rFonts w:ascii="Times New Roman" w:hAnsi="Times New Roman" w:cs="Times New Roman"/>
                <w:sz w:val="24"/>
                <w:szCs w:val="24"/>
              </w:rPr>
              <w:t>зации</w:t>
            </w:r>
            <w:proofErr w:type="spellEnd"/>
            <w:r w:rsidRPr="0099221D">
              <w:rPr>
                <w:rFonts w:ascii="Times New Roman" w:hAnsi="Times New Roman" w:cs="Times New Roman"/>
                <w:sz w:val="24"/>
                <w:szCs w:val="24"/>
              </w:rPr>
              <w:t>, в том числе во внутреннем план; умение высказывать в устной форме о теме урока</w:t>
            </w:r>
            <w:proofErr w:type="gramEnd"/>
          </w:p>
          <w:p w:rsidR="0099221D" w:rsidRDefault="004131AA" w:rsidP="004131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22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</w:p>
          <w:p w:rsidR="004131AA" w:rsidRPr="004131AA" w:rsidRDefault="004131AA" w:rsidP="004131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31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Выражать свое эмоциональное отношение к музыкальным образам и в слове, рисунке, жесте, пении и др.</w:t>
            </w:r>
          </w:p>
          <w:p w:rsidR="004131AA" w:rsidRPr="004131AA" w:rsidRDefault="004131AA" w:rsidP="004131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131AA">
              <w:rPr>
                <w:rFonts w:ascii="Times New Roman" w:hAnsi="Times New Roman" w:cs="Times New Roman"/>
                <w:sz w:val="24"/>
                <w:szCs w:val="24"/>
              </w:rPr>
              <w:t>ценивать собственную музы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кально-творческую деятельность.</w:t>
            </w:r>
          </w:p>
          <w:p w:rsidR="004131AA" w:rsidRPr="0099221D" w:rsidRDefault="004131AA" w:rsidP="004131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4131AA" w:rsidTr="00030722">
        <w:trPr>
          <w:trHeight w:val="1763"/>
        </w:trPr>
        <w:tc>
          <w:tcPr>
            <w:tcW w:w="757" w:type="dxa"/>
          </w:tcPr>
          <w:p w:rsidR="004131AA" w:rsidRDefault="001261A1" w:rsidP="001261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773" w:type="dxa"/>
          </w:tcPr>
          <w:p w:rsidR="004131AA" w:rsidRDefault="001261A1" w:rsidP="00B34CA6">
            <w:pPr>
              <w:rPr>
                <w:rFonts w:cs="Times New Roman"/>
                <w:b/>
                <w:iCs/>
              </w:rPr>
            </w:pPr>
            <w:r w:rsidRPr="00941DD4">
              <w:rPr>
                <w:rFonts w:ascii="Times New Roman" w:hAnsi="Times New Roman" w:cs="Times New Roman"/>
                <w:b/>
                <w:bCs/>
                <w:w w:val="107"/>
                <w:sz w:val="28"/>
                <w:szCs w:val="28"/>
              </w:rPr>
              <w:t xml:space="preserve">Построение </w:t>
            </w:r>
            <w:r w:rsidRPr="00941D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(фо</w:t>
            </w:r>
            <w:r w:rsidRPr="00941D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</w:t>
            </w:r>
            <w:r w:rsidRPr="00941D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мы) </w:t>
            </w:r>
            <w:r w:rsidRPr="00941DD4">
              <w:rPr>
                <w:rFonts w:ascii="Times New Roman" w:hAnsi="Times New Roman" w:cs="Times New Roman"/>
                <w:b/>
                <w:bCs/>
                <w:w w:val="107"/>
                <w:sz w:val="28"/>
                <w:szCs w:val="28"/>
              </w:rPr>
              <w:t>музы</w:t>
            </w:r>
            <w:r w:rsidRPr="00941DD4">
              <w:rPr>
                <w:rFonts w:ascii="Times New Roman" w:hAnsi="Times New Roman" w:cs="Times New Roman"/>
                <w:b/>
                <w:bCs/>
                <w:w w:val="106"/>
                <w:sz w:val="28"/>
                <w:szCs w:val="28"/>
              </w:rPr>
              <w:t>ки</w:t>
            </w:r>
          </w:p>
        </w:tc>
        <w:tc>
          <w:tcPr>
            <w:tcW w:w="994" w:type="dxa"/>
            <w:vAlign w:val="center"/>
          </w:tcPr>
          <w:p w:rsidR="004131AA" w:rsidRDefault="001261A1" w:rsidP="00126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27" w:type="dxa"/>
          </w:tcPr>
          <w:p w:rsidR="004131AA" w:rsidRPr="004131AA" w:rsidRDefault="001261A1" w:rsidP="004131AA">
            <w:pPr>
              <w:spacing w:after="0" w:line="240" w:lineRule="auto"/>
              <w:ind w:firstLine="323"/>
              <w:jc w:val="both"/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</w:rPr>
            </w:pPr>
            <w:r w:rsidRPr="001976D3">
              <w:rPr>
                <w:rFonts w:cs="Times New Roman"/>
              </w:rPr>
              <w:t>Одночастная форма прои</w:t>
            </w:r>
            <w:r w:rsidRPr="001976D3">
              <w:rPr>
                <w:rFonts w:cs="Times New Roman"/>
              </w:rPr>
              <w:t>з</w:t>
            </w:r>
            <w:r w:rsidRPr="001976D3">
              <w:rPr>
                <w:rFonts w:cs="Times New Roman"/>
              </w:rPr>
              <w:t xml:space="preserve">ведения. Двух- и </w:t>
            </w:r>
            <w:proofErr w:type="gramStart"/>
            <w:r w:rsidRPr="001976D3">
              <w:rPr>
                <w:rFonts w:cs="Times New Roman"/>
              </w:rPr>
              <w:t>трёхчастная</w:t>
            </w:r>
            <w:proofErr w:type="gramEnd"/>
            <w:r w:rsidRPr="001976D3">
              <w:rPr>
                <w:rFonts w:cs="Times New Roman"/>
              </w:rPr>
              <w:t xml:space="preserve"> формы музыкального произв</w:t>
            </w:r>
            <w:r w:rsidRPr="001976D3">
              <w:rPr>
                <w:rFonts w:cs="Times New Roman"/>
              </w:rPr>
              <w:t>е</w:t>
            </w:r>
            <w:r w:rsidRPr="001976D3">
              <w:rPr>
                <w:rFonts w:cs="Times New Roman"/>
              </w:rPr>
              <w:t>дения</w:t>
            </w:r>
            <w:r>
              <w:rPr>
                <w:rFonts w:cs="Times New Roman"/>
              </w:rPr>
              <w:t>, рондо, вариации.</w:t>
            </w:r>
          </w:p>
        </w:tc>
        <w:tc>
          <w:tcPr>
            <w:tcW w:w="2584" w:type="dxa"/>
          </w:tcPr>
          <w:p w:rsidR="004131AA" w:rsidRDefault="001261A1" w:rsidP="000B52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030722">
              <w:rPr>
                <w:rFonts w:ascii="Times New Roman" w:eastAsia="Calibri" w:hAnsi="Times New Roman" w:cs="Times New Roman"/>
                <w:sz w:val="24"/>
                <w:szCs w:val="24"/>
              </w:rPr>
              <w:t>еседа, слушание, и</w:t>
            </w:r>
            <w:r w:rsidRPr="00030722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030722">
              <w:rPr>
                <w:rFonts w:ascii="Times New Roman" w:eastAsia="Calibri" w:hAnsi="Times New Roman" w:cs="Times New Roman"/>
                <w:sz w:val="24"/>
                <w:szCs w:val="24"/>
              </w:rPr>
              <w:t>провизация, пение, драматизация, муз</w:t>
            </w:r>
            <w:r w:rsidRPr="00030722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030722">
              <w:rPr>
                <w:rFonts w:ascii="Times New Roman" w:eastAsia="Calibri" w:hAnsi="Times New Roman" w:cs="Times New Roman"/>
                <w:sz w:val="24"/>
                <w:szCs w:val="24"/>
              </w:rPr>
              <w:t>кально – пластическое движение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музыкал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ные игры,  </w:t>
            </w:r>
            <w:r w:rsidR="000B52F2">
              <w:rPr>
                <w:rFonts w:ascii="Times New Roman" w:eastAsia="Calibri" w:hAnsi="Times New Roman" w:cs="Times New Roman"/>
                <w:sz w:val="24"/>
                <w:szCs w:val="24"/>
              </w:rPr>
              <w:t>урок - ко</w:t>
            </w:r>
            <w:r w:rsidR="000B52F2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="000B52F2">
              <w:rPr>
                <w:rFonts w:ascii="Times New Roman" w:eastAsia="Calibri" w:hAnsi="Times New Roman" w:cs="Times New Roman"/>
                <w:sz w:val="24"/>
                <w:szCs w:val="24"/>
              </w:rPr>
              <w:t>церт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4920" w:type="dxa"/>
          </w:tcPr>
          <w:p w:rsidR="001261A1" w:rsidRPr="001261A1" w:rsidRDefault="001261A1" w:rsidP="001261A1">
            <w:pPr>
              <w:spacing w:after="0" w:line="240" w:lineRule="auto"/>
              <w:rPr>
                <w:rFonts w:cs="Times New Roman"/>
                <w:color w:val="000000"/>
                <w:lang w:eastAsia="en-US"/>
              </w:rPr>
            </w:pPr>
            <w:r w:rsidRPr="009922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Предметные</w:t>
            </w:r>
            <w:proofErr w:type="gramStart"/>
            <w:r w:rsidRPr="001976D3">
              <w:rPr>
                <w:rFonts w:cs="Times New Roman"/>
                <w:b/>
                <w:color w:val="000000"/>
              </w:rPr>
              <w:t xml:space="preserve"> </w:t>
            </w:r>
            <w:r w:rsidRPr="001261A1">
              <w:rPr>
                <w:rFonts w:cs="Times New Roman"/>
                <w:color w:val="000000"/>
              </w:rPr>
              <w:t>:</w:t>
            </w:r>
            <w:proofErr w:type="gramEnd"/>
            <w:r w:rsidRPr="001261A1">
              <w:rPr>
                <w:rFonts w:cs="Times New Roman"/>
                <w:color w:val="000000"/>
              </w:rPr>
              <w:t xml:space="preserve"> сравнивать процесс и результат музыкального развития в произведениях разных форм и жанров;</w:t>
            </w:r>
          </w:p>
          <w:p w:rsidR="001261A1" w:rsidRPr="001261A1" w:rsidRDefault="001261A1" w:rsidP="001261A1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1261A1">
              <w:rPr>
                <w:rFonts w:cs="Times New Roman"/>
                <w:color w:val="000000"/>
              </w:rPr>
              <w:t>соотносить художественно-образное содержание музыкального произведения с формой его в</w:t>
            </w:r>
            <w:r w:rsidRPr="001261A1">
              <w:rPr>
                <w:rFonts w:cs="Times New Roman"/>
                <w:color w:val="000000"/>
              </w:rPr>
              <w:t>о</w:t>
            </w:r>
            <w:r w:rsidRPr="001261A1">
              <w:rPr>
                <w:rFonts w:cs="Times New Roman"/>
                <w:color w:val="000000"/>
              </w:rPr>
              <w:t>площения;</w:t>
            </w:r>
          </w:p>
          <w:p w:rsidR="001261A1" w:rsidRPr="001261A1" w:rsidRDefault="001261A1" w:rsidP="001261A1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1261A1">
              <w:rPr>
                <w:rFonts w:cs="Times New Roman"/>
                <w:color w:val="000000"/>
              </w:rPr>
              <w:t>распознавать художественный смысл различных форм построения музыки (одно-, двух-, трёхчас</w:t>
            </w:r>
            <w:r w:rsidRPr="001261A1">
              <w:rPr>
                <w:rFonts w:cs="Times New Roman"/>
                <w:color w:val="000000"/>
              </w:rPr>
              <w:t>т</w:t>
            </w:r>
            <w:r w:rsidRPr="001261A1">
              <w:rPr>
                <w:rFonts w:cs="Times New Roman"/>
                <w:color w:val="000000"/>
              </w:rPr>
              <w:t>ные, вариации, рондо);</w:t>
            </w:r>
          </w:p>
          <w:p w:rsidR="001261A1" w:rsidRPr="001261A1" w:rsidRDefault="001261A1" w:rsidP="001261A1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1261A1">
              <w:rPr>
                <w:rFonts w:cs="Times New Roman"/>
              </w:rPr>
              <w:t>определять форму построения музыкального произведения и создавать музыкальные комп</w:t>
            </w:r>
            <w:r w:rsidRPr="001261A1">
              <w:rPr>
                <w:rFonts w:cs="Times New Roman"/>
              </w:rPr>
              <w:t>о</w:t>
            </w:r>
            <w:r w:rsidRPr="001261A1">
              <w:rPr>
                <w:rFonts w:cs="Times New Roman"/>
              </w:rPr>
              <w:t>зиции (</w:t>
            </w:r>
            <w:r w:rsidRPr="001261A1">
              <w:rPr>
                <w:rFonts w:cs="Times New Roman"/>
                <w:color w:val="000000"/>
              </w:rPr>
              <w:t>пение, игра на инструментах, музыкал</w:t>
            </w:r>
            <w:r w:rsidRPr="001261A1">
              <w:rPr>
                <w:rFonts w:cs="Times New Roman"/>
                <w:color w:val="000000"/>
              </w:rPr>
              <w:t>ь</w:t>
            </w:r>
            <w:r w:rsidRPr="001261A1">
              <w:rPr>
                <w:rFonts w:cs="Times New Roman"/>
                <w:color w:val="000000"/>
              </w:rPr>
              <w:t>но-пластическое движение) на основе получе</w:t>
            </w:r>
            <w:r w:rsidRPr="001261A1">
              <w:rPr>
                <w:rFonts w:cs="Times New Roman"/>
                <w:color w:val="000000"/>
              </w:rPr>
              <w:t>н</w:t>
            </w:r>
            <w:r w:rsidRPr="001261A1">
              <w:rPr>
                <w:rFonts w:cs="Times New Roman"/>
                <w:color w:val="000000"/>
              </w:rPr>
              <w:t>ных знаний;</w:t>
            </w:r>
          </w:p>
          <w:p w:rsidR="001261A1" w:rsidRPr="001261A1" w:rsidRDefault="001261A1" w:rsidP="001261A1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1261A1">
              <w:rPr>
                <w:rFonts w:cs="Times New Roman"/>
                <w:color w:val="000000"/>
              </w:rPr>
              <w:t>анализировать и обобщать жанрово-стилистические особенности музыкальных пр</w:t>
            </w:r>
            <w:r w:rsidRPr="001261A1">
              <w:rPr>
                <w:rFonts w:cs="Times New Roman"/>
                <w:color w:val="000000"/>
              </w:rPr>
              <w:t>о</w:t>
            </w:r>
            <w:r w:rsidRPr="001261A1">
              <w:rPr>
                <w:rFonts w:cs="Times New Roman"/>
                <w:color w:val="000000"/>
              </w:rPr>
              <w:t>изведений;</w:t>
            </w:r>
          </w:p>
          <w:p w:rsidR="001261A1" w:rsidRPr="001261A1" w:rsidRDefault="001261A1" w:rsidP="001261A1">
            <w:pPr>
              <w:spacing w:after="0" w:line="240" w:lineRule="auto"/>
              <w:rPr>
                <w:rFonts w:cs="Times New Roman"/>
              </w:rPr>
            </w:pPr>
            <w:r w:rsidRPr="001261A1">
              <w:rPr>
                <w:rFonts w:cs="Times New Roman"/>
              </w:rPr>
              <w:t>инсценировать произведения различных жанров и форм;</w:t>
            </w:r>
          </w:p>
          <w:p w:rsidR="001261A1" w:rsidRPr="0099221D" w:rsidRDefault="001261A1" w:rsidP="001261A1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9922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Метапредметные</w:t>
            </w:r>
            <w:proofErr w:type="spellEnd"/>
            <w:r w:rsidRPr="009922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1261A1" w:rsidRPr="0099221D" w:rsidRDefault="001261A1" w:rsidP="001261A1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2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Познавательные</w:t>
            </w:r>
            <w:r w:rsidRPr="0099221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261A1" w:rsidRPr="0099221D" w:rsidRDefault="001261A1" w:rsidP="001261A1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21D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анализировать.</w:t>
            </w:r>
          </w:p>
          <w:p w:rsidR="001261A1" w:rsidRPr="0099221D" w:rsidRDefault="001261A1" w:rsidP="001261A1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9922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99221D">
              <w:rPr>
                <w:rFonts w:ascii="Times New Roman" w:hAnsi="Times New Roman" w:cs="Times New Roman"/>
                <w:sz w:val="24"/>
                <w:szCs w:val="24"/>
              </w:rPr>
              <w:t>владеют способами с</w:t>
            </w:r>
            <w:r w:rsidRPr="0099221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9221D">
              <w:rPr>
                <w:rFonts w:ascii="Times New Roman" w:hAnsi="Times New Roman" w:cs="Times New Roman"/>
                <w:sz w:val="24"/>
                <w:szCs w:val="24"/>
              </w:rPr>
              <w:t>вместной деятельности в паре, группе.</w:t>
            </w:r>
            <w:proofErr w:type="gramEnd"/>
          </w:p>
          <w:p w:rsidR="001261A1" w:rsidRPr="0099221D" w:rsidRDefault="001261A1" w:rsidP="001261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2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99221D">
              <w:rPr>
                <w:rFonts w:ascii="Times New Roman" w:hAnsi="Times New Roman" w:cs="Times New Roman"/>
                <w:sz w:val="24"/>
                <w:szCs w:val="24"/>
              </w:rPr>
              <w:t>в сотрудничестве с учителем ставить новые учебные задачи;</w:t>
            </w:r>
          </w:p>
          <w:p w:rsidR="001261A1" w:rsidRPr="0099221D" w:rsidRDefault="001261A1" w:rsidP="001261A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99221D">
              <w:rPr>
                <w:rFonts w:ascii="Times New Roman" w:hAnsi="Times New Roman" w:cs="Times New Roman"/>
                <w:sz w:val="24"/>
                <w:szCs w:val="24"/>
              </w:rPr>
              <w:t xml:space="preserve">- планировать свое действие в соответствии с поставленной задачей и условиями 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pgNum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лии</w:t>
            </w:r>
            <w:r w:rsidRPr="0099221D">
              <w:rPr>
                <w:rFonts w:ascii="Times New Roman" w:hAnsi="Times New Roman" w:cs="Times New Roman"/>
                <w:sz w:val="24"/>
                <w:szCs w:val="24"/>
              </w:rPr>
              <w:t>зации</w:t>
            </w:r>
            <w:proofErr w:type="spellEnd"/>
            <w:r w:rsidRPr="0099221D">
              <w:rPr>
                <w:rFonts w:ascii="Times New Roman" w:hAnsi="Times New Roman" w:cs="Times New Roman"/>
                <w:sz w:val="24"/>
                <w:szCs w:val="24"/>
              </w:rPr>
              <w:t>, в том числе во внутреннем план; умение высказывать в устной форме о теме урока</w:t>
            </w:r>
            <w:proofErr w:type="gramEnd"/>
          </w:p>
          <w:p w:rsidR="001261A1" w:rsidRPr="001261A1" w:rsidRDefault="001261A1" w:rsidP="00126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22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1261A1">
              <w:rPr>
                <w:rFonts w:cs="Times New Roman"/>
              </w:rPr>
              <w:t xml:space="preserve"> </w:t>
            </w:r>
            <w:r w:rsidRPr="001261A1">
              <w:rPr>
                <w:rFonts w:ascii="Times New Roman" w:hAnsi="Times New Roman" w:cs="Times New Roman"/>
                <w:sz w:val="24"/>
                <w:szCs w:val="24"/>
              </w:rPr>
              <w:t>оценивать собственную муз</w:t>
            </w:r>
            <w:r w:rsidRPr="001261A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261A1">
              <w:rPr>
                <w:rFonts w:ascii="Times New Roman" w:hAnsi="Times New Roman" w:cs="Times New Roman"/>
                <w:sz w:val="24"/>
                <w:szCs w:val="24"/>
              </w:rPr>
              <w:t>кально-творческую деятельность;</w:t>
            </w:r>
          </w:p>
          <w:p w:rsidR="001261A1" w:rsidRPr="001261A1" w:rsidRDefault="001261A1" w:rsidP="001261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1A1">
              <w:rPr>
                <w:rFonts w:ascii="Times New Roman" w:hAnsi="Times New Roman" w:cs="Times New Roman"/>
                <w:sz w:val="24"/>
                <w:szCs w:val="24"/>
              </w:rPr>
              <w:t>общаться и взаимодействовать в процессе ансамблевого, коллективного (хорового, и</w:t>
            </w:r>
            <w:r w:rsidRPr="001261A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261A1">
              <w:rPr>
                <w:rFonts w:ascii="Times New Roman" w:hAnsi="Times New Roman" w:cs="Times New Roman"/>
                <w:sz w:val="24"/>
                <w:szCs w:val="24"/>
              </w:rPr>
              <w:t xml:space="preserve">струментального) воплощения различных </w:t>
            </w:r>
            <w:r w:rsidRPr="001261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художественных образов.</w:t>
            </w:r>
          </w:p>
          <w:p w:rsidR="001261A1" w:rsidRDefault="001261A1" w:rsidP="001261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1261A1" w:rsidRPr="0099221D" w:rsidRDefault="001261A1" w:rsidP="001261A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941DD4" w:rsidRPr="00941DD4" w:rsidRDefault="00941DD4" w:rsidP="00941D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w w:val="106"/>
          <w:sz w:val="28"/>
          <w:szCs w:val="28"/>
        </w:rPr>
      </w:pPr>
      <w:r w:rsidRPr="00941DD4">
        <w:rPr>
          <w:rFonts w:ascii="Times New Roman" w:eastAsia="Times New Roman" w:hAnsi="Times New Roman" w:cs="Times New Roman"/>
          <w:b/>
          <w:color w:val="170E02"/>
          <w:sz w:val="28"/>
          <w:szCs w:val="28"/>
        </w:rPr>
        <w:lastRenderedPageBreak/>
        <w:t xml:space="preserve">Тематика 3-го класса организована по четвертям. </w:t>
      </w:r>
      <w:r w:rsidRPr="00941DD4">
        <w:rPr>
          <w:rFonts w:ascii="Times New Roman" w:hAnsi="Times New Roman" w:cs="Times New Roman"/>
          <w:b/>
          <w:bCs/>
          <w:w w:val="105"/>
          <w:sz w:val="28"/>
          <w:szCs w:val="28"/>
        </w:rPr>
        <w:t>«</w:t>
      </w:r>
      <w:r w:rsidRPr="00941DD4">
        <w:rPr>
          <w:rFonts w:ascii="Times New Roman" w:hAnsi="Times New Roman" w:cs="Times New Roman"/>
          <w:b/>
          <w:bCs/>
          <w:w w:val="104"/>
          <w:sz w:val="28"/>
          <w:szCs w:val="28"/>
        </w:rPr>
        <w:t>»-8ч., «</w:t>
      </w:r>
      <w:r w:rsidRPr="00941DD4">
        <w:rPr>
          <w:rFonts w:ascii="Times New Roman" w:hAnsi="Times New Roman" w:cs="Times New Roman"/>
          <w:b/>
          <w:bCs/>
          <w:w w:val="107"/>
          <w:sz w:val="28"/>
          <w:szCs w:val="28"/>
        </w:rPr>
        <w:t xml:space="preserve">Интонация»-8 ч., « </w:t>
      </w:r>
      <w:r w:rsidRPr="00941DD4">
        <w:rPr>
          <w:rFonts w:ascii="Times New Roman" w:hAnsi="Times New Roman" w:cs="Times New Roman"/>
          <w:b/>
          <w:bCs/>
          <w:w w:val="108"/>
          <w:sz w:val="28"/>
          <w:szCs w:val="28"/>
        </w:rPr>
        <w:t>Развитие музыки»-10ч.,  «</w:t>
      </w:r>
      <w:r w:rsidRPr="00941DD4">
        <w:rPr>
          <w:rFonts w:ascii="Times New Roman" w:hAnsi="Times New Roman" w:cs="Times New Roman"/>
          <w:b/>
          <w:bCs/>
          <w:w w:val="107"/>
          <w:sz w:val="28"/>
          <w:szCs w:val="28"/>
        </w:rPr>
        <w:t>Постро</w:t>
      </w:r>
      <w:r w:rsidRPr="00941DD4">
        <w:rPr>
          <w:rFonts w:ascii="Times New Roman" w:hAnsi="Times New Roman" w:cs="Times New Roman"/>
          <w:b/>
          <w:bCs/>
          <w:w w:val="107"/>
          <w:sz w:val="28"/>
          <w:szCs w:val="28"/>
        </w:rPr>
        <w:t>е</w:t>
      </w:r>
      <w:r w:rsidRPr="00941DD4">
        <w:rPr>
          <w:rFonts w:ascii="Times New Roman" w:hAnsi="Times New Roman" w:cs="Times New Roman"/>
          <w:b/>
          <w:bCs/>
          <w:w w:val="107"/>
          <w:sz w:val="28"/>
          <w:szCs w:val="28"/>
        </w:rPr>
        <w:t xml:space="preserve">ние </w:t>
      </w:r>
      <w:r w:rsidRPr="00941DD4">
        <w:rPr>
          <w:rFonts w:ascii="Times New Roman" w:hAnsi="Times New Roman" w:cs="Times New Roman"/>
          <w:b/>
          <w:bCs/>
          <w:sz w:val="28"/>
          <w:szCs w:val="28"/>
        </w:rPr>
        <w:t xml:space="preserve">(формы) </w:t>
      </w:r>
      <w:r w:rsidRPr="00941DD4">
        <w:rPr>
          <w:rFonts w:ascii="Times New Roman" w:hAnsi="Times New Roman" w:cs="Times New Roman"/>
          <w:b/>
          <w:bCs/>
          <w:w w:val="107"/>
          <w:sz w:val="28"/>
          <w:szCs w:val="28"/>
        </w:rPr>
        <w:t>музы</w:t>
      </w:r>
      <w:r w:rsidRPr="00941DD4">
        <w:rPr>
          <w:rFonts w:ascii="Times New Roman" w:hAnsi="Times New Roman" w:cs="Times New Roman"/>
          <w:b/>
          <w:bCs/>
          <w:w w:val="106"/>
          <w:sz w:val="28"/>
          <w:szCs w:val="28"/>
        </w:rPr>
        <w:t>ки»-8ч. В содержание предмета входят 4 часа регионального компонента.</w:t>
      </w:r>
    </w:p>
    <w:p w:rsidR="00941DD4" w:rsidRPr="00941DD4" w:rsidRDefault="00941DD4" w:rsidP="00941D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Некоторые незначительные изменения не затрагивают основное содержание программы и вызваны объективными условиями её реализации в современной российской школе.</w:t>
      </w:r>
      <w:r w:rsidRPr="00941DD4">
        <w:rPr>
          <w:rFonts w:ascii="Times New Roman" w:hAnsi="Times New Roman" w:cs="Times New Roman"/>
          <w:sz w:val="28"/>
          <w:szCs w:val="28"/>
        </w:rPr>
        <w:t xml:space="preserve"> Учебный материал  3-го класса играет кульминационную роль, поскольку вводит учащихся в искусство через закономерности музыки. Они получают представление об интонации как носителе смы</w:t>
      </w:r>
      <w:r w:rsidRPr="00941DD4">
        <w:rPr>
          <w:rFonts w:ascii="Times New Roman" w:hAnsi="Times New Roman" w:cs="Times New Roman"/>
          <w:sz w:val="28"/>
          <w:szCs w:val="28"/>
        </w:rPr>
        <w:t>с</w:t>
      </w:r>
      <w:r w:rsidRPr="00941DD4">
        <w:rPr>
          <w:rFonts w:ascii="Times New Roman" w:hAnsi="Times New Roman" w:cs="Times New Roman"/>
          <w:sz w:val="28"/>
          <w:szCs w:val="28"/>
        </w:rPr>
        <w:t xml:space="preserve">ла музыки, о развитии музыки, о формах её построения и ведущих музыкальных жанрах – от песни, танца, марша до оперы, балета, симфонии, концерта. </w:t>
      </w:r>
    </w:p>
    <w:p w:rsidR="00941DD4" w:rsidRPr="00941DD4" w:rsidRDefault="00941DD4" w:rsidP="00941DD4">
      <w:p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 xml:space="preserve">  Программа и педагогическая концепция Д.Б. </w:t>
      </w:r>
      <w:proofErr w:type="spellStart"/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Кабалевского</w:t>
      </w:r>
      <w:proofErr w:type="spellEnd"/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 xml:space="preserve"> – уникальное наследие отечественной педагогики, которое непременно должно быть в арсенале современного учителя музыки.</w:t>
      </w:r>
      <w:r w:rsidRPr="00941DD4">
        <w:rPr>
          <w:rFonts w:ascii="Times New Roman" w:hAnsi="Times New Roman" w:cs="Times New Roman"/>
          <w:sz w:val="28"/>
          <w:szCs w:val="28"/>
        </w:rPr>
        <w:t xml:space="preserve"> Программа предусматривает проведение традиционных уроков, обобщающих уроков </w:t>
      </w:r>
    </w:p>
    <w:p w:rsidR="00941DD4" w:rsidRPr="00941DD4" w:rsidRDefault="00941DD4" w:rsidP="00941D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170E02"/>
          <w:sz w:val="28"/>
          <w:szCs w:val="28"/>
        </w:rPr>
      </w:pPr>
      <w:r w:rsidRPr="00941DD4">
        <w:rPr>
          <w:rFonts w:ascii="Times New Roman" w:hAnsi="Times New Roman" w:cs="Times New Roman"/>
          <w:sz w:val="28"/>
          <w:szCs w:val="28"/>
        </w:rPr>
        <w:t xml:space="preserve">  Используется фронтальная, групповая, индивидуальная работа, работа в парах. Текущий контроль по изучению каждой темы  проводится в форме уроков – концертов; тестирование</w:t>
      </w:r>
    </w:p>
    <w:p w:rsidR="00941DD4" w:rsidRPr="00941DD4" w:rsidRDefault="00941DD4" w:rsidP="00941DD4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 xml:space="preserve">Содержание предмета «Музыка» создавалось в опоре на педагогическую концепцию Д.Б. </w:t>
      </w:r>
      <w:proofErr w:type="spellStart"/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Кабалевского</w:t>
      </w:r>
      <w:proofErr w:type="spellEnd"/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, который еще в 70-е годы ХХ века сумел сформулировать и реализовать основные принципы и методы программы по музыке для общеобраз</w:t>
      </w: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о</w:t>
      </w: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вательной школы, заложившие основы развивающего, проблемного музыкального воспитания и образования. Именно эта п</w:t>
      </w: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е</w:t>
      </w: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дагогическая концепция исходит из природы самой музыки и на музыку опирается, естественно и органично связывает м</w:t>
      </w: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у</w:t>
      </w: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зыку как искусство с музыкой как школьным предметом, а школьные занятия музыкой также естественно связывает с реал</w:t>
      </w: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ь</w:t>
      </w: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ной жизнью. Она предлагает такие принципы, методы и приемы, которые помогают увлечь детей, заинтересовать их музыкой с её неизмеримыми возможностями духовного обогащения человека.</w:t>
      </w:r>
    </w:p>
    <w:p w:rsidR="00941DD4" w:rsidRPr="00941DD4" w:rsidRDefault="00941DD4" w:rsidP="00941DD4">
      <w:pPr>
        <w:spacing w:after="0" w:line="240" w:lineRule="auto"/>
        <w:ind w:firstLine="323"/>
        <w:jc w:val="both"/>
        <w:rPr>
          <w:rFonts w:ascii="Times New Roman" w:eastAsia="Times New Roman" w:hAnsi="Times New Roman" w:cs="Times New Roman"/>
          <w:color w:val="170E02"/>
          <w:sz w:val="28"/>
          <w:szCs w:val="28"/>
        </w:rPr>
      </w:pPr>
      <w:proofErr w:type="gramStart"/>
      <w:r w:rsidRPr="00941DD4">
        <w:rPr>
          <w:rFonts w:ascii="Times New Roman" w:eastAsia="Times New Roman" w:hAnsi="Times New Roman" w:cs="Times New Roman"/>
          <w:bCs/>
          <w:color w:val="170E02"/>
          <w:sz w:val="28"/>
          <w:szCs w:val="28"/>
        </w:rPr>
        <w:t>Предметные требования</w:t>
      </w: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 xml:space="preserve"> включают освоенный обучающимися в ходе изучения учебного предмета опыт специфической для данной предметной области деятельности по получению нового знания, его преобразованию и применению, а также си</w:t>
      </w: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с</w:t>
      </w: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тему основополагающих элементов научного знания, лежащих в основе современной научной картины мира.</w:t>
      </w:r>
      <w:proofErr w:type="gramEnd"/>
    </w:p>
    <w:p w:rsidR="00941DD4" w:rsidRPr="00941DD4" w:rsidRDefault="00941DD4" w:rsidP="00941DD4">
      <w:pPr>
        <w:spacing w:after="0" w:line="240" w:lineRule="auto"/>
        <w:ind w:firstLine="323"/>
        <w:jc w:val="both"/>
        <w:rPr>
          <w:rFonts w:ascii="Times New Roman" w:eastAsia="Times New Roman" w:hAnsi="Times New Roman" w:cs="Times New Roman"/>
          <w:color w:val="170E02"/>
          <w:sz w:val="28"/>
          <w:szCs w:val="28"/>
        </w:rPr>
      </w:pPr>
      <w:r w:rsidRPr="00941DD4">
        <w:rPr>
          <w:rFonts w:ascii="Times New Roman" w:eastAsia="Times New Roman" w:hAnsi="Times New Roman" w:cs="Times New Roman"/>
          <w:bCs/>
          <w:color w:val="170E02"/>
          <w:sz w:val="28"/>
          <w:szCs w:val="28"/>
        </w:rPr>
        <w:t xml:space="preserve">1. </w:t>
      </w:r>
      <w:proofErr w:type="spellStart"/>
      <w:r w:rsidRPr="00941DD4">
        <w:rPr>
          <w:rFonts w:ascii="Times New Roman" w:eastAsia="Times New Roman" w:hAnsi="Times New Roman" w:cs="Times New Roman"/>
          <w:bCs/>
          <w:color w:val="170E02"/>
          <w:sz w:val="28"/>
          <w:szCs w:val="28"/>
        </w:rPr>
        <w:t>Сформированность</w:t>
      </w:r>
      <w:proofErr w:type="spellEnd"/>
      <w:r w:rsidRPr="00941DD4">
        <w:rPr>
          <w:rFonts w:ascii="Times New Roman" w:eastAsia="Times New Roman" w:hAnsi="Times New Roman" w:cs="Times New Roman"/>
          <w:bCs/>
          <w:color w:val="170E02"/>
          <w:sz w:val="28"/>
          <w:szCs w:val="28"/>
        </w:rPr>
        <w:t xml:space="preserve"> первоначальных представлений о роли музыки в жизни человека, в его духовно-нравственном ра</w:t>
      </w:r>
      <w:r w:rsidRPr="00941DD4">
        <w:rPr>
          <w:rFonts w:ascii="Times New Roman" w:eastAsia="Times New Roman" w:hAnsi="Times New Roman" w:cs="Times New Roman"/>
          <w:bCs/>
          <w:color w:val="170E02"/>
          <w:sz w:val="28"/>
          <w:szCs w:val="28"/>
        </w:rPr>
        <w:t>з</w:t>
      </w:r>
      <w:r w:rsidRPr="00941DD4">
        <w:rPr>
          <w:rFonts w:ascii="Times New Roman" w:eastAsia="Times New Roman" w:hAnsi="Times New Roman" w:cs="Times New Roman"/>
          <w:bCs/>
          <w:color w:val="170E02"/>
          <w:sz w:val="28"/>
          <w:szCs w:val="28"/>
        </w:rPr>
        <w:t>витии.</w:t>
      </w:r>
    </w:p>
    <w:p w:rsidR="00941DD4" w:rsidRPr="00941DD4" w:rsidRDefault="00941DD4" w:rsidP="00941DD4">
      <w:pPr>
        <w:spacing w:after="0" w:line="240" w:lineRule="auto"/>
        <w:ind w:firstLine="323"/>
        <w:jc w:val="both"/>
        <w:rPr>
          <w:rFonts w:ascii="Times New Roman" w:eastAsia="Times New Roman" w:hAnsi="Times New Roman" w:cs="Times New Roman"/>
          <w:color w:val="170E02"/>
          <w:sz w:val="28"/>
          <w:szCs w:val="28"/>
        </w:rPr>
      </w:pP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lastRenderedPageBreak/>
        <w:t xml:space="preserve">Для формирования первоначальных представлений о значении и роли музыки в духовном развитии человека </w:t>
      </w:r>
      <w:proofErr w:type="gramStart"/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необходимо</w:t>
      </w:r>
      <w:proofErr w:type="gramEnd"/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 xml:space="preserve"> прежде всего научить детей слушать и слышать музыку, выделяя музыкальные звуки из общего звучащего потока. Вслуш</w:t>
      </w: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и</w:t>
      </w: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 xml:space="preserve">ваясь в интонации патриотических </w:t>
      </w:r>
      <w:proofErr w:type="gramStart"/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песен</w:t>
      </w:r>
      <w:proofErr w:type="gramEnd"/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 xml:space="preserve"> школьники соотносят возникающие эмоции со своими собственными, задумываю</w:t>
      </w: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т</w:t>
      </w: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ся о воздействии музыки на человека.</w:t>
      </w:r>
    </w:p>
    <w:p w:rsidR="00941DD4" w:rsidRPr="00941DD4" w:rsidRDefault="00941DD4" w:rsidP="00941DD4">
      <w:pPr>
        <w:spacing w:after="0" w:line="240" w:lineRule="auto"/>
        <w:ind w:firstLine="323"/>
        <w:jc w:val="both"/>
        <w:rPr>
          <w:rFonts w:ascii="Times New Roman" w:eastAsia="Times New Roman" w:hAnsi="Times New Roman" w:cs="Times New Roman"/>
          <w:color w:val="170E02"/>
          <w:sz w:val="28"/>
          <w:szCs w:val="28"/>
        </w:rPr>
      </w:pPr>
      <w:r w:rsidRPr="00941DD4">
        <w:rPr>
          <w:rFonts w:ascii="Times New Roman" w:eastAsia="Times New Roman" w:hAnsi="Times New Roman" w:cs="Times New Roman"/>
          <w:bCs/>
          <w:color w:val="170E02"/>
          <w:sz w:val="28"/>
          <w:szCs w:val="28"/>
        </w:rPr>
        <w:t xml:space="preserve">2. </w:t>
      </w:r>
      <w:proofErr w:type="spellStart"/>
      <w:r w:rsidRPr="00941DD4">
        <w:rPr>
          <w:rFonts w:ascii="Times New Roman" w:eastAsia="Times New Roman" w:hAnsi="Times New Roman" w:cs="Times New Roman"/>
          <w:bCs/>
          <w:color w:val="170E02"/>
          <w:sz w:val="28"/>
          <w:szCs w:val="28"/>
        </w:rPr>
        <w:t>Сформированность</w:t>
      </w:r>
      <w:proofErr w:type="spellEnd"/>
      <w:r w:rsidRPr="00941DD4">
        <w:rPr>
          <w:rFonts w:ascii="Times New Roman" w:eastAsia="Times New Roman" w:hAnsi="Times New Roman" w:cs="Times New Roman"/>
          <w:bCs/>
          <w:color w:val="170E02"/>
          <w:sz w:val="28"/>
          <w:szCs w:val="28"/>
        </w:rPr>
        <w:t xml:space="preserve"> основ музыкальной культуры, в том числе на материале музыкальной культуры родного края, разв</w:t>
      </w:r>
      <w:r w:rsidRPr="00941DD4">
        <w:rPr>
          <w:rFonts w:ascii="Times New Roman" w:eastAsia="Times New Roman" w:hAnsi="Times New Roman" w:cs="Times New Roman"/>
          <w:bCs/>
          <w:color w:val="170E02"/>
          <w:sz w:val="28"/>
          <w:szCs w:val="28"/>
        </w:rPr>
        <w:t>и</w:t>
      </w:r>
      <w:r w:rsidRPr="00941DD4">
        <w:rPr>
          <w:rFonts w:ascii="Times New Roman" w:eastAsia="Times New Roman" w:hAnsi="Times New Roman" w:cs="Times New Roman"/>
          <w:bCs/>
          <w:color w:val="170E02"/>
          <w:sz w:val="28"/>
          <w:szCs w:val="28"/>
        </w:rPr>
        <w:t>тие художественного вкуса и интереса к музыкальному искусству и музыкальной деятельности.</w:t>
      </w:r>
    </w:p>
    <w:p w:rsidR="00941DD4" w:rsidRPr="00941DD4" w:rsidRDefault="00941DD4" w:rsidP="00941DD4">
      <w:pPr>
        <w:spacing w:after="0" w:line="240" w:lineRule="auto"/>
        <w:ind w:firstLine="323"/>
        <w:jc w:val="both"/>
        <w:rPr>
          <w:rFonts w:ascii="Times New Roman" w:eastAsia="Times New Roman" w:hAnsi="Times New Roman" w:cs="Times New Roman"/>
          <w:color w:val="170E02"/>
          <w:sz w:val="28"/>
          <w:szCs w:val="28"/>
        </w:rPr>
      </w:pP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Родные корни, родная речь, родной музыкальный язык – это та основа, на которой воспитывается любовь к русской кул</w:t>
      </w: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ь</w:t>
      </w: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 xml:space="preserve">туре. Обеспечивается не только информационная сторона получаемого знания, но прежде </w:t>
      </w:r>
      <w:proofErr w:type="gramStart"/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всего</w:t>
      </w:r>
      <w:proofErr w:type="gramEnd"/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 xml:space="preserve"> предусматривается воссозд</w:t>
      </w: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а</w:t>
      </w: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ние детьми какой-либо из сторон музыкально-творческой деятельности, уходящей корнями в народное творчество, напр</w:t>
      </w: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и</w:t>
      </w: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мер, они</w:t>
      </w:r>
    </w:p>
    <w:p w:rsidR="00941DD4" w:rsidRPr="00941DD4" w:rsidRDefault="00941DD4" w:rsidP="00941DD4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</w:rPr>
      </w:pP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 xml:space="preserve">музыкально интонируют (сочиняют) в традиционной народной манере загадки, пословицы, </w:t>
      </w:r>
      <w:proofErr w:type="spellStart"/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заклички</w:t>
      </w:r>
      <w:proofErr w:type="spellEnd"/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, скороговорки;</w:t>
      </w:r>
    </w:p>
    <w:p w:rsidR="00941DD4" w:rsidRPr="00941DD4" w:rsidRDefault="00941DD4" w:rsidP="00941DD4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70E02"/>
          <w:sz w:val="28"/>
          <w:szCs w:val="28"/>
        </w:rPr>
      </w:pP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учатся за графическим изображением знаков – букв и нот – видеть и слышать смысл предметов, явлений, человеческих чувств, событий, пробуют сами создавать графические музыкально-смысловые соответствия.</w:t>
      </w:r>
    </w:p>
    <w:p w:rsidR="00941DD4" w:rsidRPr="00941DD4" w:rsidRDefault="00941DD4" w:rsidP="00941DD4">
      <w:pPr>
        <w:spacing w:after="0" w:line="240" w:lineRule="auto"/>
        <w:ind w:firstLine="323"/>
        <w:jc w:val="both"/>
        <w:rPr>
          <w:rFonts w:ascii="Times New Roman" w:eastAsia="Times New Roman" w:hAnsi="Times New Roman" w:cs="Times New Roman"/>
          <w:color w:val="170E02"/>
          <w:sz w:val="28"/>
          <w:szCs w:val="28"/>
        </w:rPr>
      </w:pP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Таким образом, учащиеся получают представления об истоках человеческого творчества и умении в живом звучании и нотных обозначениях выражать свои музыкальные мысли.</w:t>
      </w:r>
    </w:p>
    <w:p w:rsidR="00941DD4" w:rsidRPr="00941DD4" w:rsidRDefault="00941DD4" w:rsidP="00941DD4">
      <w:pPr>
        <w:spacing w:after="0" w:line="240" w:lineRule="auto"/>
        <w:ind w:firstLine="323"/>
        <w:jc w:val="both"/>
        <w:rPr>
          <w:rFonts w:ascii="Times New Roman" w:eastAsia="Times New Roman" w:hAnsi="Times New Roman" w:cs="Times New Roman"/>
          <w:color w:val="170E02"/>
          <w:sz w:val="28"/>
          <w:szCs w:val="28"/>
        </w:rPr>
      </w:pP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Пониманию единства мысли, речи, характера человека служат представленные в «Галерее» – музыкальной, литературной, художественной – портреты русских людей, созданные художниками-передвижниками, звучащие в музыке, возникающие на страницах биографий и различных литературно-поэтических произведений.</w:t>
      </w:r>
    </w:p>
    <w:p w:rsidR="00941DD4" w:rsidRPr="00941DD4" w:rsidRDefault="00941DD4" w:rsidP="00941DD4">
      <w:pPr>
        <w:spacing w:after="0" w:line="240" w:lineRule="auto"/>
        <w:ind w:firstLine="323"/>
        <w:jc w:val="both"/>
        <w:rPr>
          <w:rFonts w:ascii="Times New Roman" w:eastAsia="Times New Roman" w:hAnsi="Times New Roman" w:cs="Times New Roman"/>
          <w:color w:val="170E02"/>
          <w:sz w:val="28"/>
          <w:szCs w:val="28"/>
        </w:rPr>
      </w:pPr>
      <w:r w:rsidRPr="00941DD4">
        <w:rPr>
          <w:rFonts w:ascii="Times New Roman" w:eastAsia="Times New Roman" w:hAnsi="Times New Roman" w:cs="Times New Roman"/>
          <w:bCs/>
          <w:color w:val="170E02"/>
          <w:sz w:val="28"/>
          <w:szCs w:val="28"/>
        </w:rPr>
        <w:t>3. Развитие художественного вкуса и интереса к музыкальному искусству и музыкальной деятельности.</w:t>
      </w:r>
    </w:p>
    <w:p w:rsidR="00941DD4" w:rsidRPr="00941DD4" w:rsidRDefault="00941DD4" w:rsidP="00941DD4">
      <w:pPr>
        <w:spacing w:after="0" w:line="240" w:lineRule="auto"/>
        <w:ind w:firstLine="323"/>
        <w:jc w:val="both"/>
        <w:rPr>
          <w:rFonts w:ascii="Times New Roman" w:eastAsia="Times New Roman" w:hAnsi="Times New Roman" w:cs="Times New Roman"/>
          <w:color w:val="170E02"/>
          <w:sz w:val="28"/>
          <w:szCs w:val="28"/>
        </w:rPr>
      </w:pP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 xml:space="preserve">Одна из центральных позиций, развивающих важнейший принцип Д.Б. </w:t>
      </w:r>
      <w:proofErr w:type="spellStart"/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Кабалевского</w:t>
      </w:r>
      <w:proofErr w:type="spellEnd"/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 xml:space="preserve"> о доступности учащимся младшего школьного возраста высочайших образцов серьёзной музыки и о необходимости воспитания на этих образцах духовного м</w:t>
      </w: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и</w:t>
      </w: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 xml:space="preserve">ра школьников, связана с обращением к музыкальной классике. </w:t>
      </w:r>
      <w:proofErr w:type="gramStart"/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В качестве такого фундамента привития вкуса и интереса к музыкальному искусству выступает музыка И.С. Баха, В.А. Моцарта, Э. Грига, Ф. Шопена, П.И. Чайковского, М.П. Мусор</w:t>
      </w: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г</w:t>
      </w: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 xml:space="preserve">ского, М.И. Глинки, С.В. Рахманинова, А.И. Хачатуряна, Д.Б. </w:t>
      </w:r>
      <w:proofErr w:type="spellStart"/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Кабалевского</w:t>
      </w:r>
      <w:proofErr w:type="spellEnd"/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 xml:space="preserve"> и других композиторов, оставивших заметный след в мировой музыкальной культуре.</w:t>
      </w:r>
      <w:proofErr w:type="gramEnd"/>
    </w:p>
    <w:p w:rsidR="00941DD4" w:rsidRPr="00941DD4" w:rsidRDefault="00941DD4" w:rsidP="00941DD4">
      <w:pPr>
        <w:spacing w:after="0" w:line="240" w:lineRule="auto"/>
        <w:ind w:firstLine="323"/>
        <w:jc w:val="both"/>
        <w:rPr>
          <w:rFonts w:ascii="Times New Roman" w:eastAsia="Times New Roman" w:hAnsi="Times New Roman" w:cs="Times New Roman"/>
          <w:color w:val="170E02"/>
          <w:sz w:val="28"/>
          <w:szCs w:val="28"/>
        </w:rPr>
      </w:pP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 xml:space="preserve">Явления искусства входят в детское сознание не как что-то обыденно </w:t>
      </w:r>
      <w:proofErr w:type="gramStart"/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расхожее</w:t>
      </w:r>
      <w:proofErr w:type="gramEnd"/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, аналитико-конструктивное, которое з</w:t>
      </w: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а</w:t>
      </w: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учивается, чтобы знать. Главное здесь то, что в роли «питательной среды», готовящей, формирующей восприятие детьми этих явлений, выступают великие творцы, для которых смыслом жизни становится прожить жизнь в искусстве. В этом плане концептуальное значение приобретает понятие «мелодия», определяя смысловой ряд: сочинить мелодию, прожить мелодию, прожить мелодией, жизнь в мелодии, мелодия в жизни.</w:t>
      </w:r>
    </w:p>
    <w:p w:rsidR="00941DD4" w:rsidRPr="00941DD4" w:rsidRDefault="00941DD4" w:rsidP="00941DD4">
      <w:pPr>
        <w:spacing w:after="0" w:line="240" w:lineRule="auto"/>
        <w:ind w:firstLine="323"/>
        <w:jc w:val="both"/>
        <w:rPr>
          <w:rFonts w:ascii="Times New Roman" w:eastAsia="Times New Roman" w:hAnsi="Times New Roman" w:cs="Times New Roman"/>
          <w:color w:val="170E02"/>
          <w:sz w:val="28"/>
          <w:szCs w:val="28"/>
        </w:rPr>
      </w:pP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lastRenderedPageBreak/>
        <w:t>Освоение классической и народной музыки возможно только на основе опыта творческой деятельности учащихся – хор</w:t>
      </w: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о</w:t>
      </w: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вого пения, слушания музыки, игр на детских музыкальных инструментах.</w:t>
      </w:r>
    </w:p>
    <w:p w:rsidR="00941DD4" w:rsidRPr="00941DD4" w:rsidRDefault="00941DD4" w:rsidP="00941DD4">
      <w:pPr>
        <w:spacing w:after="0" w:line="240" w:lineRule="auto"/>
        <w:ind w:firstLine="323"/>
        <w:jc w:val="both"/>
        <w:rPr>
          <w:rFonts w:ascii="Times New Roman" w:eastAsia="Times New Roman" w:hAnsi="Times New Roman" w:cs="Times New Roman"/>
          <w:color w:val="170E02"/>
          <w:sz w:val="28"/>
          <w:szCs w:val="28"/>
        </w:rPr>
      </w:pPr>
      <w:r w:rsidRPr="00941DD4">
        <w:rPr>
          <w:rFonts w:ascii="Times New Roman" w:eastAsia="Times New Roman" w:hAnsi="Times New Roman" w:cs="Times New Roman"/>
          <w:bCs/>
          <w:color w:val="170E02"/>
          <w:sz w:val="28"/>
          <w:szCs w:val="28"/>
        </w:rPr>
        <w:t>4. Умение воспринимать музыку и выражать своё отношение к музыкальному произведению.</w:t>
      </w:r>
    </w:p>
    <w:p w:rsidR="00941DD4" w:rsidRPr="00941DD4" w:rsidRDefault="00941DD4" w:rsidP="00941DD4">
      <w:pPr>
        <w:spacing w:after="0" w:line="240" w:lineRule="auto"/>
        <w:ind w:firstLine="323"/>
        <w:jc w:val="both"/>
        <w:rPr>
          <w:rFonts w:ascii="Times New Roman" w:eastAsia="Times New Roman" w:hAnsi="Times New Roman" w:cs="Times New Roman"/>
          <w:color w:val="170E02"/>
          <w:sz w:val="28"/>
          <w:szCs w:val="28"/>
        </w:rPr>
      </w:pP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Восприятие музыки как живого образного искусства, неразрывно связанного с жизнью, является не только отдельным ра</w:t>
      </w: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з</w:t>
      </w: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делом – «Слушание музыки», а становится ведущим видом деятельности, проявляющимся и в хоровом пении, и в импров</w:t>
      </w: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и</w:t>
      </w: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 xml:space="preserve">зациях, и в размышлениях о музыке. </w:t>
      </w:r>
      <w:proofErr w:type="spellStart"/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Слушательская</w:t>
      </w:r>
      <w:proofErr w:type="spellEnd"/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 xml:space="preserve"> культура – это умение воспринимать музыку и выразить своё отношение к ней; это знание основных закономерностей и понятий музыки как вида искусства (обобщённые знания, служащие опорой восприятия) – композитор, исполнитель, слушатель, выразительные и изобразительные средства музыкального языка, </w:t>
      </w:r>
      <w:proofErr w:type="spellStart"/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песе</w:t>
      </w: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н</w:t>
      </w: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ность</w:t>
      </w:r>
      <w:proofErr w:type="spellEnd"/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 xml:space="preserve">, </w:t>
      </w:r>
      <w:proofErr w:type="spellStart"/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танцевальность</w:t>
      </w:r>
      <w:proofErr w:type="spellEnd"/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 xml:space="preserve">, </w:t>
      </w:r>
      <w:proofErr w:type="spellStart"/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маршевость</w:t>
      </w:r>
      <w:proofErr w:type="spellEnd"/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, интонация, развитие и построение музыки. Эти содержательные линии формирования восприятия школьников и их интереса к музыкальному искусству преемственно и последовательно из класса в класс просл</w:t>
      </w: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е</w:t>
      </w: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живаются в содержании предмета. Методическим «ключом» к пониманию содержания музыки является проблема соотнош</w:t>
      </w: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е</w:t>
      </w: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 xml:space="preserve">ния художественного и обыденного. Через практические задания («Лаборатория музыки») школьники, наряду с другими проблемами, самостоятельно исследуют музыку, выявляя, как </w:t>
      </w:r>
      <w:proofErr w:type="gramStart"/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обыденное</w:t>
      </w:r>
      <w:proofErr w:type="gramEnd"/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 xml:space="preserve"> становится в искусстве художественным.</w:t>
      </w:r>
    </w:p>
    <w:p w:rsidR="00941DD4" w:rsidRPr="00941DD4" w:rsidRDefault="00941DD4" w:rsidP="00941DD4">
      <w:pPr>
        <w:spacing w:after="0" w:line="240" w:lineRule="auto"/>
        <w:ind w:firstLine="323"/>
        <w:jc w:val="both"/>
        <w:rPr>
          <w:rFonts w:ascii="Times New Roman" w:eastAsia="Times New Roman" w:hAnsi="Times New Roman" w:cs="Times New Roman"/>
          <w:color w:val="170E02"/>
          <w:sz w:val="28"/>
          <w:szCs w:val="28"/>
        </w:rPr>
      </w:pP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5. Использование музыкальных образов при создании театрализованных и музыкально-пластических композиций, испо</w:t>
      </w: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л</w:t>
      </w: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нении вокально-хоровых произведений, в импровизации.</w:t>
      </w:r>
    </w:p>
    <w:p w:rsidR="00941DD4" w:rsidRPr="00941DD4" w:rsidRDefault="00941DD4" w:rsidP="00941DD4">
      <w:pPr>
        <w:spacing w:after="0" w:line="240" w:lineRule="auto"/>
        <w:ind w:firstLine="323"/>
        <w:jc w:val="both"/>
        <w:rPr>
          <w:rFonts w:ascii="Times New Roman" w:eastAsia="Times New Roman" w:hAnsi="Times New Roman" w:cs="Times New Roman"/>
          <w:color w:val="170E02"/>
          <w:sz w:val="28"/>
          <w:szCs w:val="28"/>
        </w:rPr>
      </w:pP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Опора на принцип «образно-игрового вхождения в музыку» позволяет создавать ситуации, требующие от детей перев</w:t>
      </w: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о</w:t>
      </w: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площения, работы фантазии, воображения. Поэтому в программе большое место отводится музыкальным играм, инсцен</w:t>
      </w: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и</w:t>
      </w: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 xml:space="preserve">ровкам, драматизациям, основанным на импровизации: сюжет (сказка, история, </w:t>
      </w:r>
      <w:proofErr w:type="spellStart"/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быличка</w:t>
      </w:r>
      <w:proofErr w:type="spellEnd"/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) складывается, сказывается в еди</w:t>
      </w: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н</w:t>
      </w: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стве музыки и текста, с использованием музыкальных инструментов.</w:t>
      </w:r>
    </w:p>
    <w:p w:rsidR="00941DD4" w:rsidRPr="00941DD4" w:rsidRDefault="00941DD4" w:rsidP="00941DD4">
      <w:pPr>
        <w:spacing w:after="0" w:line="240" w:lineRule="auto"/>
        <w:ind w:firstLine="323"/>
        <w:jc w:val="both"/>
        <w:rPr>
          <w:rFonts w:ascii="Times New Roman" w:eastAsia="Times New Roman" w:hAnsi="Times New Roman" w:cs="Times New Roman"/>
          <w:color w:val="170E02"/>
          <w:sz w:val="28"/>
          <w:szCs w:val="28"/>
        </w:rPr>
      </w:pP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Игра как деятельность на уроке наполнена и тем смыслом, который искони имела в народном искусстве: исполнить песню – значит сыграть её.</w:t>
      </w:r>
    </w:p>
    <w:p w:rsidR="00941DD4" w:rsidRPr="00941DD4" w:rsidRDefault="00941DD4" w:rsidP="00941DD4">
      <w:pPr>
        <w:spacing w:after="0" w:line="240" w:lineRule="auto"/>
        <w:ind w:firstLine="384"/>
        <w:jc w:val="both"/>
        <w:rPr>
          <w:rFonts w:ascii="Times New Roman" w:eastAsia="Times New Roman" w:hAnsi="Times New Roman" w:cs="Times New Roman"/>
          <w:color w:val="170E02"/>
          <w:sz w:val="28"/>
          <w:szCs w:val="28"/>
        </w:rPr>
      </w:pPr>
      <w:r w:rsidRPr="00941DD4">
        <w:rPr>
          <w:rFonts w:ascii="Times New Roman" w:eastAsia="Times New Roman" w:hAnsi="Times New Roman" w:cs="Times New Roman"/>
          <w:bCs/>
          <w:color w:val="170E02"/>
          <w:sz w:val="28"/>
          <w:szCs w:val="28"/>
        </w:rPr>
        <w:t>Программа по музыке</w:t>
      </w: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 xml:space="preserve"> строится на следующих принципах: обучение музыке как живому образному искусству; обобща</w:t>
      </w: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ю</w:t>
      </w: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щий характер знаний; тематическое построение содержания образования, вытекающее из природы искусства и его закон</w:t>
      </w: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о</w:t>
      </w:r>
      <w:r w:rsidRPr="00941DD4">
        <w:rPr>
          <w:rFonts w:ascii="Times New Roman" w:eastAsia="Times New Roman" w:hAnsi="Times New Roman" w:cs="Times New Roman"/>
          <w:color w:val="170E02"/>
          <w:sz w:val="28"/>
          <w:szCs w:val="28"/>
        </w:rPr>
        <w:t>мерностей.</w:t>
      </w:r>
    </w:p>
    <w:p w:rsidR="000341E8" w:rsidRDefault="000341E8" w:rsidP="00941DD4">
      <w:pPr>
        <w:tabs>
          <w:tab w:val="left" w:pos="34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41E8" w:rsidRDefault="000341E8" w:rsidP="00941DD4">
      <w:pPr>
        <w:tabs>
          <w:tab w:val="left" w:pos="34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41E8" w:rsidRDefault="000341E8" w:rsidP="00941DD4">
      <w:pPr>
        <w:tabs>
          <w:tab w:val="left" w:pos="34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41E8" w:rsidRDefault="000341E8" w:rsidP="00941DD4">
      <w:pPr>
        <w:tabs>
          <w:tab w:val="left" w:pos="34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41E8" w:rsidRDefault="000341E8" w:rsidP="00941DD4">
      <w:pPr>
        <w:tabs>
          <w:tab w:val="left" w:pos="34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41E8" w:rsidRDefault="000341E8" w:rsidP="00941DD4">
      <w:pPr>
        <w:tabs>
          <w:tab w:val="left" w:pos="34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41E8" w:rsidRDefault="000341E8" w:rsidP="00941DD4">
      <w:pPr>
        <w:tabs>
          <w:tab w:val="left" w:pos="34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41E8" w:rsidRDefault="000341E8" w:rsidP="00941DD4">
      <w:pPr>
        <w:tabs>
          <w:tab w:val="left" w:pos="34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41E8" w:rsidRDefault="000341E8" w:rsidP="00941DD4">
      <w:pPr>
        <w:tabs>
          <w:tab w:val="left" w:pos="34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1DD4" w:rsidRPr="00941DD4" w:rsidRDefault="00941DD4" w:rsidP="00941DD4">
      <w:pPr>
        <w:tabs>
          <w:tab w:val="left" w:pos="34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1DD4">
        <w:rPr>
          <w:rFonts w:ascii="Times New Roman" w:hAnsi="Times New Roman" w:cs="Times New Roman"/>
          <w:sz w:val="28"/>
          <w:szCs w:val="28"/>
        </w:rPr>
        <w:t xml:space="preserve">    </w:t>
      </w:r>
      <w:r w:rsidRPr="00941DD4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941DD4" w:rsidRPr="000341E8" w:rsidRDefault="00941DD4" w:rsidP="00941D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/>
      </w:tblPr>
      <w:tblGrid>
        <w:gridCol w:w="962"/>
        <w:gridCol w:w="3755"/>
        <w:gridCol w:w="2280"/>
        <w:gridCol w:w="2280"/>
        <w:gridCol w:w="2281"/>
      </w:tblGrid>
      <w:tr w:rsidR="00941DD4" w:rsidRPr="000341E8" w:rsidTr="00941DD4">
        <w:trPr>
          <w:trHeight w:val="853"/>
          <w:jc w:val="center"/>
        </w:trPr>
        <w:tc>
          <w:tcPr>
            <w:tcW w:w="962" w:type="dxa"/>
          </w:tcPr>
          <w:p w:rsidR="00941DD4" w:rsidRPr="000341E8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55" w:type="dxa"/>
          </w:tcPr>
          <w:p w:rsidR="00941DD4" w:rsidRPr="000341E8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2280" w:type="dxa"/>
          </w:tcPr>
          <w:p w:rsidR="00941DD4" w:rsidRPr="000341E8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Количество часов по программе</w:t>
            </w:r>
          </w:p>
        </w:tc>
        <w:tc>
          <w:tcPr>
            <w:tcW w:w="2280" w:type="dxa"/>
          </w:tcPr>
          <w:p w:rsidR="00941DD4" w:rsidRPr="000341E8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Количество часов фактически</w:t>
            </w:r>
          </w:p>
        </w:tc>
        <w:tc>
          <w:tcPr>
            <w:tcW w:w="2281" w:type="dxa"/>
          </w:tcPr>
          <w:p w:rsidR="00941DD4" w:rsidRPr="000341E8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Контроль знаний</w:t>
            </w:r>
          </w:p>
        </w:tc>
      </w:tr>
      <w:tr w:rsidR="00941DD4" w:rsidRPr="000341E8" w:rsidTr="00941DD4">
        <w:trPr>
          <w:trHeight w:val="853"/>
          <w:jc w:val="center"/>
        </w:trPr>
        <w:tc>
          <w:tcPr>
            <w:tcW w:w="962" w:type="dxa"/>
          </w:tcPr>
          <w:p w:rsidR="00941DD4" w:rsidRPr="000341E8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:rsidR="00941DD4" w:rsidRPr="000341E8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 xml:space="preserve">Песня, танец, марш перерастают в </w:t>
            </w:r>
            <w:proofErr w:type="spellStart"/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песенность</w:t>
            </w:r>
            <w:proofErr w:type="spellEnd"/>
            <w:r w:rsidRPr="000341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танцевальность</w:t>
            </w:r>
            <w:proofErr w:type="spellEnd"/>
            <w:r w:rsidRPr="000341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маршевость</w:t>
            </w:r>
            <w:proofErr w:type="spellEnd"/>
          </w:p>
        </w:tc>
        <w:tc>
          <w:tcPr>
            <w:tcW w:w="2280" w:type="dxa"/>
          </w:tcPr>
          <w:p w:rsidR="00941DD4" w:rsidRPr="000341E8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80" w:type="dxa"/>
          </w:tcPr>
          <w:p w:rsidR="00941DD4" w:rsidRPr="000341E8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8 из них 1 РК</w:t>
            </w:r>
          </w:p>
        </w:tc>
        <w:tc>
          <w:tcPr>
            <w:tcW w:w="2281" w:type="dxa"/>
          </w:tcPr>
          <w:p w:rsidR="00941DD4" w:rsidRPr="000341E8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341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икторина</w:t>
            </w:r>
          </w:p>
        </w:tc>
      </w:tr>
      <w:tr w:rsidR="00941DD4" w:rsidRPr="000341E8" w:rsidTr="00941DD4">
        <w:trPr>
          <w:trHeight w:val="272"/>
          <w:jc w:val="center"/>
        </w:trPr>
        <w:tc>
          <w:tcPr>
            <w:tcW w:w="962" w:type="dxa"/>
          </w:tcPr>
          <w:p w:rsidR="00941DD4" w:rsidRPr="000341E8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55" w:type="dxa"/>
          </w:tcPr>
          <w:p w:rsidR="00941DD4" w:rsidRPr="000341E8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Интонация</w:t>
            </w:r>
          </w:p>
        </w:tc>
        <w:tc>
          <w:tcPr>
            <w:tcW w:w="2280" w:type="dxa"/>
          </w:tcPr>
          <w:p w:rsidR="00941DD4" w:rsidRPr="000341E8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80" w:type="dxa"/>
          </w:tcPr>
          <w:p w:rsidR="00941DD4" w:rsidRPr="000341E8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8   из них 1 РК</w:t>
            </w:r>
          </w:p>
        </w:tc>
        <w:tc>
          <w:tcPr>
            <w:tcW w:w="2281" w:type="dxa"/>
          </w:tcPr>
          <w:p w:rsidR="00941DD4" w:rsidRPr="000341E8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941DD4" w:rsidRPr="000341E8" w:rsidTr="00941DD4">
        <w:trPr>
          <w:trHeight w:val="291"/>
          <w:jc w:val="center"/>
        </w:trPr>
        <w:tc>
          <w:tcPr>
            <w:tcW w:w="962" w:type="dxa"/>
          </w:tcPr>
          <w:p w:rsidR="00941DD4" w:rsidRPr="000341E8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55" w:type="dxa"/>
          </w:tcPr>
          <w:p w:rsidR="00941DD4" w:rsidRPr="000341E8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Развитие музыки</w:t>
            </w:r>
          </w:p>
        </w:tc>
        <w:tc>
          <w:tcPr>
            <w:tcW w:w="2280" w:type="dxa"/>
          </w:tcPr>
          <w:p w:rsidR="00941DD4" w:rsidRPr="000341E8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80" w:type="dxa"/>
          </w:tcPr>
          <w:p w:rsidR="00941DD4" w:rsidRPr="000341E8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10  из них 1 РК</w:t>
            </w:r>
          </w:p>
        </w:tc>
        <w:tc>
          <w:tcPr>
            <w:tcW w:w="2281" w:type="dxa"/>
          </w:tcPr>
          <w:p w:rsidR="00941DD4" w:rsidRPr="000341E8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икторина</w:t>
            </w:r>
            <w:proofErr w:type="spellEnd"/>
          </w:p>
        </w:tc>
      </w:tr>
      <w:tr w:rsidR="00941DD4" w:rsidRPr="000341E8" w:rsidTr="00941DD4">
        <w:trPr>
          <w:trHeight w:val="562"/>
          <w:jc w:val="center"/>
        </w:trPr>
        <w:tc>
          <w:tcPr>
            <w:tcW w:w="962" w:type="dxa"/>
          </w:tcPr>
          <w:p w:rsidR="00941DD4" w:rsidRPr="000341E8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55" w:type="dxa"/>
          </w:tcPr>
          <w:p w:rsidR="00941DD4" w:rsidRPr="000341E8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Построение (формы) музыки</w:t>
            </w:r>
          </w:p>
        </w:tc>
        <w:tc>
          <w:tcPr>
            <w:tcW w:w="2280" w:type="dxa"/>
          </w:tcPr>
          <w:p w:rsidR="00941DD4" w:rsidRPr="000341E8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80" w:type="dxa"/>
          </w:tcPr>
          <w:p w:rsidR="00941DD4" w:rsidRPr="000341E8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8  из них 1 РК</w:t>
            </w:r>
          </w:p>
        </w:tc>
        <w:tc>
          <w:tcPr>
            <w:tcW w:w="2281" w:type="dxa"/>
          </w:tcPr>
          <w:p w:rsidR="00941DD4" w:rsidRPr="000341E8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Урок - концерт</w:t>
            </w:r>
          </w:p>
        </w:tc>
      </w:tr>
      <w:tr w:rsidR="00941DD4" w:rsidRPr="000341E8" w:rsidTr="00941DD4">
        <w:trPr>
          <w:trHeight w:val="291"/>
          <w:jc w:val="center"/>
        </w:trPr>
        <w:tc>
          <w:tcPr>
            <w:tcW w:w="962" w:type="dxa"/>
          </w:tcPr>
          <w:p w:rsidR="00941DD4" w:rsidRPr="000341E8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55" w:type="dxa"/>
          </w:tcPr>
          <w:p w:rsidR="00941DD4" w:rsidRPr="000341E8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941DD4" w:rsidRPr="000341E8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80" w:type="dxa"/>
          </w:tcPr>
          <w:p w:rsidR="00941DD4" w:rsidRPr="000341E8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81" w:type="dxa"/>
          </w:tcPr>
          <w:p w:rsidR="00941DD4" w:rsidRPr="000341E8" w:rsidRDefault="00941DD4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1DD4" w:rsidRPr="000341E8" w:rsidRDefault="00941DD4" w:rsidP="00941DD4">
      <w:pPr>
        <w:spacing w:after="0" w:line="240" w:lineRule="auto"/>
        <w:ind w:firstLine="348"/>
        <w:jc w:val="center"/>
        <w:rPr>
          <w:rFonts w:ascii="Times New Roman" w:eastAsia="Times New Roman" w:hAnsi="Times New Roman" w:cs="Times New Roman"/>
          <w:b/>
          <w:color w:val="170E02"/>
          <w:sz w:val="24"/>
          <w:szCs w:val="24"/>
        </w:rPr>
      </w:pPr>
    </w:p>
    <w:p w:rsidR="00941DD4" w:rsidRPr="000341E8" w:rsidRDefault="00941DD4" w:rsidP="00941DD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eastAsia="en-US"/>
        </w:rPr>
      </w:pPr>
      <w:r w:rsidRPr="000341E8">
        <w:rPr>
          <w:rFonts w:ascii="Times New Roman" w:hAnsi="Times New Roman" w:cs="Times New Roman"/>
          <w:b/>
          <w:bCs/>
          <w:iCs/>
          <w:sz w:val="24"/>
          <w:szCs w:val="24"/>
          <w:lang w:eastAsia="en-US"/>
        </w:rPr>
        <w:t>Тематическое планирование с определением основных видов деятельности учащихся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6"/>
        <w:gridCol w:w="2956"/>
        <w:gridCol w:w="992"/>
        <w:gridCol w:w="10065"/>
      </w:tblGrid>
      <w:tr w:rsidR="00941DD4" w:rsidRPr="000341E8" w:rsidTr="00C71B79">
        <w:tc>
          <w:tcPr>
            <w:tcW w:w="696" w:type="dxa"/>
          </w:tcPr>
          <w:p w:rsidR="00941DD4" w:rsidRPr="000341E8" w:rsidRDefault="00941DD4" w:rsidP="00C71B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41DD4" w:rsidRPr="000341E8" w:rsidRDefault="00941DD4" w:rsidP="00C71B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56" w:type="dxa"/>
          </w:tcPr>
          <w:p w:rsidR="00941DD4" w:rsidRPr="000341E8" w:rsidRDefault="00941DD4" w:rsidP="00C71B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  <w:p w:rsidR="00941DD4" w:rsidRPr="000341E8" w:rsidRDefault="00941DD4" w:rsidP="00C71B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(темы)</w:t>
            </w:r>
          </w:p>
        </w:tc>
        <w:tc>
          <w:tcPr>
            <w:tcW w:w="992" w:type="dxa"/>
          </w:tcPr>
          <w:p w:rsidR="00941DD4" w:rsidRPr="000341E8" w:rsidRDefault="00941DD4" w:rsidP="00C71B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</w:p>
        </w:tc>
        <w:tc>
          <w:tcPr>
            <w:tcW w:w="10065" w:type="dxa"/>
          </w:tcPr>
          <w:p w:rsidR="00941DD4" w:rsidRPr="000341E8" w:rsidRDefault="00941DD4" w:rsidP="00C71B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Виды деятельности учащихся</w:t>
            </w:r>
          </w:p>
        </w:tc>
      </w:tr>
      <w:tr w:rsidR="00941DD4" w:rsidRPr="000341E8" w:rsidTr="00C71B79">
        <w:tc>
          <w:tcPr>
            <w:tcW w:w="696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6" w:type="dxa"/>
            <w:vMerge w:val="restart"/>
          </w:tcPr>
          <w:p w:rsidR="00941DD4" w:rsidRPr="000341E8" w:rsidRDefault="00941DD4" w:rsidP="00C71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Песня, танец и марш п</w:t>
            </w:r>
            <w:r w:rsidRPr="00034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034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рерастают в </w:t>
            </w:r>
            <w:proofErr w:type="spellStart"/>
            <w:r w:rsidRPr="00034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песенность</w:t>
            </w:r>
            <w:proofErr w:type="spellEnd"/>
            <w:r w:rsidRPr="00034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034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танцевальность</w:t>
            </w:r>
            <w:proofErr w:type="spellEnd"/>
            <w:r w:rsidRPr="00034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034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</w:t>
            </w:r>
            <w:r w:rsidRPr="00034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034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шевость</w:t>
            </w:r>
            <w:proofErr w:type="spellEnd"/>
          </w:p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(8 ч)</w:t>
            </w:r>
          </w:p>
        </w:tc>
        <w:tc>
          <w:tcPr>
            <w:tcW w:w="992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0341E8" w:rsidRDefault="00941DD4" w:rsidP="00C71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iCs/>
                <w:sz w:val="24"/>
                <w:szCs w:val="24"/>
              </w:rPr>
              <w:t>Наблюдать окружающий мир, вслушиваться в него, размышлять о нём;</w:t>
            </w:r>
          </w:p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Проявлять личностное отношение при восприятии музыкальных произведений, эмоционал</w:t>
            </w:r>
            <w:r w:rsidRPr="000341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341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ную отзывчивость</w:t>
            </w:r>
          </w:p>
        </w:tc>
      </w:tr>
      <w:tr w:rsidR="00941DD4" w:rsidRPr="000341E8" w:rsidTr="00C71B79">
        <w:tc>
          <w:tcPr>
            <w:tcW w:w="696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6" w:type="dxa"/>
            <w:vMerge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Сравнивать музыкальные произведения разных стилей и жанров;</w:t>
            </w:r>
          </w:p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DD4" w:rsidRPr="000341E8" w:rsidTr="00C71B79">
        <w:tc>
          <w:tcPr>
            <w:tcW w:w="696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56" w:type="dxa"/>
            <w:vMerge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исполнять различные по характеру музыкальные произведения;</w:t>
            </w:r>
          </w:p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DD4" w:rsidRPr="000341E8" w:rsidTr="00C71B79">
        <w:tc>
          <w:tcPr>
            <w:tcW w:w="696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56" w:type="dxa"/>
            <w:vMerge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соотносить основные образно-эмоциональные сферы музыки, специфические особенности произведений разных жанров</w:t>
            </w:r>
          </w:p>
        </w:tc>
      </w:tr>
      <w:tr w:rsidR="00941DD4" w:rsidRPr="000341E8" w:rsidTr="00C71B79">
        <w:tc>
          <w:tcPr>
            <w:tcW w:w="696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56" w:type="dxa"/>
            <w:vMerge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 xml:space="preserve">инсценировать  фрагменты опер, мюзиклов, опираясь на понятия </w:t>
            </w:r>
            <w:proofErr w:type="spellStart"/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песенность</w:t>
            </w:r>
            <w:proofErr w:type="spellEnd"/>
            <w:r w:rsidRPr="000341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танцевальность</w:t>
            </w:r>
            <w:proofErr w:type="spellEnd"/>
            <w:r w:rsidRPr="000341E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маршевость</w:t>
            </w:r>
            <w:proofErr w:type="spellEnd"/>
            <w:r w:rsidRPr="000341E8">
              <w:rPr>
                <w:rFonts w:ascii="Times New Roman" w:hAnsi="Times New Roman" w:cs="Times New Roman"/>
                <w:sz w:val="24"/>
                <w:szCs w:val="24"/>
              </w:rPr>
              <w:t xml:space="preserve"> в музыке;</w:t>
            </w:r>
          </w:p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DD4" w:rsidRPr="000341E8" w:rsidTr="00C71B79">
        <w:tc>
          <w:tcPr>
            <w:tcW w:w="696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56" w:type="dxa"/>
            <w:vMerge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импровизировать (вокальная, танцевальная, инструментальная импровизации) в характере о</w:t>
            </w: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341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новных жанров музыки;</w:t>
            </w:r>
          </w:p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DD4" w:rsidRPr="000341E8" w:rsidTr="00C71B79">
        <w:tc>
          <w:tcPr>
            <w:tcW w:w="696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956" w:type="dxa"/>
            <w:vMerge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импровизировать (вокальная, танцевальная, инструментальная импровизации) в характере о</w:t>
            </w: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новных жанров музыки;</w:t>
            </w:r>
          </w:p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DD4" w:rsidRPr="000341E8" w:rsidTr="00C71B79">
        <w:tc>
          <w:tcPr>
            <w:tcW w:w="696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56" w:type="dxa"/>
            <w:vMerge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осуществлять собственный музыкально-исполнительный замысел в пении и импровизациях</w:t>
            </w:r>
          </w:p>
        </w:tc>
      </w:tr>
      <w:tr w:rsidR="00941DD4" w:rsidRPr="000341E8" w:rsidTr="00C71B79">
        <w:trPr>
          <w:trHeight w:val="243"/>
        </w:trPr>
        <w:tc>
          <w:tcPr>
            <w:tcW w:w="696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56" w:type="dxa"/>
            <w:vMerge w:val="restart"/>
          </w:tcPr>
          <w:p w:rsidR="00941DD4" w:rsidRPr="000341E8" w:rsidRDefault="00941DD4" w:rsidP="00C71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Интонация (8 часов)</w:t>
            </w:r>
          </w:p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Исследовать интонационно-образную природу музыкального искусства</w:t>
            </w:r>
          </w:p>
        </w:tc>
      </w:tr>
      <w:tr w:rsidR="00941DD4" w:rsidRPr="000341E8" w:rsidTr="00C71B79">
        <w:tc>
          <w:tcPr>
            <w:tcW w:w="696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56" w:type="dxa"/>
            <w:vMerge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Исследовать интонационно-образную природу музыкального искусства</w:t>
            </w:r>
          </w:p>
        </w:tc>
      </w:tr>
      <w:tr w:rsidR="00941DD4" w:rsidRPr="000341E8" w:rsidTr="00C71B79">
        <w:tc>
          <w:tcPr>
            <w:tcW w:w="696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56" w:type="dxa"/>
            <w:vMerge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0341E8" w:rsidRDefault="00941DD4" w:rsidP="00C71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и эмоционально откликаться на выразительные и изобразительные особенности музыки;</w:t>
            </w:r>
          </w:p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DD4" w:rsidRPr="000341E8" w:rsidTr="00C71B79">
        <w:tc>
          <w:tcPr>
            <w:tcW w:w="696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56" w:type="dxa"/>
            <w:vMerge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0341E8" w:rsidRDefault="00941DD4" w:rsidP="00C71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и эмоционально откликаться на выразительные и изобразительные особенности музыки;</w:t>
            </w:r>
          </w:p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DD4" w:rsidRPr="000341E8" w:rsidTr="00C71B79">
        <w:tc>
          <w:tcPr>
            <w:tcW w:w="696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56" w:type="dxa"/>
            <w:vMerge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0341E8" w:rsidRDefault="00941DD4" w:rsidP="00C71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сравнивать музыкальные и речевые интонации, определять их сходство и различия;</w:t>
            </w:r>
          </w:p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DD4" w:rsidRPr="000341E8" w:rsidTr="00C71B79">
        <w:tc>
          <w:tcPr>
            <w:tcW w:w="696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56" w:type="dxa"/>
            <w:vMerge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0341E8" w:rsidRDefault="00941DD4" w:rsidP="00C71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выявлять различные по смыслу интонации;</w:t>
            </w:r>
          </w:p>
          <w:p w:rsidR="00941DD4" w:rsidRPr="000341E8" w:rsidRDefault="00941DD4" w:rsidP="00C71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DD4" w:rsidRPr="000341E8" w:rsidTr="00C71B79">
        <w:tc>
          <w:tcPr>
            <w:tcW w:w="696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56" w:type="dxa"/>
            <w:vMerge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0341E8" w:rsidRDefault="00941DD4" w:rsidP="00C71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воплощать собственные эмоциональные состояния в различных видах музыкально-творческой деятельности (пение, игра на музыкальных инструментах, импровизация, сочинение);</w:t>
            </w:r>
          </w:p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DD4" w:rsidRPr="000341E8" w:rsidTr="00C71B79">
        <w:tc>
          <w:tcPr>
            <w:tcW w:w="696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56" w:type="dxa"/>
            <w:vMerge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знание основных средств выразительности при анализе прослушанного музыкал</w:t>
            </w:r>
            <w:r w:rsidRPr="000341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341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произведения</w:t>
            </w:r>
          </w:p>
        </w:tc>
      </w:tr>
      <w:tr w:rsidR="00941DD4" w:rsidRPr="000341E8" w:rsidTr="00C71B79">
        <w:tc>
          <w:tcPr>
            <w:tcW w:w="696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56" w:type="dxa"/>
            <w:vMerge w:val="restart"/>
          </w:tcPr>
          <w:p w:rsidR="00941DD4" w:rsidRPr="000341E8" w:rsidRDefault="00941DD4" w:rsidP="00C71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Развитие музыки 7 ч.</w:t>
            </w:r>
          </w:p>
        </w:tc>
        <w:tc>
          <w:tcPr>
            <w:tcW w:w="992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Наблюдать за процессом и результатом музыкального развития на основе сходства и различия интонаций, тем, образов;</w:t>
            </w:r>
          </w:p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DD4" w:rsidRPr="000341E8" w:rsidTr="00C71B79">
        <w:tc>
          <w:tcPr>
            <w:tcW w:w="696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56" w:type="dxa"/>
            <w:vMerge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0341E8" w:rsidRDefault="00941DD4" w:rsidP="00C71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 xml:space="preserve">наблюдать средства музыкальной выразительности </w:t>
            </w:r>
            <w:proofErr w:type="gramStart"/>
            <w:r w:rsidRPr="000341E8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мелодия, темп, динамика, ритм, тембр, регистры, лад в музыкальном произведении и их роль в развитии</w:t>
            </w:r>
          </w:p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DD4" w:rsidRPr="000341E8" w:rsidTr="00C71B79">
        <w:tc>
          <w:tcPr>
            <w:tcW w:w="696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56" w:type="dxa"/>
            <w:vMerge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воплощать музыкальное развитие образа в собственном исполнении</w:t>
            </w:r>
          </w:p>
        </w:tc>
      </w:tr>
      <w:tr w:rsidR="00941DD4" w:rsidRPr="000341E8" w:rsidTr="00C71B79">
        <w:tc>
          <w:tcPr>
            <w:tcW w:w="696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56" w:type="dxa"/>
            <w:vMerge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0341E8" w:rsidRDefault="00941DD4" w:rsidP="00C71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 xml:space="preserve">Знать основные принципы развития (повтор, контраст, </w:t>
            </w:r>
            <w:proofErr w:type="spellStart"/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вариационность</w:t>
            </w:r>
            <w:proofErr w:type="spellEnd"/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) в народной музыке и в произведениях композиторов.</w:t>
            </w:r>
          </w:p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DD4" w:rsidRPr="000341E8" w:rsidTr="00C71B79">
        <w:tc>
          <w:tcPr>
            <w:tcW w:w="696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56" w:type="dxa"/>
            <w:vMerge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корректировать собственное исполнение;</w:t>
            </w:r>
          </w:p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DD4" w:rsidRPr="000341E8" w:rsidTr="00C71B79">
        <w:tc>
          <w:tcPr>
            <w:tcW w:w="696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956" w:type="dxa"/>
            <w:vMerge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Чувствовать кульминацию музыкального произведения, передавать её средствами исполнения</w:t>
            </w:r>
          </w:p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DD4" w:rsidRPr="000341E8" w:rsidTr="00C71B79">
        <w:tc>
          <w:tcPr>
            <w:tcW w:w="696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956" w:type="dxa"/>
            <w:vMerge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оценивать собственную музыкально-творческую деятельность;</w:t>
            </w:r>
          </w:p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DD4" w:rsidRPr="000341E8" w:rsidTr="00C71B79">
        <w:tc>
          <w:tcPr>
            <w:tcW w:w="696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56" w:type="dxa"/>
            <w:vMerge w:val="restart"/>
          </w:tcPr>
          <w:p w:rsidR="00941DD4" w:rsidRPr="000341E8" w:rsidRDefault="00941DD4" w:rsidP="00C71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b/>
                <w:sz w:val="24"/>
                <w:szCs w:val="24"/>
              </w:rPr>
              <w:t>Построение (формы) м</w:t>
            </w:r>
            <w:r w:rsidRPr="000341E8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0341E8">
              <w:rPr>
                <w:rFonts w:ascii="Times New Roman" w:hAnsi="Times New Roman" w:cs="Times New Roman"/>
                <w:b/>
                <w:sz w:val="24"/>
                <w:szCs w:val="24"/>
              </w:rPr>
              <w:t>зыки       (8 часов)</w:t>
            </w:r>
          </w:p>
        </w:tc>
        <w:tc>
          <w:tcPr>
            <w:tcW w:w="992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Различать мажор и минор; использовать и воплощать ладово-гармоническое развитие музыки в собственном музыкальном творчестве</w:t>
            </w:r>
          </w:p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DD4" w:rsidRPr="000341E8" w:rsidTr="00C71B79">
        <w:tc>
          <w:tcPr>
            <w:tcW w:w="696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56" w:type="dxa"/>
            <w:vMerge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Соотносить особенности музыкальной речи разных композиторов;</w:t>
            </w:r>
          </w:p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DD4" w:rsidRPr="000341E8" w:rsidTr="00C71B79">
        <w:tc>
          <w:tcPr>
            <w:tcW w:w="696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956" w:type="dxa"/>
            <w:vMerge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Приобретать опыт музыкально-творческой деятельности через слушание, исполнение.</w:t>
            </w:r>
          </w:p>
        </w:tc>
      </w:tr>
      <w:tr w:rsidR="00941DD4" w:rsidRPr="000341E8" w:rsidTr="00C71B79">
        <w:tc>
          <w:tcPr>
            <w:tcW w:w="696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956" w:type="dxa"/>
            <w:vMerge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сравнивать процесс и результат музыкального развития в произведениях разных форм и жа</w:t>
            </w:r>
            <w:r w:rsidRPr="000341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341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</w:t>
            </w:r>
          </w:p>
        </w:tc>
      </w:tr>
      <w:tr w:rsidR="00941DD4" w:rsidRPr="000341E8" w:rsidTr="00C71B79">
        <w:tc>
          <w:tcPr>
            <w:tcW w:w="696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956" w:type="dxa"/>
            <w:vMerge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соотносить художественно-образное содержание музыкального произведения с формой его в</w:t>
            </w:r>
            <w:r w:rsidRPr="000341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341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площения;</w:t>
            </w:r>
          </w:p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DD4" w:rsidRPr="000341E8" w:rsidTr="00C71B79">
        <w:tc>
          <w:tcPr>
            <w:tcW w:w="696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956" w:type="dxa"/>
            <w:vMerge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  <w:vMerge w:val="restart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создавать музыкальные композиции (</w:t>
            </w:r>
            <w:r w:rsidRPr="000341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пение, игра на инструментах, музыкально-пластическое движение) на основе полученных знаний;</w:t>
            </w:r>
          </w:p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DD4" w:rsidRPr="000341E8" w:rsidTr="00C71B79">
        <w:tc>
          <w:tcPr>
            <w:tcW w:w="696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956" w:type="dxa"/>
            <w:vMerge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  <w:vMerge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DD4" w:rsidRPr="000341E8" w:rsidTr="00C71B79">
        <w:tc>
          <w:tcPr>
            <w:tcW w:w="696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956" w:type="dxa"/>
            <w:vMerge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инсценировать произведения различных жанров и форм;</w:t>
            </w:r>
          </w:p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DD4" w:rsidRPr="000341E8" w:rsidTr="00C71B79">
        <w:tc>
          <w:tcPr>
            <w:tcW w:w="696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956" w:type="dxa"/>
            <w:vMerge w:val="restart"/>
          </w:tcPr>
          <w:p w:rsidR="00941DD4" w:rsidRPr="000341E8" w:rsidRDefault="00941DD4" w:rsidP="00C71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Развитие музыки 3 ч</w:t>
            </w:r>
          </w:p>
        </w:tc>
        <w:tc>
          <w:tcPr>
            <w:tcW w:w="992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Наблюдать и оценивать интонационное богатство мира;</w:t>
            </w:r>
          </w:p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Участвовать в музыкальной жизни школы</w:t>
            </w:r>
          </w:p>
        </w:tc>
      </w:tr>
      <w:tr w:rsidR="00941DD4" w:rsidRPr="000341E8" w:rsidTr="00C71B79">
        <w:tc>
          <w:tcPr>
            <w:tcW w:w="696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956" w:type="dxa"/>
            <w:vMerge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Наблюдать и оценивать интонационное богатство мира;</w:t>
            </w:r>
          </w:p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Участвовать в музыкальной жизни школы</w:t>
            </w:r>
          </w:p>
        </w:tc>
      </w:tr>
      <w:tr w:rsidR="00941DD4" w:rsidRPr="000341E8" w:rsidTr="00C71B79">
        <w:tc>
          <w:tcPr>
            <w:tcW w:w="696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56" w:type="dxa"/>
            <w:vMerge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941DD4" w:rsidRPr="000341E8" w:rsidRDefault="00941DD4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оценивать собственную музыкально-творческую деятельность</w:t>
            </w:r>
          </w:p>
        </w:tc>
      </w:tr>
    </w:tbl>
    <w:p w:rsidR="00AB039B" w:rsidRPr="000341E8" w:rsidRDefault="00AB039B" w:rsidP="00AB039B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iCs/>
          <w:color w:val="170E02"/>
          <w:sz w:val="24"/>
          <w:szCs w:val="24"/>
        </w:rPr>
      </w:pPr>
    </w:p>
    <w:p w:rsidR="00AA6820" w:rsidRPr="000341E8" w:rsidRDefault="00AA6820" w:rsidP="00AA682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41E8">
        <w:rPr>
          <w:rFonts w:ascii="Times New Roman" w:hAnsi="Times New Roman" w:cs="Times New Roman"/>
          <w:b/>
          <w:sz w:val="24"/>
          <w:szCs w:val="24"/>
        </w:rPr>
        <w:t>Количество контрольных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55"/>
        <w:gridCol w:w="2056"/>
        <w:gridCol w:w="2056"/>
        <w:gridCol w:w="2056"/>
        <w:gridCol w:w="2056"/>
      </w:tblGrid>
      <w:tr w:rsidR="00AA6820" w:rsidRPr="000341E8" w:rsidTr="00C71B79">
        <w:tc>
          <w:tcPr>
            <w:tcW w:w="2055" w:type="dxa"/>
            <w:shd w:val="clear" w:color="auto" w:fill="auto"/>
          </w:tcPr>
          <w:p w:rsidR="00AA6820" w:rsidRPr="000341E8" w:rsidRDefault="00AA6820" w:rsidP="00C7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2056" w:type="dxa"/>
            <w:shd w:val="clear" w:color="auto" w:fill="auto"/>
          </w:tcPr>
          <w:p w:rsidR="00AA6820" w:rsidRPr="000341E8" w:rsidRDefault="00AA6820" w:rsidP="00C7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6" w:type="dxa"/>
            <w:shd w:val="clear" w:color="auto" w:fill="auto"/>
          </w:tcPr>
          <w:p w:rsidR="00AA6820" w:rsidRPr="000341E8" w:rsidRDefault="00AA6820" w:rsidP="00C7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6" w:type="dxa"/>
            <w:shd w:val="clear" w:color="auto" w:fill="auto"/>
          </w:tcPr>
          <w:p w:rsidR="00AA6820" w:rsidRPr="000341E8" w:rsidRDefault="00AA6820" w:rsidP="00C7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56" w:type="dxa"/>
            <w:shd w:val="clear" w:color="auto" w:fill="auto"/>
          </w:tcPr>
          <w:p w:rsidR="00AA6820" w:rsidRPr="000341E8" w:rsidRDefault="00AA6820" w:rsidP="00C7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A6820" w:rsidRPr="000341E8" w:rsidTr="00C71B79">
        <w:tc>
          <w:tcPr>
            <w:tcW w:w="2055" w:type="dxa"/>
            <w:shd w:val="clear" w:color="auto" w:fill="auto"/>
          </w:tcPr>
          <w:p w:rsidR="00AA6820" w:rsidRPr="000341E8" w:rsidRDefault="00AA6820" w:rsidP="00C7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Контрольная р</w:t>
            </w: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бота</w:t>
            </w:r>
          </w:p>
        </w:tc>
        <w:tc>
          <w:tcPr>
            <w:tcW w:w="2056" w:type="dxa"/>
            <w:shd w:val="clear" w:color="auto" w:fill="auto"/>
          </w:tcPr>
          <w:p w:rsidR="00AA6820" w:rsidRPr="000341E8" w:rsidRDefault="00AA6820" w:rsidP="00C7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6" w:type="dxa"/>
            <w:shd w:val="clear" w:color="auto" w:fill="auto"/>
          </w:tcPr>
          <w:p w:rsidR="00AA6820" w:rsidRPr="000341E8" w:rsidRDefault="00AA6820" w:rsidP="00C7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6" w:type="dxa"/>
            <w:shd w:val="clear" w:color="auto" w:fill="auto"/>
          </w:tcPr>
          <w:p w:rsidR="00AA6820" w:rsidRPr="000341E8" w:rsidRDefault="00AA6820" w:rsidP="00C7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6" w:type="dxa"/>
            <w:shd w:val="clear" w:color="auto" w:fill="auto"/>
          </w:tcPr>
          <w:p w:rsidR="00AA6820" w:rsidRPr="000341E8" w:rsidRDefault="00AA6820" w:rsidP="00C71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341E8" w:rsidRDefault="000341E8" w:rsidP="00AA6820">
      <w:pPr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</w:pPr>
    </w:p>
    <w:p w:rsidR="000341E8" w:rsidRDefault="000341E8" w:rsidP="00AA6820">
      <w:pPr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</w:pPr>
    </w:p>
    <w:p w:rsidR="000341E8" w:rsidRDefault="000341E8" w:rsidP="00AA6820">
      <w:pPr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</w:pPr>
    </w:p>
    <w:p w:rsidR="00AA6820" w:rsidRPr="00AA6820" w:rsidRDefault="00AA6820" w:rsidP="00AA6820">
      <w:pPr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</w:pPr>
      <w:r w:rsidRPr="00AA682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>График контрольных работ по музыке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1"/>
        <w:gridCol w:w="1130"/>
        <w:gridCol w:w="1385"/>
        <w:gridCol w:w="7456"/>
      </w:tblGrid>
      <w:tr w:rsidR="00AA6820" w:rsidRPr="00AA6820" w:rsidTr="00AA6820">
        <w:tc>
          <w:tcPr>
            <w:tcW w:w="711" w:type="dxa"/>
          </w:tcPr>
          <w:p w:rsidR="00AA6820" w:rsidRPr="00AA6820" w:rsidRDefault="00AA6820" w:rsidP="00C71B79">
            <w:pPr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AA6820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№</w:t>
            </w:r>
          </w:p>
        </w:tc>
        <w:tc>
          <w:tcPr>
            <w:tcW w:w="1130" w:type="dxa"/>
          </w:tcPr>
          <w:p w:rsidR="00AA6820" w:rsidRPr="00AA6820" w:rsidRDefault="00AA6820" w:rsidP="00C71B79">
            <w:pPr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AA6820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1385" w:type="dxa"/>
          </w:tcPr>
          <w:p w:rsidR="00AA6820" w:rsidRPr="00AA6820" w:rsidRDefault="00AA6820" w:rsidP="00C71B79">
            <w:pPr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AA6820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№ урока</w:t>
            </w:r>
          </w:p>
        </w:tc>
        <w:tc>
          <w:tcPr>
            <w:tcW w:w="7456" w:type="dxa"/>
          </w:tcPr>
          <w:p w:rsidR="00AA6820" w:rsidRPr="00AA6820" w:rsidRDefault="00AA6820" w:rsidP="00C71B79">
            <w:pPr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AA6820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Тема</w:t>
            </w:r>
          </w:p>
        </w:tc>
      </w:tr>
      <w:tr w:rsidR="00AA6820" w:rsidRPr="00AA6820" w:rsidTr="00AA6820">
        <w:tc>
          <w:tcPr>
            <w:tcW w:w="711" w:type="dxa"/>
          </w:tcPr>
          <w:p w:rsidR="00AA6820" w:rsidRPr="00AA6820" w:rsidRDefault="00AA6820" w:rsidP="00C71B79">
            <w:pPr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AA6820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130" w:type="dxa"/>
          </w:tcPr>
          <w:p w:rsidR="00AA6820" w:rsidRPr="00AA6820" w:rsidRDefault="00AA6820" w:rsidP="00C71B79">
            <w:pPr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AA6820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26.10.18</w:t>
            </w:r>
          </w:p>
        </w:tc>
        <w:tc>
          <w:tcPr>
            <w:tcW w:w="1385" w:type="dxa"/>
          </w:tcPr>
          <w:p w:rsidR="00AA6820" w:rsidRPr="00AA6820" w:rsidRDefault="00AA6820" w:rsidP="00C71B79">
            <w:pPr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AA6820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7456" w:type="dxa"/>
          </w:tcPr>
          <w:p w:rsidR="00AA6820" w:rsidRPr="00AA6820" w:rsidRDefault="00AA6820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820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 на знание детских песен</w:t>
            </w:r>
          </w:p>
        </w:tc>
      </w:tr>
      <w:tr w:rsidR="00AA6820" w:rsidRPr="00AA6820" w:rsidTr="00AA6820">
        <w:tc>
          <w:tcPr>
            <w:tcW w:w="711" w:type="dxa"/>
          </w:tcPr>
          <w:p w:rsidR="00AA6820" w:rsidRPr="00AA6820" w:rsidRDefault="00AA6820" w:rsidP="00C71B79">
            <w:pPr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AA6820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130" w:type="dxa"/>
          </w:tcPr>
          <w:p w:rsidR="00AA6820" w:rsidRPr="00AA6820" w:rsidRDefault="00AA6820" w:rsidP="00C71B79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AA6820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28.12.18</w:t>
            </w:r>
          </w:p>
        </w:tc>
        <w:tc>
          <w:tcPr>
            <w:tcW w:w="1385" w:type="dxa"/>
          </w:tcPr>
          <w:p w:rsidR="00AA6820" w:rsidRPr="00AA6820" w:rsidRDefault="00AA6820" w:rsidP="00C71B79">
            <w:pPr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AA6820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16</w:t>
            </w:r>
          </w:p>
        </w:tc>
        <w:tc>
          <w:tcPr>
            <w:tcW w:w="7456" w:type="dxa"/>
          </w:tcPr>
          <w:p w:rsidR="00AA6820" w:rsidRPr="00AA6820" w:rsidRDefault="00AA6820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82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Угадай мелодию  </w:t>
            </w:r>
          </w:p>
        </w:tc>
      </w:tr>
      <w:tr w:rsidR="00AA6820" w:rsidRPr="00AA6820" w:rsidTr="00AA6820">
        <w:tc>
          <w:tcPr>
            <w:tcW w:w="711" w:type="dxa"/>
          </w:tcPr>
          <w:p w:rsidR="00AA6820" w:rsidRPr="00AA6820" w:rsidRDefault="00AA6820" w:rsidP="00C71B79">
            <w:pPr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AA6820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130" w:type="dxa"/>
          </w:tcPr>
          <w:p w:rsidR="00AA6820" w:rsidRPr="00AA6820" w:rsidRDefault="00AA6820" w:rsidP="00C71B79">
            <w:pPr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AA6820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15.03.19</w:t>
            </w:r>
          </w:p>
        </w:tc>
        <w:tc>
          <w:tcPr>
            <w:tcW w:w="1385" w:type="dxa"/>
          </w:tcPr>
          <w:p w:rsidR="00AA6820" w:rsidRPr="00AA6820" w:rsidRDefault="00AA6820" w:rsidP="00C71B79">
            <w:pPr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AA6820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26</w:t>
            </w:r>
          </w:p>
        </w:tc>
        <w:tc>
          <w:tcPr>
            <w:tcW w:w="7456" w:type="dxa"/>
          </w:tcPr>
          <w:p w:rsidR="00AA6820" w:rsidRPr="00AA6820" w:rsidRDefault="00AA6820" w:rsidP="00C71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820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по изученному материалу</w:t>
            </w:r>
          </w:p>
        </w:tc>
      </w:tr>
      <w:tr w:rsidR="00AA6820" w:rsidRPr="00AA6820" w:rsidTr="00AA6820">
        <w:tc>
          <w:tcPr>
            <w:tcW w:w="711" w:type="dxa"/>
          </w:tcPr>
          <w:p w:rsidR="00AA6820" w:rsidRPr="00AA6820" w:rsidRDefault="00AA6820" w:rsidP="00C71B79">
            <w:pPr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AA6820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1130" w:type="dxa"/>
          </w:tcPr>
          <w:p w:rsidR="00AA6820" w:rsidRPr="00AA6820" w:rsidRDefault="00AA6820" w:rsidP="00C71B79">
            <w:pPr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AA6820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31.05.19</w:t>
            </w:r>
          </w:p>
        </w:tc>
        <w:tc>
          <w:tcPr>
            <w:tcW w:w="1385" w:type="dxa"/>
          </w:tcPr>
          <w:p w:rsidR="00AA6820" w:rsidRPr="00AA6820" w:rsidRDefault="00AA6820" w:rsidP="00C71B79">
            <w:pPr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AA6820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34</w:t>
            </w:r>
          </w:p>
        </w:tc>
        <w:tc>
          <w:tcPr>
            <w:tcW w:w="7456" w:type="dxa"/>
          </w:tcPr>
          <w:p w:rsidR="00AA6820" w:rsidRPr="00AA6820" w:rsidRDefault="00AA6820" w:rsidP="00C71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820">
              <w:rPr>
                <w:rFonts w:ascii="Times New Roman" w:hAnsi="Times New Roman" w:cs="Times New Roman"/>
                <w:sz w:val="24"/>
                <w:szCs w:val="24"/>
              </w:rPr>
              <w:t>Урок - концерт</w:t>
            </w:r>
          </w:p>
        </w:tc>
      </w:tr>
    </w:tbl>
    <w:p w:rsidR="00AA6820" w:rsidRPr="00AA6820" w:rsidRDefault="00AA6820" w:rsidP="00AA6820">
      <w:pPr>
        <w:pStyle w:val="a5"/>
        <w:spacing w:after="0" w:line="240" w:lineRule="auto"/>
        <w:ind w:left="1440"/>
        <w:rPr>
          <w:rStyle w:val="a6"/>
          <w:rFonts w:ascii="Times New Roman" w:hAnsi="Times New Roman"/>
          <w:sz w:val="24"/>
          <w:szCs w:val="24"/>
        </w:rPr>
      </w:pPr>
    </w:p>
    <w:p w:rsidR="00D93199" w:rsidRPr="006E2DF4" w:rsidRDefault="00D93199" w:rsidP="00D93199">
      <w:pPr>
        <w:pStyle w:val="a5"/>
        <w:spacing w:after="0" w:line="240" w:lineRule="auto"/>
        <w:ind w:left="1068"/>
        <w:rPr>
          <w:rFonts w:asciiTheme="minorHAnsi" w:eastAsia="Times New Roman" w:hAnsiTheme="minorHAnsi"/>
          <w:b/>
          <w:color w:val="000000"/>
        </w:rPr>
      </w:pPr>
    </w:p>
    <w:p w:rsidR="00E34F40" w:rsidRPr="006E2DF4" w:rsidRDefault="00E34F40" w:rsidP="00E34F40">
      <w:pPr>
        <w:spacing w:after="0" w:line="240" w:lineRule="auto"/>
        <w:jc w:val="center"/>
        <w:rPr>
          <w:rFonts w:cs="Times New Roman"/>
          <w:b/>
        </w:rPr>
      </w:pPr>
      <w:bookmarkStart w:id="0" w:name="m2"/>
      <w:bookmarkStart w:id="1" w:name="m3"/>
      <w:bookmarkEnd w:id="0"/>
      <w:bookmarkEnd w:id="1"/>
    </w:p>
    <w:p w:rsidR="00B822EF" w:rsidRDefault="00B822EF" w:rsidP="003930C5">
      <w:pPr>
        <w:pStyle w:val="a5"/>
        <w:spacing w:after="0" w:line="240" w:lineRule="auto"/>
        <w:ind w:left="1440"/>
        <w:jc w:val="center"/>
        <w:rPr>
          <w:rFonts w:asciiTheme="minorHAnsi" w:hAnsiTheme="minorHAnsi"/>
          <w:b/>
        </w:rPr>
      </w:pPr>
    </w:p>
    <w:p w:rsidR="000341E8" w:rsidRDefault="000341E8" w:rsidP="003930C5">
      <w:pPr>
        <w:pStyle w:val="a5"/>
        <w:spacing w:after="0" w:line="240" w:lineRule="auto"/>
        <w:ind w:left="1440"/>
        <w:jc w:val="center"/>
        <w:rPr>
          <w:rFonts w:ascii="Times New Roman" w:hAnsi="Times New Roman"/>
          <w:b/>
          <w:sz w:val="28"/>
          <w:szCs w:val="28"/>
        </w:rPr>
      </w:pPr>
    </w:p>
    <w:p w:rsidR="000341E8" w:rsidRDefault="000341E8" w:rsidP="003930C5">
      <w:pPr>
        <w:pStyle w:val="a5"/>
        <w:spacing w:after="0" w:line="240" w:lineRule="auto"/>
        <w:ind w:left="1440"/>
        <w:jc w:val="center"/>
        <w:rPr>
          <w:rFonts w:ascii="Times New Roman" w:hAnsi="Times New Roman"/>
          <w:b/>
          <w:sz w:val="28"/>
          <w:szCs w:val="28"/>
        </w:rPr>
      </w:pPr>
    </w:p>
    <w:p w:rsidR="000341E8" w:rsidRDefault="000341E8" w:rsidP="003930C5">
      <w:pPr>
        <w:pStyle w:val="a5"/>
        <w:spacing w:after="0" w:line="240" w:lineRule="auto"/>
        <w:ind w:left="1440"/>
        <w:jc w:val="center"/>
        <w:rPr>
          <w:rFonts w:ascii="Times New Roman" w:hAnsi="Times New Roman"/>
          <w:b/>
          <w:sz w:val="28"/>
          <w:szCs w:val="28"/>
        </w:rPr>
      </w:pPr>
    </w:p>
    <w:p w:rsidR="000341E8" w:rsidRDefault="000341E8" w:rsidP="003930C5">
      <w:pPr>
        <w:pStyle w:val="a5"/>
        <w:spacing w:after="0" w:line="240" w:lineRule="auto"/>
        <w:ind w:left="1440"/>
        <w:jc w:val="center"/>
        <w:rPr>
          <w:rFonts w:ascii="Times New Roman" w:hAnsi="Times New Roman"/>
          <w:b/>
          <w:sz w:val="28"/>
          <w:szCs w:val="28"/>
        </w:rPr>
      </w:pPr>
    </w:p>
    <w:p w:rsidR="000341E8" w:rsidRDefault="000341E8" w:rsidP="003930C5">
      <w:pPr>
        <w:pStyle w:val="a5"/>
        <w:spacing w:after="0" w:line="240" w:lineRule="auto"/>
        <w:ind w:left="1440"/>
        <w:jc w:val="center"/>
        <w:rPr>
          <w:rFonts w:ascii="Times New Roman" w:hAnsi="Times New Roman"/>
          <w:b/>
          <w:sz w:val="28"/>
          <w:szCs w:val="28"/>
        </w:rPr>
      </w:pPr>
    </w:p>
    <w:p w:rsidR="000341E8" w:rsidRDefault="000341E8" w:rsidP="003930C5">
      <w:pPr>
        <w:pStyle w:val="a5"/>
        <w:spacing w:after="0" w:line="240" w:lineRule="auto"/>
        <w:ind w:left="1440"/>
        <w:jc w:val="center"/>
        <w:rPr>
          <w:rFonts w:ascii="Times New Roman" w:hAnsi="Times New Roman"/>
          <w:b/>
          <w:sz w:val="28"/>
          <w:szCs w:val="28"/>
        </w:rPr>
      </w:pPr>
    </w:p>
    <w:p w:rsidR="000341E8" w:rsidRDefault="000341E8" w:rsidP="003930C5">
      <w:pPr>
        <w:pStyle w:val="a5"/>
        <w:spacing w:after="0" w:line="240" w:lineRule="auto"/>
        <w:ind w:left="1440"/>
        <w:jc w:val="center"/>
        <w:rPr>
          <w:rFonts w:ascii="Times New Roman" w:hAnsi="Times New Roman"/>
          <w:b/>
          <w:sz w:val="28"/>
          <w:szCs w:val="28"/>
        </w:rPr>
      </w:pPr>
    </w:p>
    <w:p w:rsidR="000341E8" w:rsidRDefault="000341E8" w:rsidP="003930C5">
      <w:pPr>
        <w:pStyle w:val="a5"/>
        <w:spacing w:after="0" w:line="240" w:lineRule="auto"/>
        <w:ind w:left="1440"/>
        <w:jc w:val="center"/>
        <w:rPr>
          <w:rFonts w:ascii="Times New Roman" w:hAnsi="Times New Roman"/>
          <w:b/>
          <w:sz w:val="28"/>
          <w:szCs w:val="28"/>
        </w:rPr>
      </w:pPr>
    </w:p>
    <w:p w:rsidR="000341E8" w:rsidRDefault="000341E8" w:rsidP="003930C5">
      <w:pPr>
        <w:pStyle w:val="a5"/>
        <w:spacing w:after="0" w:line="240" w:lineRule="auto"/>
        <w:ind w:left="1440"/>
        <w:jc w:val="center"/>
        <w:rPr>
          <w:rFonts w:ascii="Times New Roman" w:hAnsi="Times New Roman"/>
          <w:b/>
          <w:sz w:val="28"/>
          <w:szCs w:val="28"/>
        </w:rPr>
      </w:pPr>
    </w:p>
    <w:p w:rsidR="000341E8" w:rsidRDefault="000341E8" w:rsidP="003930C5">
      <w:pPr>
        <w:pStyle w:val="a5"/>
        <w:spacing w:after="0" w:line="240" w:lineRule="auto"/>
        <w:ind w:left="1440"/>
        <w:jc w:val="center"/>
        <w:rPr>
          <w:rFonts w:ascii="Times New Roman" w:hAnsi="Times New Roman"/>
          <w:b/>
          <w:sz w:val="28"/>
          <w:szCs w:val="28"/>
        </w:rPr>
      </w:pPr>
    </w:p>
    <w:p w:rsidR="000341E8" w:rsidRDefault="000341E8" w:rsidP="003930C5">
      <w:pPr>
        <w:pStyle w:val="a5"/>
        <w:spacing w:after="0" w:line="240" w:lineRule="auto"/>
        <w:ind w:left="1440"/>
        <w:jc w:val="center"/>
        <w:rPr>
          <w:rFonts w:ascii="Times New Roman" w:hAnsi="Times New Roman"/>
          <w:b/>
          <w:sz w:val="28"/>
          <w:szCs w:val="28"/>
        </w:rPr>
      </w:pPr>
    </w:p>
    <w:p w:rsidR="003930C5" w:rsidRDefault="00737F57" w:rsidP="003930C5">
      <w:pPr>
        <w:pStyle w:val="a5"/>
        <w:spacing w:after="0" w:line="240" w:lineRule="auto"/>
        <w:ind w:left="1440"/>
        <w:jc w:val="center"/>
        <w:rPr>
          <w:rFonts w:ascii="Times New Roman" w:hAnsi="Times New Roman"/>
          <w:b/>
          <w:sz w:val="28"/>
          <w:szCs w:val="28"/>
        </w:rPr>
      </w:pPr>
      <w:r w:rsidRPr="00C71B79">
        <w:rPr>
          <w:rFonts w:ascii="Times New Roman" w:hAnsi="Times New Roman"/>
          <w:b/>
          <w:sz w:val="28"/>
          <w:szCs w:val="28"/>
        </w:rPr>
        <w:t xml:space="preserve">Календарно – тематическое планирование 3 </w:t>
      </w:r>
      <w:proofErr w:type="spellStart"/>
      <w:r w:rsidRPr="00C71B79">
        <w:rPr>
          <w:rFonts w:ascii="Times New Roman" w:hAnsi="Times New Roman"/>
          <w:b/>
          <w:sz w:val="28"/>
          <w:szCs w:val="28"/>
        </w:rPr>
        <w:t>кл</w:t>
      </w:r>
      <w:proofErr w:type="spellEnd"/>
      <w:r w:rsidR="00B822EF" w:rsidRPr="00C71B79">
        <w:rPr>
          <w:rFonts w:ascii="Times New Roman" w:hAnsi="Times New Roman"/>
          <w:b/>
          <w:sz w:val="28"/>
          <w:szCs w:val="28"/>
        </w:rPr>
        <w:t xml:space="preserve">   </w:t>
      </w:r>
    </w:p>
    <w:p w:rsidR="00C71B79" w:rsidRDefault="00C71B79" w:rsidP="003930C5">
      <w:pPr>
        <w:pStyle w:val="a5"/>
        <w:spacing w:after="0" w:line="240" w:lineRule="auto"/>
        <w:ind w:left="1440"/>
        <w:jc w:val="center"/>
        <w:rPr>
          <w:rFonts w:ascii="Times New Roman" w:hAnsi="Times New Roman"/>
          <w:b/>
          <w:sz w:val="28"/>
          <w:szCs w:val="28"/>
        </w:rPr>
      </w:pPr>
    </w:p>
    <w:p w:rsidR="00C71B79" w:rsidRPr="00C71B79" w:rsidRDefault="00C71B79" w:rsidP="003930C5">
      <w:pPr>
        <w:pStyle w:val="a5"/>
        <w:spacing w:after="0" w:line="240" w:lineRule="auto"/>
        <w:ind w:left="144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-566"/>
        <w:tblW w:w="139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6"/>
        <w:gridCol w:w="4984"/>
        <w:gridCol w:w="2193"/>
        <w:gridCol w:w="1545"/>
        <w:gridCol w:w="1994"/>
        <w:gridCol w:w="1746"/>
        <w:gridCol w:w="80"/>
      </w:tblGrid>
      <w:tr w:rsidR="00C71B79" w:rsidRPr="003F2B2C" w:rsidTr="00C71B79">
        <w:trPr>
          <w:gridAfter w:val="1"/>
          <w:wAfter w:w="80" w:type="dxa"/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71B79" w:rsidRPr="003F2B2C" w:rsidRDefault="00C71B79" w:rsidP="00737F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</w:p>
        </w:tc>
        <w:tc>
          <w:tcPr>
            <w:tcW w:w="4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71B79" w:rsidRPr="003F2B2C" w:rsidRDefault="00C71B79" w:rsidP="00737F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3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1B79" w:rsidRPr="003F2B2C" w:rsidRDefault="00C71B79" w:rsidP="00737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71B79" w:rsidRPr="003F2B2C" w:rsidRDefault="00C71B79" w:rsidP="00737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Дата реализации</w:t>
            </w:r>
          </w:p>
          <w:p w:rsidR="00C71B79" w:rsidRPr="003F2B2C" w:rsidRDefault="00C71B79" w:rsidP="00737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71B79" w:rsidRPr="003F2B2C" w:rsidRDefault="00C71B79" w:rsidP="00737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по плану      коррекция</w:t>
            </w:r>
          </w:p>
        </w:tc>
      </w:tr>
      <w:tr w:rsidR="00AA6820" w:rsidRPr="003F2B2C" w:rsidTr="00C71B79">
        <w:trPr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A6820" w:rsidRPr="003F2B2C" w:rsidRDefault="00AA6820" w:rsidP="00737F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6820" w:rsidRPr="003F2B2C" w:rsidRDefault="00AA6820" w:rsidP="00AA68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Песня, танец и марш перерастают в </w:t>
            </w:r>
            <w:proofErr w:type="spellStart"/>
            <w:r w:rsidRPr="003F2B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песенность</w:t>
            </w:r>
            <w:proofErr w:type="spellEnd"/>
            <w:r w:rsidRPr="003F2B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3F2B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танцевальность</w:t>
            </w:r>
            <w:proofErr w:type="spellEnd"/>
            <w:r w:rsidRPr="003F2B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3F2B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маршевость</w:t>
            </w:r>
            <w:proofErr w:type="spellEnd"/>
          </w:p>
          <w:p w:rsidR="00AA6820" w:rsidRPr="003F2B2C" w:rsidRDefault="00AA6820" w:rsidP="00AA6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2B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(8 ч)</w:t>
            </w:r>
          </w:p>
        </w:tc>
      </w:tr>
      <w:tr w:rsidR="00C04465" w:rsidRPr="003F2B2C" w:rsidTr="00520409">
        <w:trPr>
          <w:gridAfter w:val="1"/>
          <w:wAfter w:w="80" w:type="dxa"/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Песня, танец, марш как  три коренные основы всей музыки («три кита»).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07.09.18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07.09.18</w:t>
            </w:r>
          </w:p>
        </w:tc>
      </w:tr>
      <w:tr w:rsidR="00C04465" w:rsidRPr="003F2B2C" w:rsidTr="00520409">
        <w:trPr>
          <w:gridAfter w:val="1"/>
          <w:wAfter w:w="80" w:type="dxa"/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 xml:space="preserve">Из песни, танца и марша образуется </w:t>
            </w:r>
            <w:proofErr w:type="spellStart"/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песенность</w:t>
            </w:r>
            <w:proofErr w:type="spellEnd"/>
            <w:r w:rsidRPr="003F2B2C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танцевальность</w:t>
            </w:r>
            <w:proofErr w:type="spellEnd"/>
            <w:r w:rsidRPr="003F2B2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маршевость</w:t>
            </w:r>
            <w:proofErr w:type="spellEnd"/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14.09.18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14.09.18</w:t>
            </w:r>
          </w:p>
        </w:tc>
      </w:tr>
      <w:tr w:rsidR="00C04465" w:rsidRPr="003F2B2C" w:rsidTr="00520409">
        <w:trPr>
          <w:gridAfter w:val="1"/>
          <w:wAfter w:w="80" w:type="dxa"/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Танцевальность</w:t>
            </w:r>
            <w:proofErr w:type="spellEnd"/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21.09.18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21.09.18</w:t>
            </w:r>
          </w:p>
        </w:tc>
      </w:tr>
      <w:tr w:rsidR="00C04465" w:rsidRPr="003F2B2C" w:rsidTr="00520409">
        <w:trPr>
          <w:gridAfter w:val="1"/>
          <w:wAfter w:w="80" w:type="dxa"/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Танцевальность</w:t>
            </w:r>
            <w:proofErr w:type="spellEnd"/>
            <w:r w:rsidRPr="003F2B2C">
              <w:rPr>
                <w:rFonts w:ascii="Times New Roman" w:hAnsi="Times New Roman" w:cs="Times New Roman"/>
                <w:sz w:val="24"/>
                <w:szCs w:val="24"/>
              </w:rPr>
              <w:t xml:space="preserve"> в вокальной и инструментальной музыке.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28.09.18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28.09.18</w:t>
            </w:r>
          </w:p>
        </w:tc>
      </w:tr>
      <w:tr w:rsidR="007E136E" w:rsidRPr="003F2B2C" w:rsidTr="00E60F30">
        <w:trPr>
          <w:gridAfter w:val="1"/>
          <w:wAfter w:w="80" w:type="dxa"/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6E" w:rsidRPr="003F2B2C" w:rsidRDefault="007E136E" w:rsidP="00C044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36E" w:rsidRPr="003F2B2C" w:rsidRDefault="007E136E" w:rsidP="00C04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Песенность</w:t>
            </w:r>
            <w:proofErr w:type="spellEnd"/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6E" w:rsidRPr="003F2B2C" w:rsidRDefault="007E136E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36E" w:rsidRPr="003F2B2C" w:rsidRDefault="007E136E" w:rsidP="00C04465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05.10.18</w:t>
            </w:r>
          </w:p>
          <w:p w:rsidR="007E136E" w:rsidRPr="003F2B2C" w:rsidRDefault="007E136E" w:rsidP="00C04465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12.10.18</w:t>
            </w:r>
          </w:p>
        </w:tc>
        <w:tc>
          <w:tcPr>
            <w:tcW w:w="17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E136E" w:rsidRPr="003F2B2C" w:rsidRDefault="007E136E" w:rsidP="00C04465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05.10.18</w:t>
            </w:r>
          </w:p>
          <w:p w:rsidR="007E136E" w:rsidRPr="003F2B2C" w:rsidRDefault="007E136E" w:rsidP="00C04465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12.10.18</w:t>
            </w:r>
          </w:p>
        </w:tc>
      </w:tr>
      <w:tr w:rsidR="007E136E" w:rsidRPr="003F2B2C" w:rsidTr="00E60F30">
        <w:trPr>
          <w:gridAfter w:val="1"/>
          <w:wAfter w:w="80" w:type="dxa"/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6E" w:rsidRPr="003F2B2C" w:rsidRDefault="007E136E" w:rsidP="00C044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36E" w:rsidRPr="003F2B2C" w:rsidRDefault="007E136E" w:rsidP="00C04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Песенность</w:t>
            </w:r>
            <w:proofErr w:type="spellEnd"/>
            <w:r w:rsidRPr="003F2B2C">
              <w:rPr>
                <w:rFonts w:ascii="Times New Roman" w:hAnsi="Times New Roman" w:cs="Times New Roman"/>
                <w:sz w:val="24"/>
                <w:szCs w:val="24"/>
              </w:rPr>
              <w:t xml:space="preserve"> в вокальной и инструментальной музыке.</w:t>
            </w:r>
          </w:p>
          <w:p w:rsidR="007E136E" w:rsidRPr="003F2B2C" w:rsidRDefault="007E136E" w:rsidP="00C04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/к 1 Знаменитые певцы  Тюменской области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6E" w:rsidRPr="003F2B2C" w:rsidRDefault="007E136E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136E" w:rsidRPr="003F2B2C" w:rsidRDefault="007E136E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36E" w:rsidRPr="003F2B2C" w:rsidRDefault="007E136E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04465" w:rsidRPr="003F2B2C" w:rsidTr="00520409">
        <w:trPr>
          <w:gridAfter w:val="1"/>
          <w:wAfter w:w="80" w:type="dxa"/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Маршевость</w:t>
            </w:r>
            <w:proofErr w:type="spellEnd"/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19.10.18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19.10.18</w:t>
            </w:r>
          </w:p>
        </w:tc>
      </w:tr>
      <w:tr w:rsidR="00C04465" w:rsidRPr="003F2B2C" w:rsidTr="00520409">
        <w:trPr>
          <w:gridAfter w:val="1"/>
          <w:wAfter w:w="80" w:type="dxa"/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2B2C">
              <w:rPr>
                <w:rFonts w:ascii="Times New Roman" w:hAnsi="Times New Roman" w:cs="Times New Roman"/>
                <w:iCs/>
                <w:sz w:val="24"/>
                <w:szCs w:val="24"/>
              </w:rPr>
              <w:t>Песенность</w:t>
            </w:r>
            <w:proofErr w:type="spellEnd"/>
            <w:r w:rsidRPr="003F2B2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3F2B2C">
              <w:rPr>
                <w:rFonts w:ascii="Times New Roman" w:hAnsi="Times New Roman" w:cs="Times New Roman"/>
                <w:iCs/>
                <w:sz w:val="24"/>
                <w:szCs w:val="24"/>
              </w:rPr>
              <w:t>танцевальность</w:t>
            </w:r>
            <w:proofErr w:type="spellEnd"/>
            <w:r w:rsidRPr="003F2B2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</w:t>
            </w:r>
            <w:proofErr w:type="spellStart"/>
            <w:r w:rsidRPr="003F2B2C">
              <w:rPr>
                <w:rFonts w:ascii="Times New Roman" w:hAnsi="Times New Roman" w:cs="Times New Roman"/>
                <w:iCs/>
                <w:sz w:val="24"/>
                <w:szCs w:val="24"/>
              </w:rPr>
              <w:t>маршевость</w:t>
            </w:r>
            <w:proofErr w:type="spellEnd"/>
            <w:r w:rsidRPr="003F2B2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могут встречаться в о</w:t>
            </w:r>
            <w:r w:rsidRPr="003F2B2C">
              <w:rPr>
                <w:rFonts w:ascii="Times New Roman" w:hAnsi="Times New Roman" w:cs="Times New Roman"/>
                <w:iCs/>
                <w:sz w:val="24"/>
                <w:szCs w:val="24"/>
              </w:rPr>
              <w:t>д</w:t>
            </w:r>
            <w:r w:rsidRPr="003F2B2C">
              <w:rPr>
                <w:rFonts w:ascii="Times New Roman" w:hAnsi="Times New Roman" w:cs="Times New Roman"/>
                <w:iCs/>
                <w:sz w:val="24"/>
                <w:szCs w:val="24"/>
              </w:rPr>
              <w:t>ном произведении.</w:t>
            </w: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2B2C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Музыкальная викторина на знание детских песен.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26.10.18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465" w:rsidRPr="003F2B2C" w:rsidTr="00C71B79">
        <w:trPr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542" w:type="dxa"/>
            <w:gridSpan w:val="6"/>
            <w:tcBorders>
              <w:left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Интонация (8 часов)</w:t>
            </w:r>
          </w:p>
          <w:p w:rsidR="00C04465" w:rsidRPr="003F2B2C" w:rsidRDefault="00C04465" w:rsidP="00C04465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465" w:rsidRPr="003F2B2C" w:rsidTr="00520409">
        <w:trPr>
          <w:gridAfter w:val="1"/>
          <w:wAfter w:w="80" w:type="dxa"/>
          <w:trHeight w:val="733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Интонационное богатство музыкального мира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09.11.18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465" w:rsidRPr="003F2B2C" w:rsidTr="00520409">
        <w:trPr>
          <w:gridAfter w:val="1"/>
          <w:wAfter w:w="80" w:type="dxa"/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Сходство и различие музыкальной и разговорной речи.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16.11.18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04465" w:rsidRPr="003F2B2C" w:rsidTr="00520409">
        <w:trPr>
          <w:gridAfter w:val="1"/>
          <w:wAfter w:w="80" w:type="dxa"/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Интонация – выразительно-смысловая частица музыки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23.11.18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04465" w:rsidRPr="003F2B2C" w:rsidTr="00520409">
        <w:trPr>
          <w:gridAfter w:val="1"/>
          <w:wAfter w:w="80" w:type="dxa"/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Выразительные и изобразительные интонации.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30.11.18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04465" w:rsidRPr="003F2B2C" w:rsidTr="00520409">
        <w:trPr>
          <w:gridAfter w:val="1"/>
          <w:wAfter w:w="80" w:type="dxa"/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Выразительность и изобразительность в интонациях существуют в неразрывной связи.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07.12.18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04465" w:rsidRPr="003F2B2C" w:rsidTr="00520409">
        <w:trPr>
          <w:gridAfter w:val="1"/>
          <w:wAfter w:w="80" w:type="dxa"/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iCs/>
                <w:sz w:val="24"/>
                <w:szCs w:val="24"/>
              </w:rPr>
              <w:t>Мелодия – интонационно осмысленное музыкальное построение.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14.12.18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04465" w:rsidRPr="003F2B2C" w:rsidTr="00520409">
        <w:trPr>
          <w:gridAfter w:val="1"/>
          <w:wAfter w:w="80" w:type="dxa"/>
          <w:trHeight w:val="1460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Композиторское и исполнительское развитие музыки.</w:t>
            </w:r>
          </w:p>
          <w:p w:rsidR="00C04465" w:rsidRPr="003F2B2C" w:rsidRDefault="00C04465" w:rsidP="00C04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/К  2. Композиторы Тюменской области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21.12.18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04465" w:rsidRPr="003F2B2C" w:rsidTr="00520409">
        <w:trPr>
          <w:gridAfter w:val="1"/>
          <w:wAfter w:w="80" w:type="dxa"/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Сходство и различие интонации в процессе развития музыки. «</w:t>
            </w:r>
            <w:r w:rsidRPr="003F2B2C">
              <w:rPr>
                <w:rFonts w:ascii="Times New Roman" w:hAnsi="Times New Roman" w:cs="Times New Roman"/>
                <w:b/>
                <w:sz w:val="24"/>
                <w:szCs w:val="24"/>
              </w:rPr>
              <w:t>Угадай мелодию».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28.12.18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4465" w:rsidRPr="003F2B2C" w:rsidTr="00C71B79">
        <w:trPr>
          <w:gridAfter w:val="1"/>
          <w:wAfter w:w="80" w:type="dxa"/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Развитие музыки 7 ч.</w:t>
            </w:r>
          </w:p>
        </w:tc>
      </w:tr>
      <w:tr w:rsidR="00C04465" w:rsidRPr="003F2B2C" w:rsidTr="00520409">
        <w:trPr>
          <w:gridAfter w:val="1"/>
          <w:wAfter w:w="80" w:type="dxa"/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Развитие музыки в процессе работы над каноном.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29.12.18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04465" w:rsidRPr="003F2B2C" w:rsidTr="00520409">
        <w:trPr>
          <w:gridAfter w:val="1"/>
          <w:wAfter w:w="80" w:type="dxa"/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Развитие музыки в процессе работы над каноном.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11.01.19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04465" w:rsidRPr="003F2B2C" w:rsidTr="00520409">
        <w:trPr>
          <w:gridAfter w:val="1"/>
          <w:wAfter w:w="80" w:type="dxa"/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 кульминация.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18.01.19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4465" w:rsidRPr="003F2B2C" w:rsidTr="00520409">
        <w:trPr>
          <w:gridAfter w:val="1"/>
          <w:wAfter w:w="80" w:type="dxa"/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Интонационно-мелодическое развитие музыки.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25.01.19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4465" w:rsidRPr="003F2B2C" w:rsidTr="00520409">
        <w:trPr>
          <w:gridAfter w:val="1"/>
          <w:wAfter w:w="80" w:type="dxa"/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Ладово-гармоническое развитие музыки.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01.02.19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04465" w:rsidRPr="003F2B2C" w:rsidTr="00520409">
        <w:trPr>
          <w:gridAfter w:val="1"/>
          <w:wAfter w:w="80" w:type="dxa"/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Развитие музыки в произведениях</w:t>
            </w:r>
          </w:p>
          <w:p w:rsidR="00C04465" w:rsidRPr="003F2B2C" w:rsidRDefault="00C04465" w:rsidP="00C04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Э. Грига.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08.02.19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4465" w:rsidRPr="003F2B2C" w:rsidTr="00520409">
        <w:trPr>
          <w:gridAfter w:val="1"/>
          <w:wAfter w:w="80" w:type="dxa"/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Обобщение по теме</w:t>
            </w:r>
            <w:proofErr w:type="gramStart"/>
            <w:r w:rsidRPr="003F2B2C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3F2B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4465" w:rsidRPr="003F2B2C" w:rsidRDefault="00C04465" w:rsidP="00C0446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15.02.19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04465" w:rsidRPr="003F2B2C" w:rsidTr="00C71B79">
        <w:trPr>
          <w:gridAfter w:val="1"/>
          <w:wAfter w:w="80" w:type="dxa"/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F2B2C">
              <w:rPr>
                <w:rFonts w:ascii="Times New Roman" w:hAnsi="Times New Roman" w:cs="Times New Roman"/>
                <w:b/>
                <w:sz w:val="24"/>
                <w:szCs w:val="24"/>
              </w:rPr>
              <w:t>Построение (формы) музыки       (8 часов)</w:t>
            </w:r>
          </w:p>
        </w:tc>
      </w:tr>
      <w:tr w:rsidR="00C04465" w:rsidRPr="003F2B2C" w:rsidTr="00520409">
        <w:trPr>
          <w:gridAfter w:val="1"/>
          <w:wAfter w:w="80" w:type="dxa"/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в тему «Построение музыки». </w:t>
            </w:r>
            <w:proofErr w:type="gramStart"/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Одночастная форма пр</w:t>
            </w: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изведения.</w:t>
            </w:r>
            <w:r w:rsidR="008712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="008712B9">
              <w:rPr>
                <w:rFonts w:ascii="Times New Roman" w:hAnsi="Times New Roman" w:cs="Times New Roman"/>
                <w:sz w:val="24"/>
                <w:szCs w:val="24"/>
              </w:rPr>
              <w:t xml:space="preserve">(Интеграция с ОМ, </w:t>
            </w:r>
            <w:proofErr w:type="gramStart"/>
            <w:r w:rsidR="008712B9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  <w:r w:rsidR="008712B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22.02.19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04465" w:rsidRPr="003F2B2C" w:rsidTr="00520409">
        <w:trPr>
          <w:gridAfter w:val="1"/>
          <w:wAfter w:w="80" w:type="dxa"/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 xml:space="preserve">Двух- и </w:t>
            </w:r>
            <w:proofErr w:type="gramStart"/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трёхчастная</w:t>
            </w:r>
            <w:proofErr w:type="gramEnd"/>
            <w:r w:rsidRPr="003F2B2C">
              <w:rPr>
                <w:rFonts w:ascii="Times New Roman" w:hAnsi="Times New Roman" w:cs="Times New Roman"/>
                <w:sz w:val="24"/>
                <w:szCs w:val="24"/>
              </w:rPr>
              <w:t xml:space="preserve"> формы музыкального произведения.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01.03.19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04465" w:rsidRPr="003F2B2C" w:rsidTr="00520409">
        <w:trPr>
          <w:gridAfter w:val="1"/>
          <w:wAfter w:w="80" w:type="dxa"/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Знакомство с формой рондо</w:t>
            </w:r>
            <w:proofErr w:type="gramStart"/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F2B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 </w:t>
            </w:r>
            <w:proofErr w:type="gramEnd"/>
            <w:r w:rsidRPr="003F2B2C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Музыкальная викторина по из</w:t>
            </w:r>
            <w:r w:rsidRPr="003F2B2C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3F2B2C">
              <w:rPr>
                <w:rFonts w:ascii="Times New Roman" w:hAnsi="Times New Roman" w:cs="Times New Roman"/>
                <w:b/>
                <w:sz w:val="24"/>
                <w:szCs w:val="24"/>
              </w:rPr>
              <w:t>ченному материалу»</w:t>
            </w:r>
          </w:p>
          <w:p w:rsidR="00C04465" w:rsidRPr="003F2B2C" w:rsidRDefault="00C04465" w:rsidP="00C04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15.03.19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04465" w:rsidRPr="003F2B2C" w:rsidTr="00520409">
        <w:trPr>
          <w:gridAfter w:val="1"/>
          <w:wAfter w:w="80" w:type="dxa"/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Вариационная форма построения музыки.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22.03.19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04465" w:rsidRPr="003F2B2C" w:rsidTr="00520409">
        <w:trPr>
          <w:gridAfter w:val="1"/>
          <w:wAfter w:w="80" w:type="dxa"/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Средства построения музыки – повторение и контраст.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05.04.19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04465" w:rsidRPr="003F2B2C" w:rsidTr="00520409">
        <w:trPr>
          <w:gridAfter w:val="1"/>
          <w:wAfter w:w="80" w:type="dxa"/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/к 3 Общие представления</w:t>
            </w:r>
          </w:p>
          <w:p w:rsidR="00C04465" w:rsidRPr="003F2B2C" w:rsidRDefault="00C04465" w:rsidP="00C04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о музыкальной жизни Тюменской области.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12.04.19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4465" w:rsidRPr="003F2B2C" w:rsidTr="00520409">
        <w:trPr>
          <w:gridAfter w:val="1"/>
          <w:wAfter w:w="80" w:type="dxa"/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Обобщение по теме «Построение музыки».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19.04.19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4465" w:rsidRPr="003F2B2C" w:rsidTr="00520409">
        <w:trPr>
          <w:gridAfter w:val="1"/>
          <w:wAfter w:w="80" w:type="dxa"/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Средства построения музыки – повторение и контраст.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26.04.19</w:t>
            </w:r>
          </w:p>
        </w:tc>
        <w:tc>
          <w:tcPr>
            <w:tcW w:w="1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4465" w:rsidRPr="003F2B2C" w:rsidTr="00C71B79">
        <w:trPr>
          <w:gridAfter w:val="1"/>
          <w:wAfter w:w="80" w:type="dxa"/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4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Развитие музыки 3 ч</w:t>
            </w:r>
          </w:p>
        </w:tc>
      </w:tr>
      <w:tr w:rsidR="00C04465" w:rsidRPr="003F2B2C" w:rsidTr="00520409">
        <w:trPr>
          <w:gridAfter w:val="1"/>
          <w:wAfter w:w="80" w:type="dxa"/>
          <w:trHeight w:val="14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/к. 4 Общие представления</w:t>
            </w:r>
          </w:p>
          <w:p w:rsidR="00C04465" w:rsidRPr="003F2B2C" w:rsidRDefault="00C04465" w:rsidP="00C04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о музыкальной жизни Тюменской области.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17.05.19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4465" w:rsidRPr="003F2B2C" w:rsidTr="00520409">
        <w:trPr>
          <w:gridAfter w:val="1"/>
          <w:wAfter w:w="80" w:type="dxa"/>
          <w:trHeight w:val="288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 теме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24.05.19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4465" w:rsidRPr="003F2B2C" w:rsidTr="00520409">
        <w:trPr>
          <w:gridAfter w:val="1"/>
          <w:wAfter w:w="80" w:type="dxa"/>
          <w:trHeight w:val="789"/>
        </w:trPr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Итоговое обобщение  и повторение.</w:t>
            </w:r>
          </w:p>
          <w:p w:rsidR="00C04465" w:rsidRPr="003F2B2C" w:rsidRDefault="00C04465" w:rsidP="00C044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2B2C">
              <w:rPr>
                <w:rFonts w:ascii="Times New Roman" w:hAnsi="Times New Roman" w:cs="Times New Roman"/>
                <w:b/>
                <w:sz w:val="24"/>
                <w:szCs w:val="24"/>
              </w:rPr>
              <w:t>Урок-концерт</w:t>
            </w: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B2C">
              <w:rPr>
                <w:rFonts w:ascii="Times New Roman" w:hAnsi="Times New Roman" w:cs="Times New Roman"/>
                <w:sz w:val="24"/>
                <w:szCs w:val="24"/>
              </w:rPr>
              <w:t>31.05.19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65" w:rsidRPr="003F2B2C" w:rsidRDefault="00C04465" w:rsidP="00C044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F2B2C" w:rsidRDefault="003F2B2C" w:rsidP="006E2D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1B79" w:rsidRDefault="00C71B79" w:rsidP="003F2B2C">
      <w:pPr>
        <w:spacing w:after="0" w:line="240" w:lineRule="auto"/>
        <w:ind w:firstLine="348"/>
        <w:jc w:val="center"/>
        <w:rPr>
          <w:rFonts w:eastAsia="Times New Roman" w:cs="Times New Roman"/>
          <w:b/>
          <w:color w:val="170E02"/>
          <w:sz w:val="24"/>
          <w:szCs w:val="24"/>
        </w:rPr>
      </w:pPr>
    </w:p>
    <w:p w:rsidR="00C71B79" w:rsidRDefault="00C71B79" w:rsidP="003F2B2C">
      <w:pPr>
        <w:spacing w:after="0" w:line="240" w:lineRule="auto"/>
        <w:ind w:firstLine="348"/>
        <w:jc w:val="center"/>
        <w:rPr>
          <w:rFonts w:eastAsia="Times New Roman" w:cs="Times New Roman"/>
          <w:b/>
          <w:color w:val="170E02"/>
          <w:sz w:val="24"/>
          <w:szCs w:val="24"/>
        </w:rPr>
      </w:pPr>
    </w:p>
    <w:p w:rsidR="00C71B79" w:rsidRDefault="00C71B79" w:rsidP="003F2B2C">
      <w:pPr>
        <w:spacing w:after="0" w:line="240" w:lineRule="auto"/>
        <w:ind w:firstLine="348"/>
        <w:jc w:val="center"/>
        <w:rPr>
          <w:rFonts w:eastAsia="Times New Roman" w:cs="Times New Roman"/>
          <w:b/>
          <w:color w:val="170E02"/>
          <w:sz w:val="24"/>
          <w:szCs w:val="24"/>
        </w:rPr>
      </w:pPr>
    </w:p>
    <w:p w:rsidR="003F2B2C" w:rsidRPr="00AF70E4" w:rsidRDefault="00AF70E4" w:rsidP="003F2B2C">
      <w:pPr>
        <w:spacing w:after="0" w:line="240" w:lineRule="auto"/>
        <w:ind w:firstLine="348"/>
        <w:jc w:val="center"/>
        <w:rPr>
          <w:rFonts w:ascii="Times New Roman" w:eastAsia="Times New Roman" w:hAnsi="Times New Roman" w:cs="Times New Roman"/>
          <w:b/>
          <w:color w:val="170E02"/>
          <w:sz w:val="28"/>
          <w:szCs w:val="28"/>
        </w:rPr>
      </w:pPr>
      <w:proofErr w:type="spellStart"/>
      <w:proofErr w:type="gramStart"/>
      <w:r w:rsidRPr="00AF70E4">
        <w:rPr>
          <w:rFonts w:ascii="Times New Roman" w:eastAsia="Times New Roman" w:hAnsi="Times New Roman" w:cs="Times New Roman"/>
          <w:b/>
          <w:color w:val="170E02"/>
          <w:sz w:val="28"/>
          <w:szCs w:val="28"/>
        </w:rPr>
        <w:t>Учебно</w:t>
      </w:r>
      <w:proofErr w:type="spellEnd"/>
      <w:r w:rsidRPr="00AF70E4">
        <w:rPr>
          <w:rFonts w:ascii="Times New Roman" w:eastAsia="Times New Roman" w:hAnsi="Times New Roman" w:cs="Times New Roman"/>
          <w:b/>
          <w:color w:val="170E02"/>
          <w:sz w:val="28"/>
          <w:szCs w:val="28"/>
        </w:rPr>
        <w:t xml:space="preserve"> – методическое</w:t>
      </w:r>
      <w:proofErr w:type="gramEnd"/>
      <w:r w:rsidRPr="00AF70E4">
        <w:rPr>
          <w:rFonts w:ascii="Times New Roman" w:eastAsia="Times New Roman" w:hAnsi="Times New Roman" w:cs="Times New Roman"/>
          <w:b/>
          <w:color w:val="170E02"/>
          <w:sz w:val="28"/>
          <w:szCs w:val="28"/>
        </w:rPr>
        <w:t>, материально – техническое обеспечение.</w:t>
      </w:r>
    </w:p>
    <w:p w:rsidR="003F2B2C" w:rsidRPr="00AF70E4" w:rsidRDefault="003F2B2C" w:rsidP="003F2B2C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F70E4">
        <w:rPr>
          <w:rStyle w:val="FontStyle12"/>
          <w:rFonts w:ascii="Times New Roman" w:hAnsi="Times New Roman" w:cs="Times New Roman"/>
          <w:b w:val="0"/>
          <w:sz w:val="28"/>
          <w:szCs w:val="28"/>
        </w:rPr>
        <w:t>Примерные программы начального общего образования. В 2ч. Ч.2  – М.: Просвещение, 2008. (Стандарты второго поколения)</w:t>
      </w:r>
    </w:p>
    <w:p w:rsidR="003F2B2C" w:rsidRPr="00AF70E4" w:rsidRDefault="003F2B2C" w:rsidP="003F2B2C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F70E4">
        <w:rPr>
          <w:rFonts w:ascii="Times New Roman" w:hAnsi="Times New Roman"/>
          <w:sz w:val="28"/>
          <w:szCs w:val="28"/>
        </w:rPr>
        <w:t xml:space="preserve">В. О. Усачёва, Л. В. Школяр. Музыка. Учебник. 3кл. М.: </w:t>
      </w:r>
      <w:proofErr w:type="spellStart"/>
      <w:r w:rsidRPr="00AF70E4">
        <w:rPr>
          <w:rFonts w:ascii="Times New Roman" w:hAnsi="Times New Roman"/>
          <w:sz w:val="28"/>
          <w:szCs w:val="28"/>
        </w:rPr>
        <w:t>Баласс</w:t>
      </w:r>
      <w:proofErr w:type="spellEnd"/>
      <w:r w:rsidRPr="00AF70E4">
        <w:rPr>
          <w:rFonts w:ascii="Times New Roman" w:hAnsi="Times New Roman"/>
          <w:sz w:val="28"/>
          <w:szCs w:val="28"/>
        </w:rPr>
        <w:t>, 2012.</w:t>
      </w:r>
    </w:p>
    <w:p w:rsidR="003F2B2C" w:rsidRPr="00AF70E4" w:rsidRDefault="003F2B2C" w:rsidP="003F2B2C">
      <w:pPr>
        <w:pStyle w:val="a5"/>
        <w:spacing w:after="0" w:line="240" w:lineRule="auto"/>
        <w:ind w:left="0"/>
        <w:rPr>
          <w:rFonts w:ascii="Times New Roman" w:hAnsi="Times New Roman"/>
          <w:i/>
          <w:w w:val="97"/>
          <w:sz w:val="28"/>
          <w:szCs w:val="28"/>
        </w:rPr>
      </w:pPr>
      <w:r w:rsidRPr="00AF70E4">
        <w:rPr>
          <w:rFonts w:ascii="Times New Roman" w:hAnsi="Times New Roman"/>
          <w:i/>
          <w:sz w:val="28"/>
          <w:szCs w:val="28"/>
        </w:rPr>
        <w:t>Экранно-звуковые пособия:</w:t>
      </w:r>
    </w:p>
    <w:p w:rsidR="003F2B2C" w:rsidRPr="00AF70E4" w:rsidRDefault="003F2B2C" w:rsidP="003F2B2C">
      <w:pPr>
        <w:pStyle w:val="a4"/>
        <w:numPr>
          <w:ilvl w:val="0"/>
          <w:numId w:val="6"/>
        </w:numPr>
        <w:ind w:left="0"/>
        <w:rPr>
          <w:rFonts w:ascii="Times New Roman" w:hAnsi="Times New Roman"/>
          <w:sz w:val="28"/>
          <w:szCs w:val="28"/>
        </w:rPr>
      </w:pPr>
      <w:r w:rsidRPr="00AF70E4">
        <w:rPr>
          <w:rFonts w:ascii="Times New Roman" w:hAnsi="Times New Roman"/>
          <w:sz w:val="28"/>
          <w:szCs w:val="28"/>
        </w:rPr>
        <w:lastRenderedPageBreak/>
        <w:t>Аудиозаписи и фонохрестоматии по музыке</w:t>
      </w:r>
    </w:p>
    <w:p w:rsidR="003F2B2C" w:rsidRPr="00AF70E4" w:rsidRDefault="003F2B2C" w:rsidP="003F2B2C">
      <w:pPr>
        <w:pStyle w:val="a4"/>
        <w:numPr>
          <w:ilvl w:val="0"/>
          <w:numId w:val="6"/>
        </w:numPr>
        <w:ind w:left="0"/>
        <w:rPr>
          <w:rFonts w:ascii="Times New Roman" w:hAnsi="Times New Roman"/>
          <w:sz w:val="28"/>
          <w:szCs w:val="28"/>
        </w:rPr>
      </w:pPr>
      <w:r w:rsidRPr="00AF70E4">
        <w:rPr>
          <w:rFonts w:ascii="Times New Roman" w:hAnsi="Times New Roman"/>
          <w:sz w:val="28"/>
          <w:szCs w:val="28"/>
        </w:rPr>
        <w:t>Презентации, посвященные творчеству выдающихся отечественных и зарубежных композиторов</w:t>
      </w:r>
    </w:p>
    <w:p w:rsidR="003F2B2C" w:rsidRPr="00AF70E4" w:rsidRDefault="003F2B2C" w:rsidP="003F2B2C">
      <w:pPr>
        <w:pStyle w:val="a4"/>
        <w:numPr>
          <w:ilvl w:val="0"/>
          <w:numId w:val="6"/>
        </w:numPr>
        <w:ind w:left="0"/>
        <w:rPr>
          <w:rFonts w:ascii="Times New Roman" w:hAnsi="Times New Roman"/>
          <w:sz w:val="28"/>
          <w:szCs w:val="28"/>
        </w:rPr>
      </w:pPr>
      <w:r w:rsidRPr="00AF70E4">
        <w:rPr>
          <w:rFonts w:ascii="Times New Roman" w:hAnsi="Times New Roman"/>
          <w:sz w:val="28"/>
          <w:szCs w:val="28"/>
        </w:rPr>
        <w:t>Учебно-практическое оборудование</w:t>
      </w:r>
    </w:p>
    <w:p w:rsidR="003F2B2C" w:rsidRPr="00AF70E4" w:rsidRDefault="003F2B2C" w:rsidP="003F2B2C">
      <w:pPr>
        <w:pStyle w:val="a4"/>
        <w:numPr>
          <w:ilvl w:val="0"/>
          <w:numId w:val="6"/>
        </w:numPr>
        <w:ind w:left="0"/>
        <w:rPr>
          <w:rFonts w:ascii="Times New Roman" w:hAnsi="Times New Roman"/>
          <w:sz w:val="28"/>
          <w:szCs w:val="28"/>
        </w:rPr>
      </w:pPr>
      <w:r w:rsidRPr="00AF70E4">
        <w:rPr>
          <w:rFonts w:ascii="Times New Roman" w:hAnsi="Times New Roman"/>
          <w:sz w:val="28"/>
          <w:szCs w:val="28"/>
        </w:rPr>
        <w:t>Детские музыкальные  инструменты (картинки)</w:t>
      </w:r>
    </w:p>
    <w:p w:rsidR="003F2B2C" w:rsidRPr="00AF70E4" w:rsidRDefault="003F2B2C" w:rsidP="003F2B2C">
      <w:pPr>
        <w:pStyle w:val="a4"/>
        <w:rPr>
          <w:rFonts w:ascii="Times New Roman" w:hAnsi="Times New Roman"/>
          <w:b/>
          <w:sz w:val="28"/>
          <w:szCs w:val="28"/>
        </w:rPr>
      </w:pPr>
      <w:r w:rsidRPr="00AF70E4">
        <w:rPr>
          <w:rFonts w:ascii="Times New Roman" w:hAnsi="Times New Roman"/>
          <w:b/>
          <w:sz w:val="28"/>
          <w:szCs w:val="28"/>
        </w:rPr>
        <w:t>Технические средства обучения:</w:t>
      </w:r>
    </w:p>
    <w:p w:rsidR="003F2B2C" w:rsidRPr="00AF70E4" w:rsidRDefault="003F2B2C" w:rsidP="003F2B2C">
      <w:pPr>
        <w:pStyle w:val="a4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AF70E4">
        <w:rPr>
          <w:rFonts w:ascii="Times New Roman" w:hAnsi="Times New Roman"/>
          <w:sz w:val="28"/>
          <w:szCs w:val="28"/>
        </w:rPr>
        <w:t>Ноутбук.</w:t>
      </w:r>
    </w:p>
    <w:p w:rsidR="003F2B2C" w:rsidRPr="00AF70E4" w:rsidRDefault="003F2B2C" w:rsidP="003F2B2C">
      <w:pPr>
        <w:pStyle w:val="a4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AF70E4">
        <w:rPr>
          <w:rFonts w:ascii="Times New Roman" w:hAnsi="Times New Roman"/>
          <w:sz w:val="28"/>
          <w:szCs w:val="28"/>
        </w:rPr>
        <w:t>Проектор.</w:t>
      </w:r>
    </w:p>
    <w:p w:rsidR="003F2B2C" w:rsidRPr="00AF70E4" w:rsidRDefault="003F2B2C" w:rsidP="003F2B2C">
      <w:pPr>
        <w:pStyle w:val="a4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AF70E4">
        <w:rPr>
          <w:rFonts w:ascii="Times New Roman" w:hAnsi="Times New Roman"/>
          <w:sz w:val="28"/>
          <w:szCs w:val="28"/>
        </w:rPr>
        <w:t>Цифровой фотоаппарат.</w:t>
      </w:r>
    </w:p>
    <w:p w:rsidR="003F2B2C" w:rsidRPr="00AF70E4" w:rsidRDefault="003F2B2C" w:rsidP="003F2B2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F70E4">
        <w:rPr>
          <w:rFonts w:ascii="Times New Roman" w:hAnsi="Times New Roman" w:cs="Times New Roman"/>
          <w:b/>
          <w:sz w:val="28"/>
          <w:szCs w:val="28"/>
        </w:rPr>
        <w:t>Наглядные пособия:</w:t>
      </w:r>
    </w:p>
    <w:p w:rsidR="003F2B2C" w:rsidRPr="00AF70E4" w:rsidRDefault="003F2B2C" w:rsidP="003F2B2C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w w:val="97"/>
          <w:sz w:val="28"/>
          <w:szCs w:val="28"/>
        </w:rPr>
      </w:pPr>
      <w:r w:rsidRPr="00AF70E4">
        <w:rPr>
          <w:rFonts w:ascii="Times New Roman" w:hAnsi="Times New Roman"/>
          <w:sz w:val="28"/>
          <w:szCs w:val="28"/>
        </w:rPr>
        <w:t>Портреты композиторов в электронном виде</w:t>
      </w:r>
    </w:p>
    <w:p w:rsidR="003F2B2C" w:rsidRPr="00AF70E4" w:rsidRDefault="003F2B2C" w:rsidP="003F2B2C">
      <w:pPr>
        <w:pStyle w:val="a4"/>
        <w:rPr>
          <w:rFonts w:ascii="Times New Roman" w:hAnsi="Times New Roman"/>
          <w:b/>
          <w:sz w:val="28"/>
          <w:szCs w:val="28"/>
        </w:rPr>
      </w:pPr>
      <w:r w:rsidRPr="00AF70E4">
        <w:rPr>
          <w:rFonts w:ascii="Times New Roman" w:hAnsi="Times New Roman"/>
          <w:b/>
          <w:sz w:val="28"/>
          <w:szCs w:val="28"/>
        </w:rPr>
        <w:t>Печатные пособия:</w:t>
      </w:r>
    </w:p>
    <w:p w:rsidR="003F2B2C" w:rsidRPr="00AF70E4" w:rsidRDefault="003F2B2C" w:rsidP="003F2B2C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w w:val="97"/>
          <w:sz w:val="28"/>
          <w:szCs w:val="28"/>
        </w:rPr>
      </w:pPr>
      <w:r w:rsidRPr="00AF70E4">
        <w:rPr>
          <w:rFonts w:ascii="Times New Roman" w:hAnsi="Times New Roman"/>
          <w:sz w:val="28"/>
          <w:szCs w:val="28"/>
        </w:rPr>
        <w:t>Поэтический текст гимна России.</w:t>
      </w:r>
    </w:p>
    <w:p w:rsidR="003F2B2C" w:rsidRPr="00AF70E4" w:rsidRDefault="003F2B2C" w:rsidP="003F2B2C">
      <w:pPr>
        <w:pStyle w:val="a5"/>
        <w:suppressAutoHyphens/>
        <w:autoSpaceDN w:val="0"/>
        <w:ind w:left="0"/>
        <w:contextualSpacing w:val="0"/>
        <w:jc w:val="both"/>
        <w:textAlignment w:val="baseline"/>
        <w:rPr>
          <w:rFonts w:ascii="Times New Roman" w:hAnsi="Times New Roman"/>
          <w:b/>
          <w:sz w:val="28"/>
          <w:szCs w:val="28"/>
          <w:lang w:val="en-US"/>
        </w:rPr>
      </w:pPr>
      <w:r w:rsidRPr="00AF70E4">
        <w:rPr>
          <w:rFonts w:ascii="Times New Roman" w:hAnsi="Times New Roman"/>
          <w:b/>
          <w:sz w:val="28"/>
          <w:szCs w:val="28"/>
        </w:rPr>
        <w:t>Интернет ресурсы:</w:t>
      </w:r>
    </w:p>
    <w:p w:rsidR="003F2B2C" w:rsidRPr="00AF70E4" w:rsidRDefault="003F2B2C" w:rsidP="003F2B2C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en-US"/>
        </w:rPr>
      </w:pPr>
      <w:r w:rsidRPr="00AF70E4">
        <w:rPr>
          <w:rFonts w:ascii="Times New Roman" w:hAnsi="Times New Roman"/>
          <w:sz w:val="28"/>
          <w:szCs w:val="28"/>
          <w:lang w:val="en-US"/>
        </w:rPr>
        <w:t>http</w:t>
      </w:r>
      <w:r w:rsidRPr="00AF70E4">
        <w:rPr>
          <w:rFonts w:ascii="Times New Roman" w:hAnsi="Times New Roman"/>
          <w:sz w:val="28"/>
          <w:szCs w:val="28"/>
        </w:rPr>
        <w:t>:</w:t>
      </w:r>
      <w:r w:rsidRPr="00AF70E4">
        <w:rPr>
          <w:rFonts w:ascii="Times New Roman" w:hAnsi="Times New Roman"/>
          <w:sz w:val="28"/>
          <w:szCs w:val="28"/>
          <w:lang w:val="en-US"/>
        </w:rPr>
        <w:t>//</w:t>
      </w:r>
      <w:r w:rsidRPr="00AF70E4">
        <w:rPr>
          <w:rFonts w:ascii="Times New Roman" w:hAnsi="Times New Roman"/>
          <w:sz w:val="28"/>
          <w:szCs w:val="28"/>
        </w:rPr>
        <w:t xml:space="preserve"> </w:t>
      </w:r>
      <w:r w:rsidRPr="00AF70E4">
        <w:rPr>
          <w:rFonts w:ascii="Times New Roman" w:hAnsi="Times New Roman"/>
          <w:sz w:val="28"/>
          <w:szCs w:val="28"/>
          <w:lang w:val="en-US"/>
        </w:rPr>
        <w:t>library.thinkquest.org</w:t>
      </w:r>
    </w:p>
    <w:p w:rsidR="003F2B2C" w:rsidRPr="00AF70E4" w:rsidRDefault="003F2B2C" w:rsidP="003F2B2C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en-US"/>
        </w:rPr>
      </w:pPr>
      <w:r w:rsidRPr="00AF70E4">
        <w:rPr>
          <w:rFonts w:ascii="Times New Roman" w:hAnsi="Times New Roman"/>
          <w:sz w:val="28"/>
          <w:szCs w:val="28"/>
          <w:lang w:val="en-US"/>
        </w:rPr>
        <w:t>http</w:t>
      </w:r>
      <w:r w:rsidRPr="00AF70E4">
        <w:rPr>
          <w:rFonts w:ascii="Times New Roman" w:hAnsi="Times New Roman"/>
          <w:sz w:val="28"/>
          <w:szCs w:val="28"/>
        </w:rPr>
        <w:t>:</w:t>
      </w:r>
      <w:r w:rsidRPr="00AF70E4">
        <w:rPr>
          <w:rFonts w:ascii="Times New Roman" w:hAnsi="Times New Roman"/>
          <w:sz w:val="28"/>
          <w:szCs w:val="28"/>
          <w:lang w:val="en-US"/>
        </w:rPr>
        <w:t>//</w:t>
      </w:r>
      <w:r w:rsidRPr="00AF70E4">
        <w:rPr>
          <w:rFonts w:ascii="Times New Roman" w:hAnsi="Times New Roman"/>
          <w:sz w:val="28"/>
          <w:szCs w:val="28"/>
        </w:rPr>
        <w:t xml:space="preserve"> </w:t>
      </w:r>
      <w:r w:rsidRPr="00AF70E4">
        <w:rPr>
          <w:rFonts w:ascii="Times New Roman" w:hAnsi="Times New Roman"/>
          <w:sz w:val="28"/>
          <w:szCs w:val="28"/>
          <w:lang w:val="en-US"/>
        </w:rPr>
        <w:t>playroom.com.ru</w:t>
      </w:r>
    </w:p>
    <w:p w:rsidR="003F2B2C" w:rsidRPr="00AF70E4" w:rsidRDefault="003F2B2C" w:rsidP="003F2B2C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en-US"/>
        </w:rPr>
      </w:pPr>
      <w:r w:rsidRPr="00AF70E4">
        <w:rPr>
          <w:rFonts w:ascii="Times New Roman" w:hAnsi="Times New Roman"/>
          <w:sz w:val="28"/>
          <w:szCs w:val="28"/>
          <w:lang w:val="en-US"/>
        </w:rPr>
        <w:t>http</w:t>
      </w:r>
      <w:r w:rsidRPr="00AF70E4">
        <w:rPr>
          <w:rFonts w:ascii="Times New Roman" w:hAnsi="Times New Roman"/>
          <w:sz w:val="28"/>
          <w:szCs w:val="28"/>
        </w:rPr>
        <w:t>:</w:t>
      </w:r>
      <w:r w:rsidRPr="00AF70E4">
        <w:rPr>
          <w:rFonts w:ascii="Times New Roman" w:hAnsi="Times New Roman"/>
          <w:sz w:val="28"/>
          <w:szCs w:val="28"/>
          <w:lang w:val="en-US"/>
        </w:rPr>
        <w:t>//</w:t>
      </w:r>
      <w:r w:rsidRPr="00AF70E4">
        <w:rPr>
          <w:rFonts w:ascii="Times New Roman" w:hAnsi="Times New Roman"/>
          <w:sz w:val="28"/>
          <w:szCs w:val="28"/>
        </w:rPr>
        <w:t xml:space="preserve"> </w:t>
      </w:r>
      <w:r w:rsidRPr="00AF70E4">
        <w:rPr>
          <w:rFonts w:ascii="Times New Roman" w:hAnsi="Times New Roman"/>
          <w:sz w:val="28"/>
          <w:szCs w:val="28"/>
          <w:lang w:val="en-US"/>
        </w:rPr>
        <w:t xml:space="preserve">historic. </w:t>
      </w:r>
      <w:proofErr w:type="spellStart"/>
      <w:proofErr w:type="gramStart"/>
      <w:r w:rsidRPr="00AF70E4">
        <w:rPr>
          <w:rFonts w:ascii="Times New Roman" w:hAnsi="Times New Roman"/>
          <w:sz w:val="28"/>
          <w:szCs w:val="28"/>
          <w:lang w:val="en-US"/>
        </w:rPr>
        <w:t>rulcdlartyx</w:t>
      </w:r>
      <w:proofErr w:type="spellEnd"/>
      <w:proofErr w:type="gramEnd"/>
      <w:r w:rsidRPr="00AF70E4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r w:rsidRPr="00AF70E4">
        <w:rPr>
          <w:rFonts w:ascii="Times New Roman" w:hAnsi="Times New Roman"/>
          <w:sz w:val="28"/>
          <w:szCs w:val="28"/>
          <w:lang w:val="en-US"/>
        </w:rPr>
        <w:t>php</w:t>
      </w:r>
      <w:proofErr w:type="spellEnd"/>
    </w:p>
    <w:p w:rsidR="009A7554" w:rsidRPr="003F2B2C" w:rsidRDefault="003930C5" w:rsidP="006E2D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2B2C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A7554" w:rsidRPr="003F2B2C" w:rsidSect="000341E8">
      <w:footerReference w:type="default" r:id="rId8"/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7826" w:rsidRDefault="00207826" w:rsidP="0026021D">
      <w:pPr>
        <w:spacing w:after="0" w:line="240" w:lineRule="auto"/>
      </w:pPr>
      <w:r>
        <w:separator/>
      </w:r>
    </w:p>
  </w:endnote>
  <w:endnote w:type="continuationSeparator" w:id="1">
    <w:p w:rsidR="00207826" w:rsidRDefault="00207826" w:rsidP="002602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86460"/>
    </w:sdtPr>
    <w:sdtContent>
      <w:p w:rsidR="001261A1" w:rsidRDefault="000122C9">
        <w:pPr>
          <w:pStyle w:val="a9"/>
          <w:jc w:val="center"/>
        </w:pPr>
        <w:fldSimple w:instr=" PAGE   \* MERGEFORMAT ">
          <w:r w:rsidR="008712B9">
            <w:rPr>
              <w:noProof/>
            </w:rPr>
            <w:t>17</w:t>
          </w:r>
        </w:fldSimple>
      </w:p>
    </w:sdtContent>
  </w:sdt>
  <w:p w:rsidR="001261A1" w:rsidRDefault="001261A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7826" w:rsidRDefault="00207826" w:rsidP="0026021D">
      <w:pPr>
        <w:spacing w:after="0" w:line="240" w:lineRule="auto"/>
      </w:pPr>
      <w:r>
        <w:separator/>
      </w:r>
    </w:p>
  </w:footnote>
  <w:footnote w:type="continuationSeparator" w:id="1">
    <w:p w:rsidR="00207826" w:rsidRDefault="00207826" w:rsidP="002602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79E5DB5"/>
    <w:multiLevelType w:val="hybridMultilevel"/>
    <w:tmpl w:val="6C8CC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F31063"/>
    <w:multiLevelType w:val="hybridMultilevel"/>
    <w:tmpl w:val="657A7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D57CBA"/>
    <w:multiLevelType w:val="hybridMultilevel"/>
    <w:tmpl w:val="5D586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8F62F9"/>
    <w:multiLevelType w:val="hybridMultilevel"/>
    <w:tmpl w:val="0C6E32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C5484F"/>
    <w:multiLevelType w:val="hybridMultilevel"/>
    <w:tmpl w:val="3BE07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07498C"/>
    <w:multiLevelType w:val="hybridMultilevel"/>
    <w:tmpl w:val="63C85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187B0C"/>
    <w:multiLevelType w:val="hybridMultilevel"/>
    <w:tmpl w:val="8E3C2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497636"/>
    <w:multiLevelType w:val="hybridMultilevel"/>
    <w:tmpl w:val="05A26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1C27F8"/>
    <w:multiLevelType w:val="hybridMultilevel"/>
    <w:tmpl w:val="36A27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FC53BFD"/>
    <w:multiLevelType w:val="hybridMultilevel"/>
    <w:tmpl w:val="573064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C6270E3"/>
    <w:multiLevelType w:val="hybridMultilevel"/>
    <w:tmpl w:val="12E080F0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647B054C"/>
    <w:multiLevelType w:val="multilevel"/>
    <w:tmpl w:val="E21AB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8D86B28"/>
    <w:multiLevelType w:val="hybridMultilevel"/>
    <w:tmpl w:val="494A280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6B073B68"/>
    <w:multiLevelType w:val="hybridMultilevel"/>
    <w:tmpl w:val="DB1EA2D6"/>
    <w:lvl w:ilvl="0" w:tplc="112C12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0B06B0A">
      <w:start w:val="1"/>
      <w:numFmt w:val="decimal"/>
      <w:lvlText w:val="%2."/>
      <w:lvlJc w:val="left"/>
      <w:pPr>
        <w:tabs>
          <w:tab w:val="num" w:pos="1494"/>
        </w:tabs>
        <w:ind w:left="1494" w:hanging="360"/>
      </w:pPr>
      <w:rPr>
        <w:b w:val="0"/>
        <w:i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A433A8D"/>
    <w:multiLevelType w:val="multilevel"/>
    <w:tmpl w:val="F7926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5"/>
  </w:num>
  <w:num w:numId="4">
    <w:abstractNumId w:val="0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3"/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7"/>
  </w:num>
  <w:num w:numId="13">
    <w:abstractNumId w:val="8"/>
  </w:num>
  <w:num w:numId="14">
    <w:abstractNumId w:val="5"/>
  </w:num>
  <w:num w:numId="15">
    <w:abstractNumId w:val="2"/>
  </w:num>
  <w:num w:numId="16">
    <w:abstractNumId w:val="6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C03E6"/>
    <w:rsid w:val="000122C9"/>
    <w:rsid w:val="00026884"/>
    <w:rsid w:val="0002735B"/>
    <w:rsid w:val="00030722"/>
    <w:rsid w:val="000341E8"/>
    <w:rsid w:val="000B12FD"/>
    <w:rsid w:val="000B52F2"/>
    <w:rsid w:val="000D182B"/>
    <w:rsid w:val="001261A1"/>
    <w:rsid w:val="00145D9A"/>
    <w:rsid w:val="00175EB0"/>
    <w:rsid w:val="001976D3"/>
    <w:rsid w:val="001B11A7"/>
    <w:rsid w:val="001F15DA"/>
    <w:rsid w:val="00207826"/>
    <w:rsid w:val="00216AF2"/>
    <w:rsid w:val="0023699A"/>
    <w:rsid w:val="0025042C"/>
    <w:rsid w:val="0026021D"/>
    <w:rsid w:val="002C561C"/>
    <w:rsid w:val="002F7635"/>
    <w:rsid w:val="00306690"/>
    <w:rsid w:val="00313482"/>
    <w:rsid w:val="003549BF"/>
    <w:rsid w:val="00382B36"/>
    <w:rsid w:val="003930C5"/>
    <w:rsid w:val="003A6F2F"/>
    <w:rsid w:val="003D2AA1"/>
    <w:rsid w:val="003F2B2C"/>
    <w:rsid w:val="004131AA"/>
    <w:rsid w:val="00413DB4"/>
    <w:rsid w:val="004243BD"/>
    <w:rsid w:val="00431B3A"/>
    <w:rsid w:val="00473F55"/>
    <w:rsid w:val="00520409"/>
    <w:rsid w:val="0052354F"/>
    <w:rsid w:val="00527DEC"/>
    <w:rsid w:val="00536041"/>
    <w:rsid w:val="005838C9"/>
    <w:rsid w:val="005C6266"/>
    <w:rsid w:val="005E1B4E"/>
    <w:rsid w:val="00610137"/>
    <w:rsid w:val="006252B7"/>
    <w:rsid w:val="0068160E"/>
    <w:rsid w:val="006826B1"/>
    <w:rsid w:val="006D668E"/>
    <w:rsid w:val="006E2DF4"/>
    <w:rsid w:val="00703B06"/>
    <w:rsid w:val="00737F57"/>
    <w:rsid w:val="00742456"/>
    <w:rsid w:val="0077008D"/>
    <w:rsid w:val="007E136E"/>
    <w:rsid w:val="007E35FB"/>
    <w:rsid w:val="007F2895"/>
    <w:rsid w:val="00842886"/>
    <w:rsid w:val="00850A6A"/>
    <w:rsid w:val="0085383C"/>
    <w:rsid w:val="00871171"/>
    <w:rsid w:val="008712B9"/>
    <w:rsid w:val="008C03E6"/>
    <w:rsid w:val="008D02EB"/>
    <w:rsid w:val="008D0642"/>
    <w:rsid w:val="008E323D"/>
    <w:rsid w:val="00941DD4"/>
    <w:rsid w:val="0099221D"/>
    <w:rsid w:val="009A7554"/>
    <w:rsid w:val="00A0114A"/>
    <w:rsid w:val="00A02F0E"/>
    <w:rsid w:val="00A17F38"/>
    <w:rsid w:val="00A20A3A"/>
    <w:rsid w:val="00A56604"/>
    <w:rsid w:val="00AA6820"/>
    <w:rsid w:val="00AB039B"/>
    <w:rsid w:val="00AC210E"/>
    <w:rsid w:val="00AD2CE3"/>
    <w:rsid w:val="00AF70E4"/>
    <w:rsid w:val="00B11F06"/>
    <w:rsid w:val="00B12EF1"/>
    <w:rsid w:val="00B34CA6"/>
    <w:rsid w:val="00B534D1"/>
    <w:rsid w:val="00B822EF"/>
    <w:rsid w:val="00BA32F9"/>
    <w:rsid w:val="00BB3672"/>
    <w:rsid w:val="00BB4E92"/>
    <w:rsid w:val="00C04465"/>
    <w:rsid w:val="00C1026A"/>
    <w:rsid w:val="00C277A5"/>
    <w:rsid w:val="00C50BBC"/>
    <w:rsid w:val="00C625B5"/>
    <w:rsid w:val="00C71B79"/>
    <w:rsid w:val="00C94051"/>
    <w:rsid w:val="00CF2FC7"/>
    <w:rsid w:val="00D22D0F"/>
    <w:rsid w:val="00D42DEB"/>
    <w:rsid w:val="00D5156C"/>
    <w:rsid w:val="00D82CA1"/>
    <w:rsid w:val="00D9005E"/>
    <w:rsid w:val="00D93199"/>
    <w:rsid w:val="00DF6197"/>
    <w:rsid w:val="00DF6DEF"/>
    <w:rsid w:val="00E06D4B"/>
    <w:rsid w:val="00E2142A"/>
    <w:rsid w:val="00E34F40"/>
    <w:rsid w:val="00E45A8E"/>
    <w:rsid w:val="00E6741A"/>
    <w:rsid w:val="00E767B4"/>
    <w:rsid w:val="00E92899"/>
    <w:rsid w:val="00F03637"/>
    <w:rsid w:val="00F507BA"/>
    <w:rsid w:val="00F703AF"/>
    <w:rsid w:val="00FA678E"/>
    <w:rsid w:val="00FE7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5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2A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2688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List Paragraph"/>
    <w:basedOn w:val="a"/>
    <w:uiPriority w:val="34"/>
    <w:qFormat/>
    <w:rsid w:val="0002688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FontStyle12">
    <w:name w:val="Font Style12"/>
    <w:basedOn w:val="a0"/>
    <w:rsid w:val="00026884"/>
    <w:rPr>
      <w:rFonts w:ascii="Trebuchet MS" w:hAnsi="Trebuchet MS" w:cs="Trebuchet MS" w:hint="default"/>
      <w:b/>
      <w:bCs/>
      <w:sz w:val="20"/>
      <w:szCs w:val="20"/>
    </w:rPr>
  </w:style>
  <w:style w:type="character" w:styleId="a6">
    <w:name w:val="Emphasis"/>
    <w:qFormat/>
    <w:rsid w:val="00610137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2602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6021D"/>
  </w:style>
  <w:style w:type="paragraph" w:styleId="a9">
    <w:name w:val="footer"/>
    <w:basedOn w:val="a"/>
    <w:link w:val="aa"/>
    <w:uiPriority w:val="99"/>
    <w:unhideWhenUsed/>
    <w:rsid w:val="002602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021D"/>
  </w:style>
  <w:style w:type="paragraph" w:styleId="ab">
    <w:name w:val="Balloon Text"/>
    <w:basedOn w:val="a"/>
    <w:link w:val="ac"/>
    <w:uiPriority w:val="99"/>
    <w:semiHidden/>
    <w:unhideWhenUsed/>
    <w:rsid w:val="00A01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011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1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6D3E6A-1214-4D6C-8555-22CAAAADE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685</TotalTime>
  <Pages>18</Pages>
  <Words>4211</Words>
  <Characters>24007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</dc:creator>
  <cp:keywords/>
  <dc:description/>
  <cp:lastModifiedBy>User</cp:lastModifiedBy>
  <cp:revision>62</cp:revision>
  <cp:lastPrinted>2014-11-04T09:02:00Z</cp:lastPrinted>
  <dcterms:created xsi:type="dcterms:W3CDTF">2013-09-21T12:40:00Z</dcterms:created>
  <dcterms:modified xsi:type="dcterms:W3CDTF">2018-10-21T11:26:00Z</dcterms:modified>
</cp:coreProperties>
</file>