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152" w:rsidRPr="00DD2E99" w:rsidRDefault="00022D4F" w:rsidP="005A2152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120130" cy="8415179"/>
            <wp:effectExtent l="19050" t="0" r="0" b="0"/>
            <wp:docPr id="1" name="Рисунок 1" descr="F:\Тит лист скан\6 кл\матем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Тит лист скан\6 кл\матем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5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2152" w:rsidRPr="003E6314">
        <w:br w:type="page"/>
      </w:r>
      <w:r w:rsidR="005A2152" w:rsidRPr="00DD2E99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5A2152" w:rsidRPr="00DD2E99" w:rsidRDefault="005A2152" w:rsidP="005A2152"/>
    <w:p w:rsidR="005A2152" w:rsidRPr="00DD2E99" w:rsidRDefault="005A2152" w:rsidP="005A2152">
      <w:pPr>
        <w:ind w:firstLine="540"/>
        <w:jc w:val="both"/>
      </w:pPr>
      <w:r w:rsidRPr="00DD2E99">
        <w:t>Рабочая программа составлена на основе:</w:t>
      </w:r>
    </w:p>
    <w:p w:rsidR="005A2152" w:rsidRPr="00DD2E99" w:rsidRDefault="005A2152" w:rsidP="005A2152">
      <w:pPr>
        <w:ind w:left="360"/>
      </w:pPr>
    </w:p>
    <w:tbl>
      <w:tblPr>
        <w:tblW w:w="10008" w:type="dxa"/>
        <w:tblLook w:val="01E0"/>
      </w:tblPr>
      <w:tblGrid>
        <w:gridCol w:w="1135"/>
        <w:gridCol w:w="8873"/>
      </w:tblGrid>
      <w:tr w:rsidR="005A2152" w:rsidRPr="00DD2E99" w:rsidTr="00156D26">
        <w:tc>
          <w:tcPr>
            <w:tcW w:w="1135" w:type="dxa"/>
            <w:shd w:val="clear" w:color="auto" w:fill="auto"/>
          </w:tcPr>
          <w:p w:rsidR="005A2152" w:rsidRPr="00DD2E99" w:rsidRDefault="005A2152" w:rsidP="00286B9B">
            <w:pPr>
              <w:ind w:firstLine="709"/>
              <w:jc w:val="both"/>
            </w:pPr>
            <w:r w:rsidRPr="00DD2E99">
              <w:t>1.</w:t>
            </w:r>
          </w:p>
        </w:tc>
        <w:tc>
          <w:tcPr>
            <w:tcW w:w="8873" w:type="dxa"/>
            <w:shd w:val="clear" w:color="auto" w:fill="auto"/>
          </w:tcPr>
          <w:p w:rsidR="005A2152" w:rsidRPr="00DD2E99" w:rsidRDefault="005A2152" w:rsidP="00286B9B">
            <w:pPr>
              <w:ind w:firstLine="709"/>
              <w:jc w:val="both"/>
            </w:pPr>
            <w:r w:rsidRPr="00DD2E99">
              <w:t xml:space="preserve">ФЕДЕРАЛЬНЫЙ ГОСУДАРСТВЕННЫЙ ОБРАЗОВАТЕЛЬНЫЙ СТАНДАРТ ОСНОВНОГО ОБЩЕГО ОБРАЗОВАНИЯ / Министерство образования и науки РФ.  – М.: Просвещение, 2011 (Стандарты второго поколение) Приказ Министерства образования и науки РФ от 17.12.2010 № 1897 </w:t>
            </w:r>
          </w:p>
        </w:tc>
      </w:tr>
      <w:tr w:rsidR="005A2152" w:rsidRPr="00DD2E99" w:rsidTr="00156D26">
        <w:tc>
          <w:tcPr>
            <w:tcW w:w="1135" w:type="dxa"/>
            <w:shd w:val="clear" w:color="auto" w:fill="auto"/>
          </w:tcPr>
          <w:p w:rsidR="005A2152" w:rsidRPr="00DD2E99" w:rsidRDefault="005A2152" w:rsidP="00286B9B">
            <w:pPr>
              <w:ind w:firstLine="709"/>
              <w:jc w:val="both"/>
            </w:pPr>
            <w:r w:rsidRPr="00DD2E99">
              <w:t>2.</w:t>
            </w:r>
          </w:p>
        </w:tc>
        <w:tc>
          <w:tcPr>
            <w:tcW w:w="8873" w:type="dxa"/>
            <w:shd w:val="clear" w:color="auto" w:fill="auto"/>
          </w:tcPr>
          <w:p w:rsidR="005A2152" w:rsidRPr="00DD2E99" w:rsidRDefault="005A2152" w:rsidP="00286B9B">
            <w:pPr>
              <w:ind w:firstLine="709"/>
              <w:jc w:val="both"/>
            </w:pPr>
            <w:r w:rsidRPr="00DD2E99">
              <w:t xml:space="preserve">Примерная основная образовательная программа образовательного учреждения. </w:t>
            </w:r>
            <w:r w:rsidRPr="00DD2E99">
              <w:rPr>
                <w:bCs/>
              </w:rPr>
              <w:t xml:space="preserve">– М.: Просвещение, 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DD2E99">
                <w:rPr>
                  <w:bCs/>
                </w:rPr>
                <w:t>2011 г</w:t>
              </w:r>
            </w:smartTag>
          </w:p>
        </w:tc>
      </w:tr>
      <w:tr w:rsidR="005A2152" w:rsidRPr="00DD2E99" w:rsidTr="00156D26">
        <w:tc>
          <w:tcPr>
            <w:tcW w:w="1135" w:type="dxa"/>
            <w:shd w:val="clear" w:color="auto" w:fill="auto"/>
          </w:tcPr>
          <w:p w:rsidR="005A2152" w:rsidRPr="00DD2E99" w:rsidRDefault="005A2152" w:rsidP="00286B9B">
            <w:pPr>
              <w:ind w:firstLine="709"/>
              <w:jc w:val="both"/>
            </w:pPr>
            <w:r w:rsidRPr="00DD2E99">
              <w:t>3.</w:t>
            </w:r>
          </w:p>
        </w:tc>
        <w:tc>
          <w:tcPr>
            <w:tcW w:w="8873" w:type="dxa"/>
            <w:shd w:val="clear" w:color="auto" w:fill="auto"/>
          </w:tcPr>
          <w:p w:rsidR="005A2152" w:rsidRPr="00DD2E99" w:rsidRDefault="005A2152" w:rsidP="00286B9B">
            <w:pPr>
              <w:ind w:firstLine="709"/>
              <w:jc w:val="both"/>
            </w:pPr>
            <w:r w:rsidRPr="00DD2E99">
              <w:t xml:space="preserve">Примерная программа по учебным предметам «Математика 5 – 9 класс: проект» </w:t>
            </w:r>
            <w:r w:rsidRPr="00DD2E99">
              <w:rPr>
                <w:bCs/>
              </w:rPr>
              <w:t xml:space="preserve">– М.: Просвещение,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DD2E99">
                <w:rPr>
                  <w:bCs/>
                </w:rPr>
                <w:t>2011 г</w:t>
              </w:r>
            </w:smartTag>
          </w:p>
        </w:tc>
      </w:tr>
    </w:tbl>
    <w:p w:rsidR="005A2152" w:rsidRPr="00DD2E99" w:rsidRDefault="005A2152" w:rsidP="005A2152"/>
    <w:p w:rsidR="005A2152" w:rsidRPr="00DD2E99" w:rsidRDefault="005A2152" w:rsidP="005A2152">
      <w:pPr>
        <w:jc w:val="both"/>
      </w:pPr>
      <w:r w:rsidRPr="00DD2E99">
        <w:t>Рабочая программа ориентирована на работу по учебно-методическому комплекту для  6 класса Н.Я. Виленкин и коллектив авторов</w:t>
      </w:r>
    </w:p>
    <w:p w:rsidR="005A2152" w:rsidRPr="00DD2E99" w:rsidRDefault="005A2152" w:rsidP="005A2152"/>
    <w:p w:rsidR="005A2152" w:rsidRPr="00156D26" w:rsidRDefault="00156D26" w:rsidP="00156D26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156D26">
        <w:rPr>
          <w:b/>
        </w:rPr>
        <w:t>Цели изучения:</w:t>
      </w:r>
    </w:p>
    <w:tbl>
      <w:tblPr>
        <w:tblW w:w="10008" w:type="dxa"/>
        <w:tblLayout w:type="fixed"/>
        <w:tblLook w:val="01E0"/>
      </w:tblPr>
      <w:tblGrid>
        <w:gridCol w:w="2448"/>
        <w:gridCol w:w="7560"/>
      </w:tblGrid>
      <w:tr w:rsidR="005A2152" w:rsidRPr="00DD2E99" w:rsidTr="00156D26">
        <w:tc>
          <w:tcPr>
            <w:tcW w:w="2448" w:type="dxa"/>
            <w:shd w:val="clear" w:color="auto" w:fill="auto"/>
          </w:tcPr>
          <w:p w:rsidR="005A2152" w:rsidRPr="00DD2E99" w:rsidRDefault="005A2152" w:rsidP="00286B9B">
            <w:pPr>
              <w:jc w:val="both"/>
            </w:pPr>
            <w:r w:rsidRPr="00DD2E99">
              <w:t>Личностные</w:t>
            </w:r>
          </w:p>
        </w:tc>
        <w:tc>
          <w:tcPr>
            <w:tcW w:w="7560" w:type="dxa"/>
            <w:shd w:val="clear" w:color="auto" w:fill="auto"/>
          </w:tcPr>
          <w:p w:rsidR="005A2152" w:rsidRPr="00DD2E99" w:rsidRDefault="005A2152" w:rsidP="00286B9B">
            <w:pPr>
              <w:jc w:val="both"/>
            </w:pPr>
            <w:r w:rsidRPr="00DD2E99">
              <w:t>• развитие логического и критического мышления, культуры речи, способности к умственному эксперименту;</w:t>
            </w:r>
          </w:p>
          <w:p w:rsidR="005A2152" w:rsidRPr="00DD2E99" w:rsidRDefault="005A2152" w:rsidP="00286B9B">
            <w:pPr>
              <w:jc w:val="both"/>
            </w:pPr>
            <w:r w:rsidRPr="00DD2E99">
              <w:t>•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      </w:r>
            <w:r w:rsidRPr="00DD2E99">
              <w:br/>
              <w:t>• воспитание качеств личности, обеспечивающих социальную мобильность, способность принимать самостоятельные решения;</w:t>
            </w:r>
            <w:r w:rsidRPr="00DD2E99">
              <w:br/>
              <w:t>• формирование качеств мышления, необходимых для адаптации в современном информационном обществе;</w:t>
            </w:r>
            <w:r w:rsidRPr="00DD2E99">
              <w:br/>
              <w:t>• развитие интереса к математическому творчеству и математических способностей;</w:t>
            </w:r>
          </w:p>
        </w:tc>
      </w:tr>
      <w:tr w:rsidR="005A2152" w:rsidRPr="00DD2E99" w:rsidTr="00156D26">
        <w:tc>
          <w:tcPr>
            <w:tcW w:w="2448" w:type="dxa"/>
            <w:shd w:val="clear" w:color="auto" w:fill="auto"/>
          </w:tcPr>
          <w:p w:rsidR="005A2152" w:rsidRPr="00DD2E99" w:rsidRDefault="005A2152" w:rsidP="00286B9B">
            <w:pPr>
              <w:jc w:val="both"/>
            </w:pPr>
            <w:r w:rsidRPr="00DD2E99">
              <w:t>Метапредметные</w:t>
            </w:r>
          </w:p>
        </w:tc>
        <w:tc>
          <w:tcPr>
            <w:tcW w:w="7560" w:type="dxa"/>
            <w:shd w:val="clear" w:color="auto" w:fill="auto"/>
          </w:tcPr>
          <w:p w:rsidR="005A2152" w:rsidRPr="00DD2E99" w:rsidRDefault="005A2152" w:rsidP="00286B9B">
            <w:pPr>
              <w:jc w:val="both"/>
            </w:pPr>
            <w:r w:rsidRPr="00DD2E99">
              <w:t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  <w:r w:rsidRPr="00DD2E99">
              <w:br/>
              <w:t>•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      </w:r>
            <w:r w:rsidRPr="00DD2E99">
              <w:br/>
              <w:t>•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      </w:r>
          </w:p>
        </w:tc>
      </w:tr>
      <w:tr w:rsidR="005A2152" w:rsidRPr="00DD2E99" w:rsidTr="00156D26">
        <w:tc>
          <w:tcPr>
            <w:tcW w:w="2448" w:type="dxa"/>
            <w:shd w:val="clear" w:color="auto" w:fill="auto"/>
          </w:tcPr>
          <w:p w:rsidR="005A2152" w:rsidRPr="00DD2E99" w:rsidRDefault="005A2152" w:rsidP="00286B9B">
            <w:pPr>
              <w:jc w:val="both"/>
            </w:pPr>
            <w:r w:rsidRPr="00DD2E99">
              <w:t>Предметные</w:t>
            </w:r>
          </w:p>
        </w:tc>
        <w:tc>
          <w:tcPr>
            <w:tcW w:w="7560" w:type="dxa"/>
            <w:shd w:val="clear" w:color="auto" w:fill="auto"/>
          </w:tcPr>
          <w:p w:rsidR="005A2152" w:rsidRPr="00DD2E99" w:rsidRDefault="005A2152" w:rsidP="00286B9B">
            <w:pPr>
              <w:jc w:val="both"/>
            </w:pPr>
            <w:r w:rsidRPr="00DD2E99">
              <w:t>•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      </w:r>
            <w:r w:rsidRPr="00DD2E99">
              <w:br/>
              <w:t>• создание фундамента для математического развития, формирования механизмов мышления, характерных для математической деятельности.</w:t>
            </w:r>
          </w:p>
        </w:tc>
      </w:tr>
    </w:tbl>
    <w:p w:rsidR="005A2152" w:rsidRPr="00DD2E99" w:rsidRDefault="005A2152" w:rsidP="005A2152">
      <w:pPr>
        <w:spacing w:line="360" w:lineRule="auto"/>
        <w:ind w:right="-801"/>
        <w:jc w:val="both"/>
        <w:rPr>
          <w:i/>
          <w:color w:val="000000"/>
        </w:rPr>
      </w:pPr>
    </w:p>
    <w:p w:rsidR="005A2152" w:rsidRPr="00DD2E99" w:rsidRDefault="005A2152" w:rsidP="00156D26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i/>
          <w:color w:val="000000"/>
        </w:rPr>
      </w:pPr>
      <w:r w:rsidRPr="00DD2E99">
        <w:rPr>
          <w:b/>
          <w:color w:val="000000"/>
        </w:rPr>
        <w:t>Задачи:</w:t>
      </w:r>
    </w:p>
    <w:p w:rsidR="005A2152" w:rsidRPr="00DD2E99" w:rsidRDefault="005A2152" w:rsidP="005A2152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color w:val="000000"/>
        </w:rPr>
      </w:pPr>
      <w:r w:rsidRPr="00DD2E99">
        <w:rPr>
          <w:bCs/>
          <w:color w:val="000000"/>
        </w:rPr>
        <w:t>сохранить теоретические и методические подходы, оправдавшие себя в практике преподавания в начальной школе</w:t>
      </w:r>
      <w:r w:rsidRPr="00DD2E99">
        <w:rPr>
          <w:b/>
          <w:bCs/>
          <w:i/>
          <w:color w:val="000000"/>
        </w:rPr>
        <w:t>;</w:t>
      </w:r>
    </w:p>
    <w:p w:rsidR="005A2152" w:rsidRPr="00DD2E99" w:rsidRDefault="005A2152" w:rsidP="005A2152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DD2E99">
        <w:rPr>
          <w:bCs/>
          <w:color w:val="000000"/>
        </w:rPr>
        <w:t>предусмотреть возможность компенсации пробелов в подготовке школьников и недостатков в их математическом развитии, развитии внимания и памяти;</w:t>
      </w:r>
    </w:p>
    <w:p w:rsidR="005A2152" w:rsidRPr="00DD2E99" w:rsidRDefault="005A2152" w:rsidP="005A2152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DD2E99">
        <w:rPr>
          <w:bCs/>
          <w:color w:val="000000"/>
        </w:rPr>
        <w:t>обеспечить уровневую дифференциацию в ходе обучения;</w:t>
      </w:r>
    </w:p>
    <w:p w:rsidR="005A2152" w:rsidRPr="00DD2E99" w:rsidRDefault="005A2152" w:rsidP="005A2152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DD2E99">
        <w:lastRenderedPageBreak/>
        <w:t>обеспечить базу математических знаний, достаточную для изучения алгебры и геометрии, а также для продолжения образования;</w:t>
      </w:r>
    </w:p>
    <w:p w:rsidR="005A2152" w:rsidRPr="00DD2E99" w:rsidRDefault="005A2152" w:rsidP="005A2152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DD2E99">
        <w:t>сформировать устойчивый интерес учащихся к предмету;</w:t>
      </w:r>
    </w:p>
    <w:p w:rsidR="005A2152" w:rsidRPr="00DD2E99" w:rsidRDefault="005A2152" w:rsidP="005A2152">
      <w:pPr>
        <w:numPr>
          <w:ilvl w:val="0"/>
          <w:numId w:val="6"/>
        </w:numPr>
      </w:pPr>
      <w:r w:rsidRPr="00DD2E99">
        <w:t>выявить и развить математические и творческие способности;</w:t>
      </w:r>
    </w:p>
    <w:p w:rsidR="005A2152" w:rsidRPr="00DD2E99" w:rsidRDefault="005A2152" w:rsidP="005A2152">
      <w:pPr>
        <w:numPr>
          <w:ilvl w:val="0"/>
          <w:numId w:val="6"/>
        </w:numPr>
      </w:pPr>
      <w:r w:rsidRPr="00DD2E99">
        <w:t>развивать навыки вычислений с натуральными числами;</w:t>
      </w:r>
    </w:p>
    <w:p w:rsidR="005A2152" w:rsidRPr="00DD2E99" w:rsidRDefault="005A2152" w:rsidP="005A2152">
      <w:pPr>
        <w:numPr>
          <w:ilvl w:val="0"/>
          <w:numId w:val="6"/>
        </w:numPr>
      </w:pPr>
      <w:r w:rsidRPr="00DD2E99">
        <w:t>учить выполнять сложение и вычитание обыкновенных дробей с одинаковыми знаменателями, действия с десятичными дробями;</w:t>
      </w:r>
    </w:p>
    <w:p w:rsidR="005A2152" w:rsidRPr="00DD2E99" w:rsidRDefault="005A2152" w:rsidP="005A2152">
      <w:pPr>
        <w:numPr>
          <w:ilvl w:val="0"/>
          <w:numId w:val="6"/>
        </w:numPr>
      </w:pPr>
      <w:r w:rsidRPr="00DD2E99">
        <w:t>дать начальные представления об использование букв для записи выражений и свойств;</w:t>
      </w:r>
    </w:p>
    <w:p w:rsidR="005A2152" w:rsidRPr="00DD2E99" w:rsidRDefault="005A2152" w:rsidP="005A2152">
      <w:pPr>
        <w:numPr>
          <w:ilvl w:val="0"/>
          <w:numId w:val="6"/>
        </w:numPr>
      </w:pPr>
      <w:r w:rsidRPr="00DD2E99">
        <w:t>учить составлять по условию текстовой задачи, несложные линейные уравнения;</w:t>
      </w:r>
    </w:p>
    <w:p w:rsidR="005A2152" w:rsidRPr="00DD2E99" w:rsidRDefault="005A2152" w:rsidP="005A2152">
      <w:pPr>
        <w:numPr>
          <w:ilvl w:val="0"/>
          <w:numId w:val="6"/>
        </w:numPr>
      </w:pPr>
      <w:r w:rsidRPr="00DD2E99">
        <w:t>продолжить знакомство с геометрическими понятиями;</w:t>
      </w:r>
    </w:p>
    <w:p w:rsidR="005A2152" w:rsidRPr="00DD2E99" w:rsidRDefault="005A2152" w:rsidP="005A2152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DD2E99">
        <w:t>развивать навыки построения геометрических фигур и измерения геометрических величин.</w:t>
      </w:r>
    </w:p>
    <w:p w:rsidR="005A2152" w:rsidRPr="00DD2E99" w:rsidRDefault="005A2152" w:rsidP="005A2152">
      <w:pPr>
        <w:jc w:val="both"/>
      </w:pPr>
    </w:p>
    <w:p w:rsidR="005A2152" w:rsidRPr="00DD2E99" w:rsidRDefault="005A2152" w:rsidP="00286B9B">
      <w:pPr>
        <w:jc w:val="both"/>
        <w:rPr>
          <w:b/>
          <w:i/>
        </w:rPr>
      </w:pPr>
      <w:r w:rsidRPr="00DD2E99">
        <w:t xml:space="preserve">        </w:t>
      </w:r>
    </w:p>
    <w:p w:rsidR="005A2152" w:rsidRPr="00DD2E99" w:rsidRDefault="005A2152" w:rsidP="005A2152">
      <w:pPr>
        <w:jc w:val="center"/>
        <w:rPr>
          <w:b/>
          <w:bCs/>
        </w:rPr>
      </w:pPr>
      <w:bookmarkStart w:id="0" w:name="_Hlk493778886"/>
      <w:r w:rsidRPr="00DD2E99">
        <w:rPr>
          <w:b/>
          <w:bCs/>
        </w:rPr>
        <w:t>Общая характеристика учебного предмета</w:t>
      </w:r>
    </w:p>
    <w:bookmarkEnd w:id="0"/>
    <w:p w:rsidR="005A2152" w:rsidRPr="00DD2E99" w:rsidRDefault="005A2152" w:rsidP="005A2152">
      <w:pPr>
        <w:rPr>
          <w:b/>
          <w:bCs/>
        </w:rPr>
      </w:pPr>
    </w:p>
    <w:p w:rsidR="005A2152" w:rsidRPr="00DD2E99" w:rsidRDefault="005A2152" w:rsidP="005A2152">
      <w:pPr>
        <w:pStyle w:val="a3"/>
        <w:spacing w:before="0" w:beforeAutospacing="0" w:after="0" w:afterAutospacing="0"/>
        <w:ind w:firstLine="180"/>
        <w:jc w:val="both"/>
      </w:pPr>
      <w:r w:rsidRPr="00DD2E99">
        <w:t>Курс математики 6 класса включает основные содержательные линии:</w:t>
      </w:r>
    </w:p>
    <w:p w:rsidR="005A2152" w:rsidRPr="00DD2E99" w:rsidRDefault="005A2152" w:rsidP="005A2152">
      <w:pPr>
        <w:pStyle w:val="a3"/>
        <w:numPr>
          <w:ilvl w:val="0"/>
          <w:numId w:val="9"/>
        </w:numPr>
        <w:spacing w:before="0" w:beforeAutospacing="0" w:after="0" w:afterAutospacing="0"/>
        <w:ind w:hanging="720"/>
        <w:jc w:val="both"/>
      </w:pPr>
      <w:r w:rsidRPr="00DD2E99">
        <w:t>Арифметика;</w:t>
      </w:r>
    </w:p>
    <w:p w:rsidR="005A2152" w:rsidRPr="00DD2E99" w:rsidRDefault="005A2152" w:rsidP="005A2152">
      <w:pPr>
        <w:pStyle w:val="a3"/>
        <w:numPr>
          <w:ilvl w:val="0"/>
          <w:numId w:val="8"/>
        </w:numPr>
        <w:tabs>
          <w:tab w:val="clear" w:pos="1800"/>
          <w:tab w:val="num" w:pos="720"/>
          <w:tab w:val="num" w:pos="1440"/>
        </w:tabs>
        <w:spacing w:before="0" w:beforeAutospacing="0" w:after="0" w:afterAutospacing="0"/>
        <w:ind w:left="720" w:firstLine="0"/>
        <w:jc w:val="both"/>
      </w:pPr>
      <w:r w:rsidRPr="00DD2E99">
        <w:t>Элементы алгебры;</w:t>
      </w:r>
    </w:p>
    <w:p w:rsidR="005A2152" w:rsidRPr="00DD2E99" w:rsidRDefault="005A2152" w:rsidP="005A2152">
      <w:pPr>
        <w:pStyle w:val="a3"/>
        <w:numPr>
          <w:ilvl w:val="0"/>
          <w:numId w:val="8"/>
        </w:numPr>
        <w:tabs>
          <w:tab w:val="clear" w:pos="1800"/>
          <w:tab w:val="num" w:pos="720"/>
          <w:tab w:val="num" w:pos="1440"/>
        </w:tabs>
        <w:spacing w:before="0" w:beforeAutospacing="0" w:after="0" w:afterAutospacing="0"/>
        <w:ind w:left="720" w:firstLine="0"/>
        <w:jc w:val="both"/>
      </w:pPr>
      <w:r w:rsidRPr="00DD2E99">
        <w:t>Элементы геометрии;</w:t>
      </w:r>
    </w:p>
    <w:p w:rsidR="005A2152" w:rsidRPr="00DD2E99" w:rsidRDefault="005A2152" w:rsidP="005A2152">
      <w:pPr>
        <w:pStyle w:val="a3"/>
        <w:numPr>
          <w:ilvl w:val="0"/>
          <w:numId w:val="8"/>
        </w:numPr>
        <w:tabs>
          <w:tab w:val="clear" w:pos="1800"/>
          <w:tab w:val="num" w:pos="720"/>
        </w:tabs>
        <w:spacing w:before="0" w:beforeAutospacing="0" w:after="0" w:afterAutospacing="0"/>
        <w:ind w:left="720" w:firstLine="0"/>
        <w:jc w:val="both"/>
      </w:pPr>
      <w:r w:rsidRPr="00DD2E99">
        <w:t>Множества;</w:t>
      </w:r>
    </w:p>
    <w:p w:rsidR="005A2152" w:rsidRPr="00DD2E99" w:rsidRDefault="005A2152" w:rsidP="005A2152">
      <w:pPr>
        <w:pStyle w:val="a3"/>
        <w:numPr>
          <w:ilvl w:val="0"/>
          <w:numId w:val="8"/>
        </w:numPr>
        <w:tabs>
          <w:tab w:val="clear" w:pos="1800"/>
          <w:tab w:val="num" w:pos="720"/>
        </w:tabs>
        <w:spacing w:before="0" w:beforeAutospacing="0" w:after="0" w:afterAutospacing="0"/>
        <w:ind w:left="720" w:firstLine="0"/>
        <w:jc w:val="both"/>
      </w:pPr>
      <w:r w:rsidRPr="00DD2E99">
        <w:t>Математика в историческом развитии.</w:t>
      </w:r>
    </w:p>
    <w:p w:rsidR="005A2152" w:rsidRPr="00DD2E99" w:rsidRDefault="005A2152" w:rsidP="005A2152">
      <w:pPr>
        <w:pStyle w:val="a3"/>
        <w:spacing w:before="0" w:beforeAutospacing="0" w:after="0" w:afterAutospacing="0"/>
        <w:ind w:firstLine="720"/>
        <w:jc w:val="both"/>
      </w:pPr>
      <w:r w:rsidRPr="00DD2E99">
        <w:t>«Арифметика» служит фундаментом для дальнейшего изучения математики и смежных дисциплин, способствует развитию вычислительных навыков, логического мышления, умения планировать и осуществлять практическую деятельность, необходимую в повседневной жизни.</w:t>
      </w:r>
    </w:p>
    <w:p w:rsidR="005A2152" w:rsidRPr="00DD2E99" w:rsidRDefault="005A2152" w:rsidP="005A2152">
      <w:pPr>
        <w:pStyle w:val="a3"/>
        <w:spacing w:before="0" w:beforeAutospacing="0" w:after="0" w:afterAutospacing="0"/>
        <w:ind w:firstLine="720"/>
        <w:jc w:val="both"/>
      </w:pPr>
      <w:r w:rsidRPr="00DD2E99">
        <w:t>«Элементы алгебры» показывают применение букв для обозначения чисел, для нахождения неизвестных компонентов арифметических действий, свойств арифметических действий, систематизируют знания о математическом языке.</w:t>
      </w:r>
    </w:p>
    <w:p w:rsidR="005A2152" w:rsidRPr="00DD2E99" w:rsidRDefault="005A2152" w:rsidP="005A2152">
      <w:pPr>
        <w:pStyle w:val="a3"/>
        <w:spacing w:before="0" w:beforeAutospacing="0" w:after="0" w:afterAutospacing="0"/>
        <w:ind w:firstLine="720"/>
        <w:jc w:val="both"/>
      </w:pPr>
      <w:r w:rsidRPr="00DD2E99">
        <w:t>«Элементы геометрии» способствуют формированию у учащихся первичных о геометрических абстракциях реального мира, закладывают основы формирования правильной геометрической речи.</w:t>
      </w:r>
    </w:p>
    <w:p w:rsidR="005A2152" w:rsidRPr="00DD2E99" w:rsidRDefault="005A2152" w:rsidP="005A2152">
      <w:pPr>
        <w:pStyle w:val="a3"/>
        <w:spacing w:before="0" w:beforeAutospacing="0" w:after="0" w:afterAutospacing="0"/>
        <w:ind w:firstLine="720"/>
        <w:jc w:val="both"/>
      </w:pPr>
      <w:r w:rsidRPr="00DD2E99">
        <w:t xml:space="preserve"> «Множества» способствуют овладению учащимися некоторыми элементами универсального математического языка.</w:t>
      </w:r>
    </w:p>
    <w:p w:rsidR="005A2152" w:rsidRPr="00DD2E99" w:rsidRDefault="005A2152" w:rsidP="005A2152">
      <w:pPr>
        <w:pStyle w:val="a3"/>
        <w:spacing w:before="0" w:beforeAutospacing="0" w:after="0" w:afterAutospacing="0"/>
        <w:ind w:firstLine="720"/>
        <w:jc w:val="both"/>
      </w:pPr>
      <w:r w:rsidRPr="00DD2E99">
        <w:t xml:space="preserve">«Математика в историческом развитии» способствует созданию общекультурного, гуманитарного фона изучения математики. </w:t>
      </w:r>
    </w:p>
    <w:p w:rsidR="005A2152" w:rsidRPr="00DD2E99" w:rsidRDefault="005A2152" w:rsidP="005A2152">
      <w:pPr>
        <w:pStyle w:val="a3"/>
        <w:spacing w:before="0" w:beforeAutospacing="0" w:after="0" w:afterAutospacing="0"/>
        <w:ind w:firstLine="720"/>
        <w:jc w:val="both"/>
      </w:pPr>
      <w:r w:rsidRPr="00DD2E99">
        <w:t>Вероятность и статистика, «Множества», «Математика в историческом развитии» изучаются сквозным курсом, отдельно на их изучение уроки не выделяются.</w:t>
      </w:r>
    </w:p>
    <w:p w:rsidR="005A2152" w:rsidRPr="00DD2E99" w:rsidRDefault="005A2152" w:rsidP="005A2152">
      <w:pPr>
        <w:jc w:val="both"/>
      </w:pPr>
    </w:p>
    <w:p w:rsidR="005A2152" w:rsidRPr="00DD2E99" w:rsidRDefault="005A2152" w:rsidP="005A2152">
      <w:pPr>
        <w:jc w:val="center"/>
        <w:rPr>
          <w:b/>
          <w:bCs/>
        </w:rPr>
      </w:pPr>
    </w:p>
    <w:p w:rsidR="005A2152" w:rsidRPr="00DD2E99" w:rsidRDefault="005A2152" w:rsidP="005A2152">
      <w:pPr>
        <w:jc w:val="center"/>
        <w:rPr>
          <w:b/>
          <w:bCs/>
        </w:rPr>
      </w:pPr>
      <w:bookmarkStart w:id="1" w:name="_Hlk493778971"/>
      <w:r w:rsidRPr="00DD2E99">
        <w:rPr>
          <w:b/>
          <w:bCs/>
        </w:rPr>
        <w:t>Личностные, метапредметные и предметные результаты</w:t>
      </w:r>
    </w:p>
    <w:p w:rsidR="005A2152" w:rsidRPr="00DD2E99" w:rsidRDefault="005A2152" w:rsidP="005A2152">
      <w:pPr>
        <w:jc w:val="center"/>
        <w:rPr>
          <w:b/>
          <w:bCs/>
        </w:rPr>
      </w:pPr>
      <w:r w:rsidRPr="00DD2E99">
        <w:rPr>
          <w:b/>
          <w:bCs/>
        </w:rPr>
        <w:t xml:space="preserve"> освоения содержания курса</w:t>
      </w:r>
    </w:p>
    <w:bookmarkEnd w:id="1"/>
    <w:p w:rsidR="005A2152" w:rsidRPr="00DD2E99" w:rsidRDefault="005A2152" w:rsidP="005A2152">
      <w:pPr>
        <w:jc w:val="center"/>
        <w:rPr>
          <w:b/>
          <w:bCs/>
        </w:rPr>
      </w:pPr>
    </w:p>
    <w:p w:rsidR="005A2152" w:rsidRPr="00DD2E99" w:rsidRDefault="005A2152" w:rsidP="005A2152">
      <w:pPr>
        <w:pStyle w:val="a4"/>
        <w:ind w:left="20" w:right="20"/>
      </w:pPr>
      <w:r w:rsidRPr="00DD2E99"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5A2152" w:rsidRPr="00DD2E99" w:rsidRDefault="005A2152" w:rsidP="005A2152">
      <w:pPr>
        <w:pStyle w:val="24"/>
        <w:shd w:val="clear" w:color="auto" w:fill="auto"/>
        <w:spacing w:line="240" w:lineRule="auto"/>
        <w:ind w:left="20"/>
        <w:rPr>
          <w:sz w:val="24"/>
          <w:szCs w:val="24"/>
        </w:rPr>
      </w:pPr>
      <w:r w:rsidRPr="00DD2E99">
        <w:rPr>
          <w:sz w:val="24"/>
          <w:szCs w:val="24"/>
        </w:rPr>
        <w:t>личностные:</w:t>
      </w:r>
    </w:p>
    <w:p w:rsidR="005A2152" w:rsidRPr="00DD2E99" w:rsidRDefault="005A2152" w:rsidP="005A2152">
      <w:pPr>
        <w:pStyle w:val="a4"/>
        <w:numPr>
          <w:ilvl w:val="0"/>
          <w:numId w:val="48"/>
        </w:numPr>
        <w:tabs>
          <w:tab w:val="left" w:pos="606"/>
        </w:tabs>
        <w:spacing w:after="0"/>
        <w:ind w:right="20"/>
        <w:jc w:val="both"/>
      </w:pPr>
      <w:r w:rsidRPr="00DD2E99">
        <w:t>ответственного отношения к учению, готовности и способности, обучающихся к саморазвитию и самообразованию на основе мотивации к обучению и познанию;</w:t>
      </w:r>
    </w:p>
    <w:p w:rsidR="005A2152" w:rsidRPr="00DD2E99" w:rsidRDefault="005A2152" w:rsidP="005A2152">
      <w:pPr>
        <w:pStyle w:val="a4"/>
        <w:numPr>
          <w:ilvl w:val="0"/>
          <w:numId w:val="48"/>
        </w:numPr>
        <w:tabs>
          <w:tab w:val="left" w:pos="606"/>
        </w:tabs>
        <w:spacing w:after="0"/>
        <w:ind w:right="20"/>
        <w:jc w:val="both"/>
      </w:pPr>
      <w:r w:rsidRPr="00DD2E99">
        <w:lastRenderedPageBreak/>
        <w:t>формирования коммуникативной компетентности в общении и сотрудничестве со сверстниками, старшими и млад</w:t>
      </w:r>
      <w:r w:rsidRPr="00DD2E99">
        <w:softHyphen/>
        <w:t>шими в образовательной, учебно-исследовательской, творческой и других видах деятельности;</w:t>
      </w:r>
    </w:p>
    <w:p w:rsidR="005A2152" w:rsidRPr="00DD2E99" w:rsidRDefault="005A2152" w:rsidP="005A2152">
      <w:pPr>
        <w:pStyle w:val="a4"/>
        <w:numPr>
          <w:ilvl w:val="0"/>
          <w:numId w:val="48"/>
        </w:numPr>
        <w:tabs>
          <w:tab w:val="left" w:pos="606"/>
        </w:tabs>
        <w:spacing w:after="0"/>
        <w:ind w:right="20"/>
        <w:jc w:val="both"/>
      </w:pPr>
      <w:r w:rsidRPr="00DD2E99">
        <w:t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5A2152" w:rsidRPr="00DD2E99" w:rsidRDefault="005A2152" w:rsidP="005A2152">
      <w:pPr>
        <w:pStyle w:val="a4"/>
        <w:numPr>
          <w:ilvl w:val="0"/>
          <w:numId w:val="48"/>
        </w:numPr>
        <w:tabs>
          <w:tab w:val="left" w:pos="601"/>
        </w:tabs>
        <w:spacing w:after="0"/>
        <w:ind w:right="20"/>
        <w:jc w:val="both"/>
      </w:pPr>
      <w:r w:rsidRPr="00DD2E99">
        <w:t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5A2152" w:rsidRPr="00DD2E99" w:rsidRDefault="005A2152" w:rsidP="005A2152">
      <w:pPr>
        <w:pStyle w:val="a4"/>
        <w:numPr>
          <w:ilvl w:val="0"/>
          <w:numId w:val="48"/>
        </w:numPr>
        <w:tabs>
          <w:tab w:val="left" w:pos="596"/>
        </w:tabs>
        <w:spacing w:after="0"/>
        <w:ind w:right="20"/>
        <w:jc w:val="both"/>
      </w:pPr>
      <w:r w:rsidRPr="00DD2E99">
        <w:t>критичности мышления, умения распознавать логически некорректные высказывания, отличать гипотезу от факта;</w:t>
      </w:r>
    </w:p>
    <w:p w:rsidR="005A2152" w:rsidRPr="00DD2E99" w:rsidRDefault="005A2152" w:rsidP="005A2152">
      <w:pPr>
        <w:pStyle w:val="a4"/>
        <w:numPr>
          <w:ilvl w:val="0"/>
          <w:numId w:val="48"/>
        </w:numPr>
        <w:tabs>
          <w:tab w:val="left" w:pos="596"/>
        </w:tabs>
        <w:spacing w:after="0"/>
        <w:ind w:right="20"/>
        <w:jc w:val="both"/>
      </w:pPr>
      <w:r w:rsidRPr="00DD2E99">
        <w:t>креативности мышления, инициативы, находчивости, активности при решении арифметических задач;</w:t>
      </w:r>
    </w:p>
    <w:p w:rsidR="005A2152" w:rsidRPr="00DD2E99" w:rsidRDefault="005A2152" w:rsidP="005A2152">
      <w:pPr>
        <w:pStyle w:val="a4"/>
        <w:numPr>
          <w:ilvl w:val="0"/>
          <w:numId w:val="48"/>
        </w:numPr>
        <w:tabs>
          <w:tab w:val="left" w:pos="601"/>
        </w:tabs>
        <w:spacing w:after="0"/>
        <w:ind w:right="20"/>
        <w:jc w:val="both"/>
      </w:pPr>
      <w:r w:rsidRPr="00DD2E99">
        <w:t>умения контролировать процесс и результат учебной ма</w:t>
      </w:r>
      <w:r w:rsidRPr="00DD2E99">
        <w:softHyphen/>
        <w:t>тематической деятельности;</w:t>
      </w:r>
    </w:p>
    <w:p w:rsidR="005A2152" w:rsidRPr="00DD2E99" w:rsidRDefault="005A2152" w:rsidP="005A2152">
      <w:pPr>
        <w:pStyle w:val="a4"/>
        <w:numPr>
          <w:ilvl w:val="0"/>
          <w:numId w:val="48"/>
        </w:numPr>
        <w:tabs>
          <w:tab w:val="left" w:pos="615"/>
        </w:tabs>
        <w:spacing w:after="0"/>
        <w:ind w:right="20"/>
        <w:jc w:val="both"/>
      </w:pPr>
      <w:r w:rsidRPr="00DD2E99">
        <w:t>формирования способности к эмоциональному вос</w:t>
      </w:r>
      <w:r w:rsidRPr="00DD2E99">
        <w:softHyphen/>
        <w:t>приятию математических объектов, задач, решений, рассуж</w:t>
      </w:r>
      <w:r w:rsidRPr="00DD2E99">
        <w:softHyphen/>
        <w:t>дений;</w:t>
      </w:r>
    </w:p>
    <w:p w:rsidR="005A2152" w:rsidRPr="00DD2E99" w:rsidRDefault="005A2152" w:rsidP="005A2152">
      <w:pPr>
        <w:pStyle w:val="24"/>
        <w:shd w:val="clear" w:color="auto" w:fill="auto"/>
        <w:spacing w:line="240" w:lineRule="auto"/>
        <w:ind w:left="20"/>
        <w:rPr>
          <w:sz w:val="24"/>
          <w:szCs w:val="24"/>
        </w:rPr>
      </w:pPr>
      <w:r w:rsidRPr="00DD2E99">
        <w:rPr>
          <w:sz w:val="24"/>
          <w:szCs w:val="24"/>
        </w:rPr>
        <w:t>метапредметные:</w:t>
      </w:r>
    </w:p>
    <w:p w:rsidR="005A2152" w:rsidRPr="00DD2E99" w:rsidRDefault="005A2152" w:rsidP="005A2152">
      <w:pPr>
        <w:pStyle w:val="a4"/>
        <w:numPr>
          <w:ilvl w:val="0"/>
          <w:numId w:val="49"/>
        </w:numPr>
        <w:tabs>
          <w:tab w:val="left" w:pos="596"/>
        </w:tabs>
        <w:spacing w:after="0"/>
        <w:ind w:right="20"/>
        <w:jc w:val="both"/>
      </w:pPr>
      <w:r w:rsidRPr="00DD2E99">
        <w:t>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5A2152" w:rsidRPr="00DD2E99" w:rsidRDefault="005A2152" w:rsidP="005A2152">
      <w:pPr>
        <w:pStyle w:val="a4"/>
        <w:numPr>
          <w:ilvl w:val="0"/>
          <w:numId w:val="49"/>
        </w:numPr>
        <w:tabs>
          <w:tab w:val="left" w:pos="591"/>
        </w:tabs>
        <w:spacing w:after="0"/>
        <w:ind w:right="20"/>
        <w:jc w:val="both"/>
      </w:pPr>
      <w:r w:rsidRPr="00DD2E99">
        <w:t>умения осуществлять контроль по образцу и вносить не</w:t>
      </w:r>
      <w:r w:rsidRPr="00DD2E99">
        <w:softHyphen/>
        <w:t>обходимые коррективы;</w:t>
      </w:r>
    </w:p>
    <w:p w:rsidR="005A2152" w:rsidRPr="00DD2E99" w:rsidRDefault="005A2152" w:rsidP="005A2152">
      <w:pPr>
        <w:pStyle w:val="a4"/>
        <w:numPr>
          <w:ilvl w:val="0"/>
          <w:numId w:val="49"/>
        </w:numPr>
        <w:tabs>
          <w:tab w:val="left" w:pos="606"/>
        </w:tabs>
        <w:spacing w:after="0"/>
        <w:ind w:right="20"/>
        <w:jc w:val="both"/>
      </w:pPr>
      <w:r w:rsidRPr="00DD2E99">
        <w:t>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5A2152" w:rsidRPr="00DD2E99" w:rsidRDefault="005A2152" w:rsidP="005A2152">
      <w:pPr>
        <w:pStyle w:val="a4"/>
        <w:numPr>
          <w:ilvl w:val="0"/>
          <w:numId w:val="49"/>
        </w:numPr>
        <w:tabs>
          <w:tab w:val="left" w:pos="596"/>
        </w:tabs>
        <w:spacing w:after="0"/>
        <w:ind w:right="20"/>
        <w:jc w:val="both"/>
      </w:pPr>
      <w:r w:rsidRPr="00DD2E99">
        <w:t>умения 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5A2152" w:rsidRPr="00DD2E99" w:rsidRDefault="005A2152" w:rsidP="005A2152">
      <w:pPr>
        <w:pStyle w:val="a4"/>
        <w:numPr>
          <w:ilvl w:val="0"/>
          <w:numId w:val="49"/>
        </w:numPr>
        <w:tabs>
          <w:tab w:val="left" w:pos="596"/>
        </w:tabs>
        <w:spacing w:after="0"/>
        <w:ind w:right="20"/>
        <w:jc w:val="both"/>
      </w:pPr>
      <w:r w:rsidRPr="00DD2E99">
        <w:t>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5A2152" w:rsidRPr="00DD2E99" w:rsidRDefault="005A2152" w:rsidP="005A2152">
      <w:pPr>
        <w:pStyle w:val="a4"/>
        <w:numPr>
          <w:ilvl w:val="0"/>
          <w:numId w:val="49"/>
        </w:numPr>
        <w:tabs>
          <w:tab w:val="left" w:pos="601"/>
        </w:tabs>
        <w:spacing w:after="0"/>
        <w:ind w:right="20"/>
        <w:jc w:val="both"/>
      </w:pPr>
      <w:r w:rsidRPr="00DD2E99">
        <w:t>развития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5A2152" w:rsidRPr="00DD2E99" w:rsidRDefault="005A2152" w:rsidP="005A2152">
      <w:pPr>
        <w:pStyle w:val="a4"/>
        <w:numPr>
          <w:ilvl w:val="0"/>
          <w:numId w:val="49"/>
        </w:numPr>
        <w:tabs>
          <w:tab w:val="left" w:pos="601"/>
        </w:tabs>
        <w:spacing w:after="0"/>
        <w:ind w:right="20"/>
        <w:jc w:val="both"/>
      </w:pPr>
      <w:r w:rsidRPr="00DD2E99">
        <w:t>формирования учебной и общепользовательской компетентности в области использования информационно-коммуникационных технологий (ИКТ-компетентностй);</w:t>
      </w:r>
    </w:p>
    <w:p w:rsidR="005A2152" w:rsidRPr="00DD2E99" w:rsidRDefault="005A2152" w:rsidP="005A2152">
      <w:pPr>
        <w:pStyle w:val="a4"/>
        <w:numPr>
          <w:ilvl w:val="0"/>
          <w:numId w:val="49"/>
        </w:numPr>
        <w:tabs>
          <w:tab w:val="left" w:pos="601"/>
        </w:tabs>
        <w:spacing w:after="0"/>
        <w:ind w:right="20"/>
        <w:jc w:val="both"/>
      </w:pPr>
      <w:r w:rsidRPr="00DD2E99">
        <w:t>первоначального представления об идеях и о методах математики как об универсальном языке науки и техники;</w:t>
      </w:r>
    </w:p>
    <w:p w:rsidR="005A2152" w:rsidRPr="00DD2E99" w:rsidRDefault="005A2152" w:rsidP="005A2152">
      <w:pPr>
        <w:pStyle w:val="a4"/>
        <w:numPr>
          <w:ilvl w:val="0"/>
          <w:numId w:val="49"/>
        </w:numPr>
        <w:tabs>
          <w:tab w:val="left" w:pos="601"/>
        </w:tabs>
        <w:spacing w:after="0"/>
        <w:ind w:right="20"/>
        <w:jc w:val="both"/>
      </w:pPr>
      <w:r w:rsidRPr="00DD2E99">
        <w:t>развития способности видеть математическую задачу в других дисциплинах, в окружающей жизни;</w:t>
      </w:r>
    </w:p>
    <w:p w:rsidR="005A2152" w:rsidRPr="00DD2E99" w:rsidRDefault="005A2152" w:rsidP="005A2152">
      <w:pPr>
        <w:pStyle w:val="a4"/>
        <w:numPr>
          <w:ilvl w:val="0"/>
          <w:numId w:val="49"/>
        </w:numPr>
        <w:tabs>
          <w:tab w:val="left" w:pos="601"/>
        </w:tabs>
        <w:spacing w:after="0"/>
        <w:ind w:right="20"/>
        <w:jc w:val="both"/>
      </w:pPr>
      <w:r w:rsidRPr="00DD2E99">
        <w:t>умения находить в различных источниках информа</w:t>
      </w:r>
      <w:r w:rsidRPr="00DD2E99">
        <w:softHyphen/>
        <w:t>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5A2152" w:rsidRPr="00DD2E99" w:rsidRDefault="005A2152" w:rsidP="005A2152">
      <w:pPr>
        <w:pStyle w:val="a4"/>
        <w:numPr>
          <w:ilvl w:val="0"/>
          <w:numId w:val="49"/>
        </w:numPr>
        <w:tabs>
          <w:tab w:val="left" w:pos="601"/>
        </w:tabs>
        <w:spacing w:after="0"/>
        <w:ind w:right="20"/>
        <w:jc w:val="both"/>
      </w:pPr>
      <w:r w:rsidRPr="00DD2E99">
        <w:t>умения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5A2152" w:rsidRPr="00DD2E99" w:rsidRDefault="005A2152" w:rsidP="005A2152">
      <w:pPr>
        <w:pStyle w:val="a4"/>
        <w:numPr>
          <w:ilvl w:val="0"/>
          <w:numId w:val="49"/>
        </w:numPr>
        <w:tabs>
          <w:tab w:val="left" w:pos="601"/>
        </w:tabs>
        <w:spacing w:after="0"/>
        <w:ind w:right="20"/>
        <w:jc w:val="both"/>
      </w:pPr>
      <w:r w:rsidRPr="00DD2E99">
        <w:t>умения выдвигать гипотезы при решении учебных задач и понимания необходимости их проверки;</w:t>
      </w:r>
    </w:p>
    <w:p w:rsidR="005A2152" w:rsidRPr="00DD2E99" w:rsidRDefault="005A2152" w:rsidP="005A2152">
      <w:pPr>
        <w:pStyle w:val="a4"/>
        <w:numPr>
          <w:ilvl w:val="0"/>
          <w:numId w:val="49"/>
        </w:numPr>
        <w:tabs>
          <w:tab w:val="left" w:pos="601"/>
        </w:tabs>
        <w:spacing w:after="0"/>
        <w:ind w:right="20"/>
        <w:jc w:val="both"/>
      </w:pPr>
      <w:r w:rsidRPr="00DD2E99">
        <w:t>понимания сущности алгоритмических предписаний и умения действовать в соответствии с предложенным алгоритмом;</w:t>
      </w:r>
    </w:p>
    <w:p w:rsidR="005A2152" w:rsidRPr="00DD2E99" w:rsidRDefault="005A2152" w:rsidP="005A2152">
      <w:pPr>
        <w:pStyle w:val="a4"/>
        <w:numPr>
          <w:ilvl w:val="0"/>
          <w:numId w:val="49"/>
        </w:numPr>
        <w:tabs>
          <w:tab w:val="left" w:pos="601"/>
        </w:tabs>
        <w:spacing w:after="0"/>
        <w:ind w:right="20"/>
        <w:jc w:val="both"/>
      </w:pPr>
      <w:r w:rsidRPr="00DD2E99">
        <w:t>умения самостоятельно ставить цели, выбирать и соз</w:t>
      </w:r>
      <w:r w:rsidRPr="00DD2E99">
        <w:softHyphen/>
        <w:t>давать алгоритмы для рещения учебных математических проблем;</w:t>
      </w:r>
    </w:p>
    <w:p w:rsidR="005A2152" w:rsidRPr="00DD2E99" w:rsidRDefault="005A2152" w:rsidP="005A2152">
      <w:pPr>
        <w:pStyle w:val="a4"/>
        <w:numPr>
          <w:ilvl w:val="0"/>
          <w:numId w:val="49"/>
        </w:numPr>
        <w:tabs>
          <w:tab w:val="left" w:pos="601"/>
        </w:tabs>
        <w:spacing w:after="0"/>
        <w:ind w:right="20"/>
        <w:jc w:val="both"/>
      </w:pPr>
      <w:r w:rsidRPr="00DD2E99">
        <w:lastRenderedPageBreak/>
        <w:t>способности планировать и осуществлять деятельность, направленную на решение задач исследовательского характера;</w:t>
      </w:r>
    </w:p>
    <w:p w:rsidR="005A2152" w:rsidRPr="00DD2E99" w:rsidRDefault="005A2152" w:rsidP="005A2152">
      <w:pPr>
        <w:pStyle w:val="a4"/>
        <w:tabs>
          <w:tab w:val="left" w:pos="692"/>
        </w:tabs>
        <w:spacing w:after="0"/>
        <w:ind w:right="60"/>
        <w:jc w:val="both"/>
      </w:pPr>
    </w:p>
    <w:p w:rsidR="005A2152" w:rsidRPr="00DD2E99" w:rsidRDefault="005A2152" w:rsidP="005A2152">
      <w:pPr>
        <w:pStyle w:val="24"/>
        <w:shd w:val="clear" w:color="auto" w:fill="auto"/>
        <w:spacing w:line="240" w:lineRule="auto"/>
        <w:ind w:left="20"/>
        <w:rPr>
          <w:sz w:val="24"/>
          <w:szCs w:val="24"/>
        </w:rPr>
      </w:pPr>
      <w:r w:rsidRPr="00DD2E99">
        <w:rPr>
          <w:sz w:val="24"/>
          <w:szCs w:val="24"/>
        </w:rPr>
        <w:t>предметные:</w:t>
      </w:r>
    </w:p>
    <w:p w:rsidR="005A2152" w:rsidRPr="00DD2E99" w:rsidRDefault="005A2152" w:rsidP="005A2152">
      <w:pPr>
        <w:pStyle w:val="a4"/>
        <w:numPr>
          <w:ilvl w:val="0"/>
          <w:numId w:val="50"/>
        </w:numPr>
        <w:ind w:right="60"/>
      </w:pPr>
      <w:r w:rsidRPr="00DD2E99">
        <w:t>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5A2152" w:rsidRPr="00DD2E99" w:rsidRDefault="005A2152" w:rsidP="005A2152">
      <w:pPr>
        <w:pStyle w:val="a4"/>
        <w:numPr>
          <w:ilvl w:val="0"/>
          <w:numId w:val="50"/>
        </w:numPr>
        <w:ind w:right="60"/>
      </w:pPr>
      <w:r w:rsidRPr="00DD2E99">
        <w:t>владения базовым понятийным аппаратом: иметь 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</w:t>
      </w:r>
    </w:p>
    <w:p w:rsidR="005A2152" w:rsidRPr="00DD2E99" w:rsidRDefault="005A2152" w:rsidP="005A2152">
      <w:pPr>
        <w:pStyle w:val="a4"/>
        <w:numPr>
          <w:ilvl w:val="0"/>
          <w:numId w:val="50"/>
        </w:numPr>
        <w:ind w:right="60"/>
      </w:pPr>
      <w:r w:rsidRPr="00DD2E99">
        <w:t>умения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5A2152" w:rsidRPr="00DD2E99" w:rsidRDefault="005A2152" w:rsidP="005A2152">
      <w:pPr>
        <w:pStyle w:val="a4"/>
        <w:numPr>
          <w:ilvl w:val="0"/>
          <w:numId w:val="50"/>
        </w:numPr>
        <w:ind w:right="60"/>
      </w:pPr>
      <w:r w:rsidRPr="00DD2E99">
        <w:t>умения пользоваться изученными математическими формулами</w:t>
      </w:r>
    </w:p>
    <w:p w:rsidR="005A2152" w:rsidRPr="00DD2E99" w:rsidRDefault="005A2152" w:rsidP="005A2152">
      <w:pPr>
        <w:pStyle w:val="a4"/>
        <w:numPr>
          <w:ilvl w:val="0"/>
          <w:numId w:val="50"/>
        </w:numPr>
        <w:ind w:right="60"/>
      </w:pPr>
      <w:r w:rsidRPr="00DD2E99">
        <w:t>знания основных способов представления и анализа статистических данных; умения решать задачи с помощью перебора всех возможных вариантов;</w:t>
      </w:r>
    </w:p>
    <w:p w:rsidR="005A2152" w:rsidRPr="00DD2E99" w:rsidRDefault="005A2152" w:rsidP="005A2152">
      <w:pPr>
        <w:pStyle w:val="a4"/>
        <w:numPr>
          <w:ilvl w:val="0"/>
          <w:numId w:val="50"/>
        </w:numPr>
        <w:ind w:right="60"/>
      </w:pPr>
      <w:r w:rsidRPr="00DD2E99">
        <w:t>умения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5A2152" w:rsidRPr="00DD2E99" w:rsidRDefault="005A2152" w:rsidP="005A2152">
      <w:pPr>
        <w:pStyle w:val="a4"/>
        <w:tabs>
          <w:tab w:val="left" w:pos="621"/>
        </w:tabs>
        <w:spacing w:after="0"/>
        <w:ind w:right="20"/>
        <w:jc w:val="both"/>
      </w:pPr>
    </w:p>
    <w:p w:rsidR="005A2152" w:rsidRDefault="005A2152" w:rsidP="005A2152">
      <w:pPr>
        <w:ind w:left="360"/>
        <w:jc w:val="center"/>
      </w:pPr>
    </w:p>
    <w:p w:rsidR="005A2152" w:rsidRPr="00156D26" w:rsidRDefault="005A2152" w:rsidP="005A2152">
      <w:pPr>
        <w:ind w:left="360"/>
        <w:jc w:val="center"/>
        <w:rPr>
          <w:b/>
        </w:rPr>
      </w:pPr>
      <w:bookmarkStart w:id="2" w:name="_Hlk493779017"/>
      <w:r w:rsidRPr="00156D26">
        <w:rPr>
          <w:b/>
        </w:rPr>
        <w:t>Тематическое планирование</w:t>
      </w:r>
    </w:p>
    <w:bookmarkEnd w:id="2"/>
    <w:p w:rsidR="005A2152" w:rsidRPr="00DD2E99" w:rsidRDefault="005A2152" w:rsidP="005A2152">
      <w:pPr>
        <w:ind w:left="360"/>
        <w:jc w:val="center"/>
      </w:pPr>
    </w:p>
    <w:tbl>
      <w:tblPr>
        <w:tblW w:w="8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4"/>
        <w:gridCol w:w="4173"/>
        <w:gridCol w:w="1686"/>
        <w:gridCol w:w="1533"/>
      </w:tblGrid>
      <w:tr w:rsidR="005A2152" w:rsidRPr="00DD2E99" w:rsidTr="00286B9B">
        <w:tc>
          <w:tcPr>
            <w:tcW w:w="665" w:type="dxa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</w:p>
          <w:p w:rsidR="005A2152" w:rsidRPr="00DD2E99" w:rsidRDefault="005A2152" w:rsidP="00286B9B">
            <w:r w:rsidRPr="00DD2E99">
              <w:t>№</w:t>
            </w:r>
          </w:p>
          <w:p w:rsidR="005A2152" w:rsidRPr="00DD2E99" w:rsidRDefault="005A2152" w:rsidP="00286B9B">
            <w:r w:rsidRPr="00DD2E99">
              <w:t>п/п</w:t>
            </w:r>
          </w:p>
        </w:tc>
        <w:tc>
          <w:tcPr>
            <w:tcW w:w="4188" w:type="dxa"/>
            <w:shd w:val="clear" w:color="auto" w:fill="auto"/>
            <w:vAlign w:val="center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 w:rsidRPr="00DD2E99">
              <w:t>Раздел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A2152" w:rsidRPr="00DD2E99" w:rsidRDefault="005A2152" w:rsidP="00286B9B">
            <w:pPr>
              <w:spacing w:line="360" w:lineRule="auto"/>
              <w:jc w:val="center"/>
            </w:pPr>
            <w:r w:rsidRPr="00DD2E99">
              <w:t>Количество часов</w:t>
            </w:r>
          </w:p>
        </w:tc>
        <w:tc>
          <w:tcPr>
            <w:tcW w:w="1515" w:type="dxa"/>
          </w:tcPr>
          <w:p w:rsidR="005A2152" w:rsidRPr="00DD2E99" w:rsidRDefault="005A2152" w:rsidP="00286B9B">
            <w:pPr>
              <w:spacing w:line="360" w:lineRule="auto"/>
              <w:ind w:hanging="32"/>
            </w:pPr>
            <w:r w:rsidRPr="00DD2E99">
              <w:t>Количество контрольных работ</w:t>
            </w:r>
          </w:p>
        </w:tc>
      </w:tr>
      <w:tr w:rsidR="005A2152" w:rsidRPr="00DD2E99" w:rsidTr="00286B9B">
        <w:tc>
          <w:tcPr>
            <w:tcW w:w="665" w:type="dxa"/>
          </w:tcPr>
          <w:p w:rsidR="005A2152" w:rsidRPr="00DD2E99" w:rsidRDefault="005A2152" w:rsidP="00286B9B">
            <w:pPr>
              <w:spacing w:line="360" w:lineRule="auto"/>
              <w:ind w:firstLine="55"/>
              <w:jc w:val="both"/>
            </w:pPr>
            <w:r>
              <w:t>1</w:t>
            </w:r>
          </w:p>
        </w:tc>
        <w:tc>
          <w:tcPr>
            <w:tcW w:w="4188" w:type="dxa"/>
            <w:shd w:val="clear" w:color="auto" w:fill="auto"/>
          </w:tcPr>
          <w:p w:rsidR="005A2152" w:rsidRPr="00DD2E99" w:rsidRDefault="005A2152" w:rsidP="00286B9B">
            <w:pPr>
              <w:spacing w:line="360" w:lineRule="auto"/>
              <w:ind w:firstLine="55"/>
              <w:jc w:val="both"/>
            </w:pPr>
            <w:r w:rsidRPr="00DD2E99">
              <w:t>Повторение изученного в 5 классе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 w:rsidRPr="00DD2E99">
              <w:t>8</w:t>
            </w:r>
          </w:p>
        </w:tc>
        <w:tc>
          <w:tcPr>
            <w:tcW w:w="1515" w:type="dxa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>
              <w:t>1</w:t>
            </w:r>
          </w:p>
        </w:tc>
      </w:tr>
      <w:tr w:rsidR="005A2152" w:rsidRPr="00DD2E99" w:rsidTr="00286B9B">
        <w:tc>
          <w:tcPr>
            <w:tcW w:w="665" w:type="dxa"/>
          </w:tcPr>
          <w:p w:rsidR="005A2152" w:rsidRPr="00DD2E99" w:rsidRDefault="005A2152" w:rsidP="00286B9B">
            <w:pPr>
              <w:spacing w:line="360" w:lineRule="auto"/>
              <w:ind w:firstLine="55"/>
              <w:jc w:val="both"/>
            </w:pPr>
            <w:r>
              <w:t>2</w:t>
            </w:r>
          </w:p>
        </w:tc>
        <w:tc>
          <w:tcPr>
            <w:tcW w:w="4188" w:type="dxa"/>
            <w:shd w:val="clear" w:color="auto" w:fill="auto"/>
          </w:tcPr>
          <w:p w:rsidR="005A2152" w:rsidRPr="00DD2E99" w:rsidRDefault="005A2152" w:rsidP="00286B9B">
            <w:pPr>
              <w:spacing w:line="360" w:lineRule="auto"/>
              <w:ind w:firstLine="55"/>
              <w:jc w:val="both"/>
            </w:pPr>
            <w:r w:rsidRPr="00DD2E99">
              <w:t>Делимость чисел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 w:rsidRPr="00DD2E99">
              <w:t>21</w:t>
            </w:r>
          </w:p>
        </w:tc>
        <w:tc>
          <w:tcPr>
            <w:tcW w:w="1515" w:type="dxa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>
              <w:t>1</w:t>
            </w:r>
          </w:p>
        </w:tc>
      </w:tr>
      <w:tr w:rsidR="005A2152" w:rsidRPr="00DD2E99" w:rsidTr="00286B9B">
        <w:tc>
          <w:tcPr>
            <w:tcW w:w="665" w:type="dxa"/>
          </w:tcPr>
          <w:p w:rsidR="005A2152" w:rsidRPr="00DD2E99" w:rsidRDefault="005A2152" w:rsidP="00286B9B">
            <w:pPr>
              <w:ind w:firstLine="55"/>
              <w:jc w:val="both"/>
            </w:pPr>
            <w:r>
              <w:t>3</w:t>
            </w:r>
          </w:p>
        </w:tc>
        <w:tc>
          <w:tcPr>
            <w:tcW w:w="4188" w:type="dxa"/>
            <w:shd w:val="clear" w:color="auto" w:fill="auto"/>
          </w:tcPr>
          <w:p w:rsidR="005A2152" w:rsidRPr="00DD2E99" w:rsidRDefault="005A2152" w:rsidP="00286B9B">
            <w:pPr>
              <w:ind w:firstLine="55"/>
              <w:jc w:val="both"/>
            </w:pPr>
            <w:r w:rsidRPr="00DD2E99">
              <w:t>Сложение и вычитание дробей с разными знаменателями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 w:rsidRPr="00DD2E99">
              <w:t>19</w:t>
            </w:r>
          </w:p>
        </w:tc>
        <w:tc>
          <w:tcPr>
            <w:tcW w:w="1515" w:type="dxa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>
              <w:t>2</w:t>
            </w:r>
          </w:p>
        </w:tc>
      </w:tr>
      <w:tr w:rsidR="005A2152" w:rsidRPr="00DD2E99" w:rsidTr="00286B9B">
        <w:tc>
          <w:tcPr>
            <w:tcW w:w="665" w:type="dxa"/>
          </w:tcPr>
          <w:p w:rsidR="005A2152" w:rsidRPr="00DD2E99" w:rsidRDefault="005A2152" w:rsidP="00286B9B">
            <w:pPr>
              <w:spacing w:line="360" w:lineRule="auto"/>
              <w:ind w:firstLine="55"/>
              <w:jc w:val="both"/>
            </w:pPr>
            <w:r>
              <w:t>4</w:t>
            </w:r>
          </w:p>
        </w:tc>
        <w:tc>
          <w:tcPr>
            <w:tcW w:w="4188" w:type="dxa"/>
            <w:shd w:val="clear" w:color="auto" w:fill="auto"/>
          </w:tcPr>
          <w:p w:rsidR="005A2152" w:rsidRPr="00DD2E99" w:rsidRDefault="005A2152" w:rsidP="00286B9B">
            <w:pPr>
              <w:spacing w:line="360" w:lineRule="auto"/>
              <w:ind w:firstLine="55"/>
              <w:jc w:val="both"/>
            </w:pPr>
            <w:r w:rsidRPr="00DD2E99">
              <w:t>Умножение и деление обыкновенных дробей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 w:rsidRPr="00DD2E99">
              <w:t>28</w:t>
            </w:r>
          </w:p>
        </w:tc>
        <w:tc>
          <w:tcPr>
            <w:tcW w:w="1515" w:type="dxa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>
              <w:t>3</w:t>
            </w:r>
          </w:p>
        </w:tc>
      </w:tr>
      <w:tr w:rsidR="005A2152" w:rsidRPr="00DD2E99" w:rsidTr="00286B9B">
        <w:tc>
          <w:tcPr>
            <w:tcW w:w="665" w:type="dxa"/>
          </w:tcPr>
          <w:p w:rsidR="005A2152" w:rsidRPr="00DD2E99" w:rsidRDefault="005A2152" w:rsidP="00286B9B">
            <w:pPr>
              <w:spacing w:line="360" w:lineRule="auto"/>
              <w:ind w:firstLine="55"/>
              <w:jc w:val="both"/>
            </w:pPr>
            <w:r>
              <w:t>5</w:t>
            </w:r>
          </w:p>
        </w:tc>
        <w:tc>
          <w:tcPr>
            <w:tcW w:w="4188" w:type="dxa"/>
            <w:shd w:val="clear" w:color="auto" w:fill="auto"/>
          </w:tcPr>
          <w:p w:rsidR="005A2152" w:rsidRPr="00DD2E99" w:rsidRDefault="005A2152" w:rsidP="00286B9B">
            <w:pPr>
              <w:spacing w:line="360" w:lineRule="auto"/>
              <w:ind w:firstLine="55"/>
              <w:jc w:val="both"/>
            </w:pPr>
            <w:r w:rsidRPr="00DD2E99">
              <w:t>Отношения и пропорции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 w:rsidRPr="00DD2E99">
              <w:t>18</w:t>
            </w:r>
          </w:p>
        </w:tc>
        <w:tc>
          <w:tcPr>
            <w:tcW w:w="1515" w:type="dxa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>
              <w:t>2</w:t>
            </w:r>
          </w:p>
        </w:tc>
      </w:tr>
      <w:tr w:rsidR="005A2152" w:rsidRPr="00DD2E99" w:rsidTr="00286B9B">
        <w:tc>
          <w:tcPr>
            <w:tcW w:w="665" w:type="dxa"/>
          </w:tcPr>
          <w:p w:rsidR="005A2152" w:rsidRPr="00DD2E99" w:rsidRDefault="005A2152" w:rsidP="00286B9B">
            <w:pPr>
              <w:spacing w:line="360" w:lineRule="auto"/>
              <w:ind w:firstLine="55"/>
              <w:jc w:val="both"/>
            </w:pPr>
            <w:r>
              <w:t>6</w:t>
            </w:r>
          </w:p>
        </w:tc>
        <w:tc>
          <w:tcPr>
            <w:tcW w:w="4188" w:type="dxa"/>
            <w:shd w:val="clear" w:color="auto" w:fill="auto"/>
          </w:tcPr>
          <w:p w:rsidR="005A2152" w:rsidRPr="00DD2E99" w:rsidRDefault="005A2152" w:rsidP="00286B9B">
            <w:pPr>
              <w:spacing w:line="360" w:lineRule="auto"/>
              <w:ind w:firstLine="55"/>
              <w:jc w:val="both"/>
            </w:pPr>
            <w:r w:rsidRPr="00DD2E99">
              <w:t>Положительные и отрицательные числа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 w:rsidRPr="00DD2E99">
              <w:t>14</w:t>
            </w:r>
          </w:p>
        </w:tc>
        <w:tc>
          <w:tcPr>
            <w:tcW w:w="1515" w:type="dxa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>
              <w:t>1</w:t>
            </w:r>
          </w:p>
        </w:tc>
      </w:tr>
      <w:tr w:rsidR="005A2152" w:rsidRPr="00DD2E99" w:rsidTr="00286B9B">
        <w:tc>
          <w:tcPr>
            <w:tcW w:w="665" w:type="dxa"/>
          </w:tcPr>
          <w:p w:rsidR="005A2152" w:rsidRPr="00DD2E99" w:rsidRDefault="005A2152" w:rsidP="00286B9B">
            <w:pPr>
              <w:ind w:firstLine="55"/>
              <w:jc w:val="both"/>
            </w:pPr>
            <w:r>
              <w:t>7</w:t>
            </w:r>
          </w:p>
        </w:tc>
        <w:tc>
          <w:tcPr>
            <w:tcW w:w="4188" w:type="dxa"/>
            <w:shd w:val="clear" w:color="auto" w:fill="auto"/>
          </w:tcPr>
          <w:p w:rsidR="005A2152" w:rsidRPr="00DD2E99" w:rsidRDefault="005A2152" w:rsidP="00286B9B">
            <w:pPr>
              <w:ind w:firstLine="55"/>
              <w:jc w:val="both"/>
            </w:pPr>
            <w:r w:rsidRPr="00DD2E99">
              <w:t>Сложение и вычитание положительных и отрицательных чисел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 w:rsidRPr="00DD2E99">
              <w:t>15</w:t>
            </w:r>
          </w:p>
        </w:tc>
        <w:tc>
          <w:tcPr>
            <w:tcW w:w="1515" w:type="dxa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>
              <w:t>1</w:t>
            </w:r>
          </w:p>
        </w:tc>
      </w:tr>
      <w:tr w:rsidR="005A2152" w:rsidRPr="00DD2E99" w:rsidTr="00286B9B">
        <w:tc>
          <w:tcPr>
            <w:tcW w:w="665" w:type="dxa"/>
          </w:tcPr>
          <w:p w:rsidR="005A2152" w:rsidRPr="00DD2E99" w:rsidRDefault="005A2152" w:rsidP="00286B9B">
            <w:pPr>
              <w:jc w:val="both"/>
            </w:pPr>
            <w:r>
              <w:lastRenderedPageBreak/>
              <w:t>8</w:t>
            </w:r>
          </w:p>
        </w:tc>
        <w:tc>
          <w:tcPr>
            <w:tcW w:w="4188" w:type="dxa"/>
            <w:shd w:val="clear" w:color="auto" w:fill="auto"/>
          </w:tcPr>
          <w:p w:rsidR="005A2152" w:rsidRPr="00DD2E99" w:rsidRDefault="005A2152" w:rsidP="00286B9B">
            <w:pPr>
              <w:jc w:val="both"/>
            </w:pPr>
            <w:r w:rsidRPr="00DD2E99">
              <w:t>Умножение и деление положительных и отрицательных чисел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 w:rsidRPr="00DD2E99">
              <w:t>13</w:t>
            </w:r>
          </w:p>
        </w:tc>
        <w:tc>
          <w:tcPr>
            <w:tcW w:w="1515" w:type="dxa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>
              <w:t>1</w:t>
            </w:r>
          </w:p>
        </w:tc>
      </w:tr>
      <w:tr w:rsidR="005A2152" w:rsidRPr="00DD2E99" w:rsidTr="00286B9B">
        <w:tc>
          <w:tcPr>
            <w:tcW w:w="665" w:type="dxa"/>
          </w:tcPr>
          <w:p w:rsidR="005A2152" w:rsidRPr="00DD2E99" w:rsidRDefault="005A2152" w:rsidP="00286B9B">
            <w:pPr>
              <w:spacing w:line="360" w:lineRule="auto"/>
              <w:jc w:val="both"/>
            </w:pPr>
            <w:r>
              <w:t>9</w:t>
            </w:r>
          </w:p>
        </w:tc>
        <w:tc>
          <w:tcPr>
            <w:tcW w:w="4188" w:type="dxa"/>
            <w:shd w:val="clear" w:color="auto" w:fill="auto"/>
          </w:tcPr>
          <w:p w:rsidR="005A2152" w:rsidRPr="00DD2E99" w:rsidRDefault="005A2152" w:rsidP="00286B9B">
            <w:pPr>
              <w:spacing w:line="360" w:lineRule="auto"/>
              <w:jc w:val="both"/>
            </w:pPr>
            <w:r w:rsidRPr="00DD2E99">
              <w:t>Решение уравнений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 w:rsidRPr="00DD2E99">
              <w:t>16</w:t>
            </w:r>
          </w:p>
        </w:tc>
        <w:tc>
          <w:tcPr>
            <w:tcW w:w="1515" w:type="dxa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>
              <w:t>2</w:t>
            </w:r>
          </w:p>
        </w:tc>
      </w:tr>
      <w:tr w:rsidR="005A2152" w:rsidRPr="00DD2E99" w:rsidTr="00286B9B">
        <w:tc>
          <w:tcPr>
            <w:tcW w:w="665" w:type="dxa"/>
          </w:tcPr>
          <w:p w:rsidR="005A2152" w:rsidRPr="00DD2E99" w:rsidRDefault="005A2152" w:rsidP="00286B9B">
            <w:pPr>
              <w:spacing w:line="360" w:lineRule="auto"/>
              <w:jc w:val="both"/>
            </w:pPr>
            <w:r>
              <w:t>10</w:t>
            </w:r>
          </w:p>
        </w:tc>
        <w:tc>
          <w:tcPr>
            <w:tcW w:w="4188" w:type="dxa"/>
            <w:shd w:val="clear" w:color="auto" w:fill="auto"/>
          </w:tcPr>
          <w:p w:rsidR="005A2152" w:rsidRPr="00DD2E99" w:rsidRDefault="005A2152" w:rsidP="00286B9B">
            <w:pPr>
              <w:spacing w:line="360" w:lineRule="auto"/>
              <w:jc w:val="both"/>
            </w:pPr>
            <w:r w:rsidRPr="00DD2E99">
              <w:t>Координаты на плоскости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 w:rsidRPr="00DD2E99">
              <w:t>12</w:t>
            </w:r>
          </w:p>
        </w:tc>
        <w:tc>
          <w:tcPr>
            <w:tcW w:w="1515" w:type="dxa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>
              <w:t>1</w:t>
            </w:r>
          </w:p>
        </w:tc>
      </w:tr>
      <w:tr w:rsidR="005A2152" w:rsidRPr="00DD2E99" w:rsidTr="00286B9B">
        <w:tc>
          <w:tcPr>
            <w:tcW w:w="665" w:type="dxa"/>
          </w:tcPr>
          <w:p w:rsidR="005A2152" w:rsidRPr="00DD2E99" w:rsidRDefault="005A2152" w:rsidP="00286B9B">
            <w:pPr>
              <w:spacing w:line="360" w:lineRule="auto"/>
              <w:jc w:val="both"/>
            </w:pPr>
            <w:r>
              <w:t>11</w:t>
            </w:r>
          </w:p>
        </w:tc>
        <w:tc>
          <w:tcPr>
            <w:tcW w:w="4188" w:type="dxa"/>
            <w:shd w:val="clear" w:color="auto" w:fill="auto"/>
          </w:tcPr>
          <w:p w:rsidR="005A2152" w:rsidRPr="00DD2E99" w:rsidRDefault="005A2152" w:rsidP="00286B9B">
            <w:pPr>
              <w:spacing w:line="360" w:lineRule="auto"/>
              <w:jc w:val="both"/>
            </w:pPr>
            <w:r w:rsidRPr="00DD2E99">
              <w:t>Итоговое повторение курса математики 6 класса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 w:rsidRPr="00DD2E99">
              <w:t>6</w:t>
            </w:r>
          </w:p>
        </w:tc>
        <w:tc>
          <w:tcPr>
            <w:tcW w:w="1515" w:type="dxa"/>
          </w:tcPr>
          <w:p w:rsidR="005A2152" w:rsidRPr="00DD2E99" w:rsidRDefault="005A2152" w:rsidP="00286B9B">
            <w:pPr>
              <w:spacing w:line="360" w:lineRule="auto"/>
              <w:ind w:firstLine="709"/>
              <w:jc w:val="center"/>
            </w:pPr>
            <w:r>
              <w:t>1</w:t>
            </w:r>
          </w:p>
        </w:tc>
      </w:tr>
    </w:tbl>
    <w:p w:rsidR="005A2152" w:rsidRPr="00DD2E99" w:rsidRDefault="005A2152" w:rsidP="005A2152">
      <w:pPr>
        <w:ind w:left="360"/>
        <w:rPr>
          <w:color w:val="FF0000"/>
        </w:rPr>
      </w:pPr>
    </w:p>
    <w:p w:rsidR="005A2152" w:rsidRPr="00DD2E99" w:rsidRDefault="005A2152" w:rsidP="005A2152">
      <w:pPr>
        <w:tabs>
          <w:tab w:val="num" w:pos="0"/>
        </w:tabs>
        <w:ind w:firstLine="40"/>
        <w:jc w:val="center"/>
        <w:rPr>
          <w:b/>
          <w:bCs/>
        </w:rPr>
      </w:pPr>
    </w:p>
    <w:p w:rsidR="005A2152" w:rsidRPr="00DD2E99" w:rsidRDefault="005A2152" w:rsidP="005A2152">
      <w:pPr>
        <w:tabs>
          <w:tab w:val="num" w:pos="0"/>
        </w:tabs>
        <w:ind w:firstLine="40"/>
        <w:jc w:val="center"/>
        <w:rPr>
          <w:b/>
          <w:bCs/>
        </w:rPr>
      </w:pPr>
      <w:bookmarkStart w:id="3" w:name="_Hlk493779205"/>
      <w:r w:rsidRPr="00DD2E99">
        <w:rPr>
          <w:b/>
          <w:bCs/>
        </w:rPr>
        <w:t>Содержание учебного предмета</w:t>
      </w:r>
    </w:p>
    <w:bookmarkEnd w:id="3"/>
    <w:p w:rsidR="005A2152" w:rsidRPr="00DD2E99" w:rsidRDefault="005A2152" w:rsidP="005A2152">
      <w:pPr>
        <w:rPr>
          <w:b/>
          <w:bCs/>
        </w:rPr>
      </w:pPr>
    </w:p>
    <w:p w:rsidR="005A2152" w:rsidRPr="00DD2E99" w:rsidRDefault="005A2152" w:rsidP="005A2152">
      <w:pPr>
        <w:tabs>
          <w:tab w:val="left" w:pos="5360"/>
        </w:tabs>
        <w:rPr>
          <w:b/>
        </w:rPr>
      </w:pPr>
      <w:r w:rsidRPr="00DD2E99">
        <w:rPr>
          <w:b/>
        </w:rPr>
        <w:t>1. Делимость чисел</w:t>
      </w:r>
    </w:p>
    <w:p w:rsidR="005A2152" w:rsidRPr="00DD2E99" w:rsidRDefault="005A2152" w:rsidP="005A2152">
      <w:r w:rsidRPr="00DD2E99">
        <w:t>Делители и кратные числа. Общий делитель и общее кратное. Признаки делимости на 2, 3, 5, 9, 10. Простые и составные числа. Разложение натурального числа на простые множители.</w:t>
      </w:r>
    </w:p>
    <w:p w:rsidR="005A2152" w:rsidRPr="00DD2E99" w:rsidRDefault="005A2152" w:rsidP="005A2152">
      <w:pPr>
        <w:rPr>
          <w:b/>
        </w:rPr>
      </w:pPr>
      <w:r w:rsidRPr="00DD2E99">
        <w:rPr>
          <w:b/>
          <w:bCs/>
          <w:color w:val="000000"/>
        </w:rPr>
        <w:t> </w:t>
      </w:r>
      <w:r w:rsidRPr="00DD2E99">
        <w:rPr>
          <w:i/>
          <w:iCs/>
          <w:color w:val="000000"/>
        </w:rPr>
        <w:t>Основная цель</w:t>
      </w:r>
      <w:r w:rsidRPr="00DD2E99">
        <w:rPr>
          <w:b/>
          <w:bCs/>
          <w:color w:val="000000"/>
        </w:rPr>
        <w:t xml:space="preserve"> – </w:t>
      </w:r>
      <w:r w:rsidRPr="00DD2E99">
        <w:rPr>
          <w:color w:val="000000"/>
        </w:rPr>
        <w:t>завершить изучение натуральных чисел, подготовить основу для освоения действий с обыкновенными дробями.</w:t>
      </w:r>
    </w:p>
    <w:p w:rsidR="005A2152" w:rsidRPr="00DD2E99" w:rsidRDefault="005A2152" w:rsidP="005A2152">
      <w:pPr>
        <w:rPr>
          <w:b/>
        </w:rPr>
      </w:pPr>
    </w:p>
    <w:p w:rsidR="005A2152" w:rsidRPr="00DD2E99" w:rsidRDefault="005A2152" w:rsidP="005A2152">
      <w:pPr>
        <w:rPr>
          <w:b/>
        </w:rPr>
      </w:pPr>
      <w:r w:rsidRPr="00DD2E99">
        <w:rPr>
          <w:b/>
        </w:rPr>
        <w:t xml:space="preserve">2.Сложение и вычитание дробей с разными знаменателями </w:t>
      </w:r>
    </w:p>
    <w:p w:rsidR="005A2152" w:rsidRPr="00DD2E99" w:rsidRDefault="005A2152" w:rsidP="005A2152">
      <w:r w:rsidRPr="00DD2E99">
        <w:t>Основное свойство дроби. Сокращение дробей. Приведение дробей к общему знаменателю. Понятие о наименьшем общем знаменателе нескольких дробей. Сравнение дробей. Сложение и вычитание дробей. Решение текстовых задач.</w:t>
      </w:r>
    </w:p>
    <w:p w:rsidR="005A2152" w:rsidRPr="00DD2E99" w:rsidRDefault="005A2152" w:rsidP="005A2152">
      <w:pPr>
        <w:rPr>
          <w:color w:val="000000"/>
        </w:rPr>
      </w:pPr>
      <w:r w:rsidRPr="00DD2E99">
        <w:rPr>
          <w:i/>
          <w:iCs/>
          <w:color w:val="000000"/>
        </w:rPr>
        <w:t>Основная цель</w:t>
      </w:r>
      <w:r w:rsidRPr="00DD2E99">
        <w:rPr>
          <w:b/>
          <w:bCs/>
          <w:color w:val="000000"/>
        </w:rPr>
        <w:t xml:space="preserve"> – </w:t>
      </w:r>
      <w:r w:rsidRPr="00DD2E99">
        <w:rPr>
          <w:color w:val="000000"/>
        </w:rPr>
        <w:t>выработать прочные навыки преобразования дробей, сложения и вычитания дробей.</w:t>
      </w:r>
    </w:p>
    <w:p w:rsidR="005A2152" w:rsidRPr="00DD2E99" w:rsidRDefault="005A2152" w:rsidP="005A2152">
      <w:pPr>
        <w:rPr>
          <w:color w:val="000000"/>
        </w:rPr>
      </w:pPr>
    </w:p>
    <w:p w:rsidR="005A2152" w:rsidRPr="00DD2E99" w:rsidRDefault="005A2152" w:rsidP="005A2152">
      <w:pPr>
        <w:rPr>
          <w:b/>
        </w:rPr>
      </w:pPr>
      <w:r w:rsidRPr="00DD2E99">
        <w:rPr>
          <w:b/>
        </w:rPr>
        <w:t>3. Умножение и деление обыкновенных дробей</w:t>
      </w:r>
    </w:p>
    <w:p w:rsidR="005A2152" w:rsidRPr="00DD2E99" w:rsidRDefault="005A2152" w:rsidP="005A2152">
      <w:r w:rsidRPr="00DD2E99">
        <w:t>Умножение и деление обыкновенных дробей. Основные задачи на дроби.</w:t>
      </w:r>
    </w:p>
    <w:p w:rsidR="005A2152" w:rsidRPr="00DD2E99" w:rsidRDefault="005A2152" w:rsidP="005A2152">
      <w:pPr>
        <w:rPr>
          <w:color w:val="000000"/>
        </w:rPr>
      </w:pPr>
      <w:r w:rsidRPr="00DD2E99">
        <w:rPr>
          <w:i/>
          <w:iCs/>
          <w:color w:val="000000"/>
        </w:rPr>
        <w:t xml:space="preserve"> Основная цель</w:t>
      </w:r>
      <w:r w:rsidRPr="00DD2E99">
        <w:rPr>
          <w:b/>
          <w:bCs/>
          <w:color w:val="000000"/>
        </w:rPr>
        <w:t xml:space="preserve"> – </w:t>
      </w:r>
      <w:r w:rsidRPr="00DD2E99">
        <w:rPr>
          <w:color w:val="000000"/>
        </w:rPr>
        <w:t>выработать прочные навыки арифметических действий с обыкновенными дробями и решения основных задач на дроби</w:t>
      </w:r>
    </w:p>
    <w:p w:rsidR="005A2152" w:rsidRPr="00DD2E99" w:rsidRDefault="005A2152" w:rsidP="005A2152">
      <w:pPr>
        <w:rPr>
          <w:color w:val="000000"/>
        </w:rPr>
      </w:pPr>
    </w:p>
    <w:p w:rsidR="005A2152" w:rsidRPr="00DD2E99" w:rsidRDefault="005A2152" w:rsidP="005A2152">
      <w:pPr>
        <w:rPr>
          <w:b/>
        </w:rPr>
      </w:pPr>
      <w:r w:rsidRPr="00DD2E99">
        <w:rPr>
          <w:b/>
        </w:rPr>
        <w:t xml:space="preserve">4. Отношения и пропорции </w:t>
      </w:r>
    </w:p>
    <w:p w:rsidR="005A2152" w:rsidRPr="00DD2E99" w:rsidRDefault="005A2152" w:rsidP="005A2152">
      <w:pPr>
        <w:rPr>
          <w:b/>
        </w:rPr>
      </w:pPr>
      <w:r w:rsidRPr="00DD2E99">
        <w:t>Пропорция. Основное свойство пропорции. Решение задач с помощью пропорции. Понятие о прямой и обратной пропорциональности величин. Задачи на пропорции. Масштаб. Формулы длины окружности и площади круга. Шар.</w:t>
      </w:r>
    </w:p>
    <w:p w:rsidR="005A2152" w:rsidRPr="00DD2E99" w:rsidRDefault="005A2152" w:rsidP="005A2152">
      <w:pPr>
        <w:rPr>
          <w:color w:val="000000"/>
        </w:rPr>
      </w:pPr>
      <w:r w:rsidRPr="00DD2E99">
        <w:rPr>
          <w:i/>
          <w:iCs/>
          <w:color w:val="000000"/>
        </w:rPr>
        <w:t>Основная цель</w:t>
      </w:r>
      <w:r w:rsidRPr="00DD2E99">
        <w:rPr>
          <w:b/>
          <w:bCs/>
          <w:color w:val="000000"/>
        </w:rPr>
        <w:t xml:space="preserve"> – </w:t>
      </w:r>
      <w:r w:rsidRPr="00DD2E99">
        <w:rPr>
          <w:color w:val="000000"/>
        </w:rPr>
        <w:t>сформировать понятия пропорции, прямой и обратной пропорциональности величин.</w:t>
      </w:r>
    </w:p>
    <w:p w:rsidR="005A2152" w:rsidRPr="00DD2E99" w:rsidRDefault="005A2152" w:rsidP="005A2152">
      <w:pPr>
        <w:rPr>
          <w:b/>
        </w:rPr>
      </w:pPr>
    </w:p>
    <w:p w:rsidR="005A2152" w:rsidRPr="00DD2E99" w:rsidRDefault="005A2152" w:rsidP="005A2152">
      <w:pPr>
        <w:rPr>
          <w:b/>
        </w:rPr>
      </w:pPr>
      <w:r w:rsidRPr="00DD2E99">
        <w:rPr>
          <w:b/>
        </w:rPr>
        <w:t xml:space="preserve">5. Положительные и отрицательные числа </w:t>
      </w:r>
    </w:p>
    <w:p w:rsidR="005A2152" w:rsidRPr="00DD2E99" w:rsidRDefault="005A2152" w:rsidP="005A2152">
      <w:r w:rsidRPr="00DD2E99">
        <w:t>Положительные и отрицательные числа. Противоположные числа. Модуль числа и его геометрический смысл. Сравнение чисел. Целые числа. Изображение чисел на координатной прямой. Координата точки.</w:t>
      </w:r>
    </w:p>
    <w:p w:rsidR="005A2152" w:rsidRPr="00DD2E99" w:rsidRDefault="005A2152" w:rsidP="005A2152">
      <w:pPr>
        <w:rPr>
          <w:color w:val="000000"/>
        </w:rPr>
      </w:pPr>
      <w:r w:rsidRPr="00DD2E99">
        <w:rPr>
          <w:i/>
          <w:iCs/>
          <w:color w:val="000000"/>
        </w:rPr>
        <w:t>Основная цель</w:t>
      </w:r>
      <w:r w:rsidRPr="00DD2E99">
        <w:rPr>
          <w:b/>
          <w:bCs/>
          <w:color w:val="000000"/>
        </w:rPr>
        <w:t xml:space="preserve"> – </w:t>
      </w:r>
      <w:r w:rsidRPr="00DD2E99">
        <w:rPr>
          <w:color w:val="000000"/>
        </w:rPr>
        <w:t>расширить представления учащихся о числе путем введения отрицательных чисел.</w:t>
      </w:r>
    </w:p>
    <w:p w:rsidR="005A2152" w:rsidRPr="00DD2E99" w:rsidRDefault="005A2152" w:rsidP="005A2152">
      <w:pPr>
        <w:rPr>
          <w:b/>
        </w:rPr>
      </w:pPr>
      <w:r w:rsidRPr="00DD2E99">
        <w:rPr>
          <w:color w:val="000000"/>
        </w:rPr>
        <w:t> </w:t>
      </w:r>
    </w:p>
    <w:p w:rsidR="005A2152" w:rsidRPr="00DD2E99" w:rsidRDefault="005A2152" w:rsidP="005A2152">
      <w:pPr>
        <w:rPr>
          <w:b/>
        </w:rPr>
      </w:pPr>
      <w:r w:rsidRPr="00DD2E99">
        <w:rPr>
          <w:b/>
        </w:rPr>
        <w:t>6. Сложение и вычитание положительных и отрицательных чисел</w:t>
      </w:r>
    </w:p>
    <w:p w:rsidR="005A2152" w:rsidRPr="00DD2E99" w:rsidRDefault="005A2152" w:rsidP="005A2152">
      <w:r w:rsidRPr="00DD2E99">
        <w:t>Сложение и вычитание положительных и отрицательных чисел.</w:t>
      </w:r>
    </w:p>
    <w:p w:rsidR="005A2152" w:rsidRPr="00DD2E99" w:rsidRDefault="005A2152" w:rsidP="005A2152">
      <w:pPr>
        <w:rPr>
          <w:color w:val="000000"/>
        </w:rPr>
      </w:pPr>
      <w:r w:rsidRPr="00DD2E99">
        <w:rPr>
          <w:bCs/>
          <w:i/>
          <w:iCs/>
        </w:rPr>
        <w:t>Основная</w:t>
      </w:r>
      <w:r w:rsidRPr="00DD2E99">
        <w:rPr>
          <w:bCs/>
          <w:i/>
          <w:iCs/>
          <w:color w:val="000000"/>
        </w:rPr>
        <w:t xml:space="preserve"> цель</w:t>
      </w:r>
      <w:r w:rsidRPr="00DD2E99">
        <w:rPr>
          <w:b/>
          <w:bCs/>
          <w:color w:val="000000"/>
        </w:rPr>
        <w:t xml:space="preserve"> – </w:t>
      </w:r>
      <w:r w:rsidRPr="00DD2E99">
        <w:rPr>
          <w:color w:val="000000"/>
        </w:rPr>
        <w:t>выработать прочные навыки сложения и вычитания положительных и отрицательных чисел.</w:t>
      </w:r>
    </w:p>
    <w:p w:rsidR="005A2152" w:rsidRPr="00DD2E99" w:rsidRDefault="005A2152" w:rsidP="005A2152">
      <w:pPr>
        <w:rPr>
          <w:b/>
        </w:rPr>
      </w:pPr>
    </w:p>
    <w:p w:rsidR="005A2152" w:rsidRPr="00DD2E99" w:rsidRDefault="005A2152" w:rsidP="005A2152">
      <w:pPr>
        <w:rPr>
          <w:b/>
        </w:rPr>
      </w:pPr>
      <w:r w:rsidRPr="00DD2E99">
        <w:rPr>
          <w:b/>
        </w:rPr>
        <w:t>7. Умножение и деление положительных и отрицательных чисел</w:t>
      </w:r>
    </w:p>
    <w:p w:rsidR="005A2152" w:rsidRPr="00DD2E99" w:rsidRDefault="005A2152" w:rsidP="005A2152">
      <w:r w:rsidRPr="00DD2E99">
        <w:lastRenderedPageBreak/>
        <w:t>Умножение десятичных положительных и отрицательных чисел. Понятие о рациональном числе. Десятичное приближение обыкновенной дроби. Применение законов арифметических действий для рационализации вычислений.</w:t>
      </w:r>
    </w:p>
    <w:p w:rsidR="005A2152" w:rsidRPr="00DD2E99" w:rsidRDefault="005A2152" w:rsidP="005A2152">
      <w:pPr>
        <w:rPr>
          <w:b/>
        </w:rPr>
      </w:pPr>
      <w:r w:rsidRPr="00DD2E99">
        <w:rPr>
          <w:i/>
          <w:iCs/>
          <w:color w:val="000000"/>
        </w:rPr>
        <w:t>Основная цель</w:t>
      </w:r>
      <w:r w:rsidRPr="00DD2E99">
        <w:rPr>
          <w:b/>
          <w:bCs/>
          <w:color w:val="000000"/>
        </w:rPr>
        <w:t xml:space="preserve"> – </w:t>
      </w:r>
      <w:r w:rsidRPr="00DD2E99">
        <w:rPr>
          <w:color w:val="000000"/>
        </w:rPr>
        <w:t>выработать прочные навыки арифметических действий с положительными и отрицательными числами.</w:t>
      </w:r>
    </w:p>
    <w:p w:rsidR="005A2152" w:rsidRPr="00DD2E99" w:rsidRDefault="005A2152" w:rsidP="005A2152">
      <w:pPr>
        <w:rPr>
          <w:b/>
        </w:rPr>
      </w:pPr>
    </w:p>
    <w:p w:rsidR="005A2152" w:rsidRPr="00DD2E99" w:rsidRDefault="005A2152" w:rsidP="005A2152">
      <w:r w:rsidRPr="00DD2E99">
        <w:rPr>
          <w:b/>
        </w:rPr>
        <w:t>8. Решение уравнений</w:t>
      </w:r>
    </w:p>
    <w:p w:rsidR="005A2152" w:rsidRPr="00DD2E99" w:rsidRDefault="005A2152" w:rsidP="005A2152">
      <w:r w:rsidRPr="00DD2E99">
        <w:t>Простейшие преобразования выражений: раскрытие скобок, приведение подобных слагаемых. Решение линейных уравнений. Примеры решения текстовых задач с помощью линейных уравнений.</w:t>
      </w:r>
    </w:p>
    <w:p w:rsidR="005A2152" w:rsidRPr="00DD2E99" w:rsidRDefault="005A2152" w:rsidP="005A2152">
      <w:pPr>
        <w:rPr>
          <w:color w:val="000000"/>
        </w:rPr>
      </w:pPr>
      <w:r w:rsidRPr="00DD2E99">
        <w:rPr>
          <w:i/>
          <w:iCs/>
          <w:color w:val="000000"/>
        </w:rPr>
        <w:t>Основная цель</w:t>
      </w:r>
      <w:r w:rsidRPr="00DD2E99">
        <w:rPr>
          <w:b/>
          <w:bCs/>
          <w:color w:val="000000"/>
        </w:rPr>
        <w:t xml:space="preserve"> – </w:t>
      </w:r>
      <w:r w:rsidRPr="00DD2E99">
        <w:rPr>
          <w:color w:val="000000"/>
        </w:rPr>
        <w:t>подготовить учащихся к выполнению преобразований выражений, решению уравнений.</w:t>
      </w:r>
    </w:p>
    <w:p w:rsidR="005A2152" w:rsidRPr="00DD2E99" w:rsidRDefault="005A2152" w:rsidP="005A2152">
      <w:pPr>
        <w:rPr>
          <w:b/>
          <w:bCs/>
        </w:rPr>
      </w:pPr>
      <w:r w:rsidRPr="00DD2E99">
        <w:rPr>
          <w:b/>
          <w:bCs/>
        </w:rPr>
        <w:t>9. Координаты на плоскости</w:t>
      </w:r>
    </w:p>
    <w:p w:rsidR="005A2152" w:rsidRPr="00DD2E99" w:rsidRDefault="005A2152" w:rsidP="005A2152">
      <w:pPr>
        <w:rPr>
          <w:bCs/>
        </w:rPr>
      </w:pPr>
      <w:r w:rsidRPr="00DD2E99">
        <w:rPr>
          <w:bCs/>
        </w:rPr>
        <w:t>Построение перпендикуляра к прямой и параллельных прямых с помощью чертежного треугольника и линейки. Прямоугольная система координат на плоскости, абсцисса и ордината точки. Примеры графиков и диаграмм.</w:t>
      </w:r>
    </w:p>
    <w:p w:rsidR="005A2152" w:rsidRPr="00DD2E99" w:rsidRDefault="005A2152" w:rsidP="005A2152">
      <w:pPr>
        <w:rPr>
          <w:bCs/>
        </w:rPr>
      </w:pPr>
      <w:r w:rsidRPr="00DD2E99">
        <w:rPr>
          <w:i/>
          <w:iCs/>
          <w:color w:val="000000"/>
        </w:rPr>
        <w:t>Основная цель</w:t>
      </w:r>
      <w:r w:rsidRPr="00DD2E99">
        <w:rPr>
          <w:b/>
          <w:bCs/>
          <w:color w:val="000000"/>
        </w:rPr>
        <w:t xml:space="preserve"> – </w:t>
      </w:r>
      <w:r w:rsidRPr="00DD2E99">
        <w:rPr>
          <w:bCs/>
          <w:color w:val="000000"/>
        </w:rPr>
        <w:t>познакомить учащихся с прямоугольной системой координат на плоскости.</w:t>
      </w:r>
    </w:p>
    <w:p w:rsidR="005A2152" w:rsidRPr="00DD2E99" w:rsidRDefault="005A2152" w:rsidP="005A2152">
      <w:pPr>
        <w:ind w:firstLine="360"/>
        <w:jc w:val="both"/>
      </w:pPr>
      <w:r w:rsidRPr="00DD2E99">
        <w:t>Основными методами проверки знаний и умений учащихся по математике являются устный опрос и письменные работы. К письменным формам контроля относятся: математические диктанты, самостоятельные и контрольные работы, тесты. Основные виды проверки знаний – текущая и итоговая. Текущая проверка проводится систематически из урока в урок, а итоговая – по завершении темы (раздела), школьного курса. Ниже приведен график контрольных работ для проверки уровня сформированности знаний и умений, учащихся после изучения каждой темы и всего курса в целом.</w:t>
      </w:r>
    </w:p>
    <w:p w:rsidR="005A2152" w:rsidRPr="00DD2E99" w:rsidRDefault="005A2152" w:rsidP="005A2152">
      <w:pPr>
        <w:ind w:firstLine="360"/>
        <w:jc w:val="both"/>
      </w:pPr>
    </w:p>
    <w:p w:rsidR="005A2152" w:rsidRPr="00DD2E99" w:rsidRDefault="005A2152" w:rsidP="005A2152">
      <w:pPr>
        <w:jc w:val="center"/>
      </w:pPr>
      <w:bookmarkStart w:id="4" w:name="_Hlk493779287"/>
      <w:r w:rsidRPr="00DD2E99">
        <w:rPr>
          <w:b/>
          <w:i/>
        </w:rPr>
        <w:t>График контрольных работ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480"/>
        <w:gridCol w:w="1080"/>
        <w:gridCol w:w="1620"/>
      </w:tblGrid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</w:pPr>
            <w:r w:rsidRPr="00DD2E99">
              <w:t>№</w:t>
            </w:r>
          </w:p>
          <w:p w:rsidR="005A2152" w:rsidRPr="00DD2E99" w:rsidRDefault="005A2152" w:rsidP="00286B9B">
            <w:pPr>
              <w:jc w:val="center"/>
            </w:pPr>
            <w:r w:rsidRPr="00DD2E99">
              <w:t>п/п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 w:rsidRPr="00DD2E99">
              <w:t>Тема</w:t>
            </w: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 w:rsidRPr="00DD2E99">
              <w:t>Кол-во</w:t>
            </w:r>
          </w:p>
          <w:p w:rsidR="005A2152" w:rsidRPr="00DD2E99" w:rsidRDefault="005A2152" w:rsidP="00286B9B">
            <w:pPr>
              <w:jc w:val="center"/>
            </w:pPr>
            <w:r w:rsidRPr="00DD2E99">
              <w:t>часов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  <w:r w:rsidRPr="00DD2E99">
              <w:t>Дата проведения</w:t>
            </w:r>
          </w:p>
        </w:tc>
      </w:tr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</w:pPr>
            <w:r w:rsidRPr="00DD2E99">
              <w:t>1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>
              <w:t>Входящая</w:t>
            </w:r>
            <w:r w:rsidRPr="00DD2E99">
              <w:t xml:space="preserve"> контрольная работа</w:t>
            </w:r>
          </w:p>
          <w:p w:rsidR="005A2152" w:rsidRPr="00DD2E99" w:rsidRDefault="005A2152" w:rsidP="00286B9B">
            <w:pPr>
              <w:jc w:val="center"/>
            </w:pP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 w:rsidRPr="00DD2E99">
              <w:t>1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</w:p>
        </w:tc>
      </w:tr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</w:pPr>
            <w:r w:rsidRPr="00DD2E99">
              <w:t>2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 w:rsidRPr="00DD2E99">
              <w:t xml:space="preserve">Контрольная работа № 1 по теме </w:t>
            </w:r>
          </w:p>
          <w:p w:rsidR="005A2152" w:rsidRPr="00DD2E99" w:rsidRDefault="005A2152" w:rsidP="00286B9B">
            <w:pPr>
              <w:jc w:val="center"/>
            </w:pPr>
            <w:r w:rsidRPr="00DD2E99">
              <w:t>«Делимость чисел».</w:t>
            </w: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 w:rsidRPr="00DD2E99">
              <w:t>1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</w:p>
        </w:tc>
      </w:tr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</w:pPr>
            <w:r w:rsidRPr="00DD2E99">
              <w:t>3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 w:rsidRPr="00DD2E99">
              <w:t>Контрольная работа № 2 по теме «</w:t>
            </w:r>
            <w:r w:rsidRPr="00DD2E99">
              <w:rPr>
                <w:bCs/>
                <w:iCs/>
              </w:rPr>
              <w:t>Сложение и вычитание дробей с разными знаменателями</w:t>
            </w:r>
            <w:r w:rsidRPr="00DD2E99">
              <w:t>».</w:t>
            </w: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 w:rsidRPr="00DD2E99">
              <w:t>1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</w:p>
        </w:tc>
      </w:tr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</w:pPr>
            <w:r w:rsidRPr="00DD2E99">
              <w:t>4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 w:rsidRPr="00DD2E99">
              <w:t>Контрольная работа № 3 по теме «</w:t>
            </w:r>
            <w:r w:rsidRPr="00DD2E99">
              <w:rPr>
                <w:bCs/>
                <w:iCs/>
              </w:rPr>
              <w:t>Сложение и вычитание смешанных чисел</w:t>
            </w:r>
            <w:r w:rsidRPr="00DD2E99">
              <w:t>».</w:t>
            </w: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 w:rsidRPr="00DD2E99">
              <w:t>1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</w:p>
        </w:tc>
      </w:tr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</w:pPr>
            <w:r w:rsidRPr="00DD2E99">
              <w:t>5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 w:rsidRPr="00DD2E99">
              <w:t>Контрольная работа № 4 по теме «</w:t>
            </w:r>
            <w:r w:rsidRPr="00DD2E99">
              <w:rPr>
                <w:bCs/>
                <w:iCs/>
              </w:rPr>
              <w:t>Умножение дробей. Нахождение дроби от числа</w:t>
            </w:r>
            <w:r w:rsidRPr="00DD2E99">
              <w:t>».</w:t>
            </w: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 w:rsidRPr="00DD2E99">
              <w:t>1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</w:p>
        </w:tc>
      </w:tr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</w:pPr>
            <w:r w:rsidRPr="00DD2E99">
              <w:t>6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 w:rsidRPr="00DD2E99">
              <w:t>Контрольная работа № 5 по теме</w:t>
            </w:r>
          </w:p>
          <w:p w:rsidR="005A2152" w:rsidRPr="00DD2E99" w:rsidRDefault="005A2152" w:rsidP="00286B9B">
            <w:pPr>
              <w:jc w:val="center"/>
            </w:pPr>
            <w:r w:rsidRPr="00DD2E99">
              <w:t>«</w:t>
            </w:r>
            <w:r w:rsidRPr="00DD2E99">
              <w:rPr>
                <w:bCs/>
                <w:iCs/>
              </w:rPr>
              <w:t>Деление дробей</w:t>
            </w:r>
            <w:r w:rsidRPr="00DD2E99">
              <w:t>».</w:t>
            </w: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 w:rsidRPr="00DD2E99">
              <w:t>1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</w:p>
        </w:tc>
      </w:tr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</w:pPr>
            <w:r w:rsidRPr="00DD2E99">
              <w:t>7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 w:rsidRPr="00DD2E99">
              <w:t>Контрольная работа № 6 по теме</w:t>
            </w:r>
          </w:p>
          <w:p w:rsidR="005A2152" w:rsidRPr="00DD2E99" w:rsidRDefault="005A2152" w:rsidP="00286B9B">
            <w:pPr>
              <w:jc w:val="center"/>
            </w:pPr>
            <w:r w:rsidRPr="00DD2E99">
              <w:t>«</w:t>
            </w:r>
            <w:r w:rsidRPr="00DD2E99">
              <w:rPr>
                <w:bCs/>
                <w:iCs/>
              </w:rPr>
              <w:t>Нахождение числа по его дроби. Дробные выражения</w:t>
            </w:r>
            <w:r w:rsidRPr="00DD2E99">
              <w:t>»</w:t>
            </w: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 w:rsidRPr="00DD2E99">
              <w:t>1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</w:p>
        </w:tc>
      </w:tr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  <w:rPr>
                <w:lang w:val="en-US"/>
              </w:rPr>
            </w:pPr>
            <w:r w:rsidRPr="00DD2E99">
              <w:rPr>
                <w:lang w:val="en-US"/>
              </w:rPr>
              <w:t>8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 w:rsidRPr="00DD2E99">
              <w:t>Контрольная работа № 7 по теме</w:t>
            </w:r>
          </w:p>
          <w:p w:rsidR="005A2152" w:rsidRPr="00DD2E99" w:rsidRDefault="005A2152" w:rsidP="00286B9B">
            <w:pPr>
              <w:jc w:val="center"/>
            </w:pPr>
            <w:r w:rsidRPr="00DD2E99">
              <w:t>«Отношения и пропорции»</w:t>
            </w: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 w:rsidRPr="00DD2E99">
              <w:t>1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</w:p>
        </w:tc>
      </w:tr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</w:pPr>
            <w:r w:rsidRPr="00DD2E99">
              <w:t>9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 w:rsidRPr="00DD2E99">
              <w:t>Контрольная работа № 8 по теме</w:t>
            </w:r>
          </w:p>
          <w:p w:rsidR="005A2152" w:rsidRPr="00DD2E99" w:rsidRDefault="005A2152" w:rsidP="00286B9B">
            <w:pPr>
              <w:jc w:val="center"/>
            </w:pPr>
            <w:r w:rsidRPr="00DD2E99">
              <w:t>«Масштаб. Длина окружности и площадь круга».</w:t>
            </w: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 w:rsidRPr="00DD2E99">
              <w:t>1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</w:p>
        </w:tc>
      </w:tr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</w:pPr>
            <w:r w:rsidRPr="00DD2E99">
              <w:t>10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 w:rsidRPr="00DD2E99">
              <w:t>Контрольная работа № 9 по теме</w:t>
            </w:r>
          </w:p>
          <w:p w:rsidR="005A2152" w:rsidRPr="00DD2E99" w:rsidRDefault="005A2152" w:rsidP="00286B9B">
            <w:pPr>
              <w:jc w:val="center"/>
            </w:pPr>
            <w:r w:rsidRPr="00DD2E99">
              <w:t>«Положительные и отрицательные числа».</w:t>
            </w: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 w:rsidRPr="00DD2E99">
              <w:t>1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</w:p>
        </w:tc>
      </w:tr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</w:pPr>
            <w:r w:rsidRPr="00DD2E99">
              <w:t>11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 w:rsidRPr="00DD2E99">
              <w:t>Контрольная работа № 10 по теме</w:t>
            </w:r>
          </w:p>
          <w:p w:rsidR="005A2152" w:rsidRPr="00DD2E99" w:rsidRDefault="005A2152" w:rsidP="00286B9B">
            <w:pPr>
              <w:jc w:val="center"/>
            </w:pPr>
            <w:r w:rsidRPr="00DD2E99">
              <w:t>«Сложение и вычитание положительных и отрицательных чисел».</w:t>
            </w: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 w:rsidRPr="00DD2E99">
              <w:t>1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</w:p>
        </w:tc>
      </w:tr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</w:pPr>
            <w:r w:rsidRPr="00DD2E99">
              <w:t>12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 w:rsidRPr="00DD2E99">
              <w:t>Контрольная работа № 11 по теме</w:t>
            </w:r>
          </w:p>
          <w:p w:rsidR="005A2152" w:rsidRPr="00DD2E99" w:rsidRDefault="005A2152" w:rsidP="00286B9B">
            <w:pPr>
              <w:jc w:val="center"/>
            </w:pPr>
            <w:r w:rsidRPr="00DD2E99">
              <w:lastRenderedPageBreak/>
              <w:t>«Умножение и деление положительных и отрицательных чисел».</w:t>
            </w: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 w:rsidRPr="00DD2E99">
              <w:lastRenderedPageBreak/>
              <w:t>1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</w:p>
        </w:tc>
      </w:tr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  <w:rPr>
                <w:lang w:val="en-US"/>
              </w:rPr>
            </w:pPr>
            <w:r w:rsidRPr="00DD2E99">
              <w:rPr>
                <w:lang w:val="en-US"/>
              </w:rPr>
              <w:lastRenderedPageBreak/>
              <w:t>13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 w:rsidRPr="00DD2E99">
              <w:t>Контрольная работа № 12 по теме «Коэффициент. Подобные слагаемые».</w:t>
            </w: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 w:rsidRPr="00DD2E99">
              <w:t>1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</w:p>
        </w:tc>
      </w:tr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</w:pPr>
            <w:r w:rsidRPr="00DD2E99">
              <w:t>14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 w:rsidRPr="00DD2E99">
              <w:t>Контрольная работа № 13 по теме «Решение уравнений».</w:t>
            </w: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 w:rsidRPr="00DD2E99">
              <w:t>1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</w:p>
        </w:tc>
      </w:tr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</w:pPr>
            <w:r w:rsidRPr="00DD2E99">
              <w:t>15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 w:rsidRPr="00DD2E99">
              <w:t>Контрольная работа № 14 по теме «Координаты на плоскости»</w:t>
            </w: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 w:rsidRPr="00DD2E99">
              <w:t>1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</w:p>
        </w:tc>
      </w:tr>
      <w:tr w:rsidR="005A2152" w:rsidRPr="00DD2E99" w:rsidTr="00286B9B">
        <w:tc>
          <w:tcPr>
            <w:tcW w:w="648" w:type="dxa"/>
          </w:tcPr>
          <w:p w:rsidR="005A2152" w:rsidRPr="00DD2E99" w:rsidRDefault="005A2152" w:rsidP="00286B9B">
            <w:pPr>
              <w:jc w:val="center"/>
            </w:pPr>
            <w:r>
              <w:t>16</w:t>
            </w:r>
          </w:p>
        </w:tc>
        <w:tc>
          <w:tcPr>
            <w:tcW w:w="6480" w:type="dxa"/>
          </w:tcPr>
          <w:p w:rsidR="005A2152" w:rsidRPr="00DD2E99" w:rsidRDefault="005A2152" w:rsidP="00286B9B">
            <w:pPr>
              <w:jc w:val="center"/>
            </w:pPr>
            <w:r>
              <w:t>Итоговая контрольная работа</w:t>
            </w:r>
          </w:p>
        </w:tc>
        <w:tc>
          <w:tcPr>
            <w:tcW w:w="1080" w:type="dxa"/>
          </w:tcPr>
          <w:p w:rsidR="005A2152" w:rsidRPr="00DD2E99" w:rsidRDefault="005A2152" w:rsidP="00286B9B">
            <w:pPr>
              <w:jc w:val="center"/>
            </w:pPr>
            <w:r>
              <w:t>1</w:t>
            </w:r>
          </w:p>
        </w:tc>
        <w:tc>
          <w:tcPr>
            <w:tcW w:w="1620" w:type="dxa"/>
            <w:shd w:val="clear" w:color="auto" w:fill="auto"/>
          </w:tcPr>
          <w:p w:rsidR="005A2152" w:rsidRPr="00DD2E99" w:rsidRDefault="005A2152" w:rsidP="00286B9B">
            <w:pPr>
              <w:jc w:val="center"/>
            </w:pPr>
          </w:p>
        </w:tc>
      </w:tr>
    </w:tbl>
    <w:p w:rsidR="005A2152" w:rsidRDefault="005A2152" w:rsidP="005A2152">
      <w:pPr>
        <w:ind w:left="360"/>
        <w:jc w:val="center"/>
        <w:rPr>
          <w:sz w:val="28"/>
          <w:szCs w:val="28"/>
        </w:rPr>
        <w:sectPr w:rsidR="005A2152" w:rsidSect="00286B9B">
          <w:footerReference w:type="even" r:id="rId8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5A2152" w:rsidRPr="00920E5C" w:rsidRDefault="005A2152" w:rsidP="005A21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5" w:name="_Hlk493779672"/>
      <w:bookmarkEnd w:id="4"/>
      <w:r w:rsidRPr="00920E5C">
        <w:rPr>
          <w:b/>
          <w:bCs/>
          <w:sz w:val="28"/>
          <w:szCs w:val="28"/>
        </w:rPr>
        <w:lastRenderedPageBreak/>
        <w:t>Календарно-тематическ</w:t>
      </w:r>
      <w:r>
        <w:rPr>
          <w:b/>
          <w:bCs/>
          <w:sz w:val="28"/>
          <w:szCs w:val="28"/>
        </w:rPr>
        <w:t>ое</w:t>
      </w:r>
      <w:r w:rsidRPr="00920E5C">
        <w:rPr>
          <w:b/>
          <w:bCs/>
          <w:sz w:val="28"/>
          <w:szCs w:val="28"/>
        </w:rPr>
        <w:t xml:space="preserve"> план</w:t>
      </w:r>
      <w:r>
        <w:rPr>
          <w:b/>
          <w:bCs/>
          <w:sz w:val="28"/>
          <w:szCs w:val="28"/>
        </w:rPr>
        <w:t>ирование</w:t>
      </w:r>
    </w:p>
    <w:bookmarkEnd w:id="5"/>
    <w:p w:rsidR="005A2152" w:rsidRDefault="005A2152" w:rsidP="005A2152">
      <w:pPr>
        <w:autoSpaceDE w:val="0"/>
        <w:autoSpaceDN w:val="0"/>
        <w:adjustRightInd w:val="0"/>
        <w:jc w:val="center"/>
      </w:pPr>
    </w:p>
    <w:tbl>
      <w:tblPr>
        <w:tblW w:w="158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19"/>
        <w:gridCol w:w="737"/>
        <w:gridCol w:w="18"/>
        <w:gridCol w:w="17"/>
        <w:gridCol w:w="26"/>
        <w:gridCol w:w="18"/>
        <w:gridCol w:w="706"/>
        <w:gridCol w:w="53"/>
        <w:gridCol w:w="1730"/>
        <w:gridCol w:w="36"/>
        <w:gridCol w:w="1807"/>
        <w:gridCol w:w="49"/>
        <w:gridCol w:w="2025"/>
        <w:gridCol w:w="19"/>
        <w:gridCol w:w="2046"/>
        <w:gridCol w:w="1781"/>
        <w:gridCol w:w="2310"/>
        <w:gridCol w:w="1883"/>
      </w:tblGrid>
      <w:tr w:rsidR="005A2152" w:rsidRPr="002559B5" w:rsidTr="00286B9B">
        <w:trPr>
          <w:jc w:val="center"/>
        </w:trPr>
        <w:tc>
          <w:tcPr>
            <w:tcW w:w="560" w:type="dxa"/>
            <w:gridSpan w:val="2"/>
            <w:vMerge w:val="restart"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  <w:r w:rsidRPr="00FA3851">
              <w:rPr>
                <w:b/>
              </w:rPr>
              <w:t>№ п/п</w:t>
            </w:r>
          </w:p>
        </w:tc>
        <w:tc>
          <w:tcPr>
            <w:tcW w:w="1575" w:type="dxa"/>
            <w:gridSpan w:val="7"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  <w:r w:rsidRPr="00FA3851">
              <w:rPr>
                <w:b/>
              </w:rPr>
              <w:t xml:space="preserve">Дата </w:t>
            </w:r>
          </w:p>
        </w:tc>
        <w:tc>
          <w:tcPr>
            <w:tcW w:w="1766" w:type="dxa"/>
            <w:gridSpan w:val="2"/>
            <w:vMerge w:val="restart"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  <w:r w:rsidRPr="00FA3851">
              <w:rPr>
                <w:b/>
              </w:rPr>
              <w:t>Тема урока</w:t>
            </w:r>
          </w:p>
        </w:tc>
        <w:tc>
          <w:tcPr>
            <w:tcW w:w="10037" w:type="dxa"/>
            <w:gridSpan w:val="7"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  <w:r w:rsidRPr="00FA3851">
              <w:rPr>
                <w:b/>
              </w:rPr>
              <w:t>Планируемые результаты</w:t>
            </w:r>
          </w:p>
        </w:tc>
        <w:tc>
          <w:tcPr>
            <w:tcW w:w="1883" w:type="dxa"/>
            <w:vMerge w:val="restart"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  <w:r>
              <w:rPr>
                <w:b/>
              </w:rPr>
              <w:t>Основные понятия и термины</w:t>
            </w:r>
          </w:p>
        </w:tc>
      </w:tr>
      <w:tr w:rsidR="005A2152" w:rsidRPr="002559B5" w:rsidTr="00286B9B">
        <w:trPr>
          <w:jc w:val="center"/>
        </w:trPr>
        <w:tc>
          <w:tcPr>
            <w:tcW w:w="560" w:type="dxa"/>
            <w:gridSpan w:val="2"/>
            <w:vMerge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</w:p>
        </w:tc>
        <w:tc>
          <w:tcPr>
            <w:tcW w:w="816" w:type="dxa"/>
            <w:gridSpan w:val="5"/>
            <w:vMerge w:val="restart"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  <w:r w:rsidRPr="00FA3851">
              <w:rPr>
                <w:b/>
              </w:rPr>
              <w:t>план</w:t>
            </w:r>
          </w:p>
        </w:tc>
        <w:tc>
          <w:tcPr>
            <w:tcW w:w="759" w:type="dxa"/>
            <w:gridSpan w:val="2"/>
            <w:vMerge w:val="restart"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  <w:r w:rsidRPr="00FA3851">
              <w:rPr>
                <w:b/>
              </w:rPr>
              <w:t>факт</w:t>
            </w:r>
          </w:p>
        </w:tc>
        <w:tc>
          <w:tcPr>
            <w:tcW w:w="1766" w:type="dxa"/>
            <w:gridSpan w:val="2"/>
            <w:vMerge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</w:p>
        </w:tc>
        <w:tc>
          <w:tcPr>
            <w:tcW w:w="1856" w:type="dxa"/>
            <w:gridSpan w:val="2"/>
            <w:vMerge w:val="restart"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  <w:r w:rsidRPr="00FA3851">
              <w:rPr>
                <w:b/>
              </w:rPr>
              <w:t>Предметные</w:t>
            </w:r>
          </w:p>
        </w:tc>
        <w:tc>
          <w:tcPr>
            <w:tcW w:w="2044" w:type="dxa"/>
            <w:gridSpan w:val="2"/>
            <w:vMerge w:val="restart"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  <w:r w:rsidRPr="00FA3851">
              <w:rPr>
                <w:b/>
              </w:rPr>
              <w:t>Личностные</w:t>
            </w:r>
          </w:p>
        </w:tc>
        <w:tc>
          <w:tcPr>
            <w:tcW w:w="6137" w:type="dxa"/>
            <w:gridSpan w:val="3"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  <w:r w:rsidRPr="00FA3851">
              <w:rPr>
                <w:b/>
              </w:rPr>
              <w:t xml:space="preserve">Метапредметные </w:t>
            </w:r>
            <w:r w:rsidRPr="00920E5C">
              <w:rPr>
                <w:b/>
              </w:rPr>
              <w:t>- универсальные учебные действия (УУД)</w:t>
            </w:r>
          </w:p>
        </w:tc>
        <w:tc>
          <w:tcPr>
            <w:tcW w:w="1883" w:type="dxa"/>
            <w:vMerge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</w:p>
        </w:tc>
      </w:tr>
      <w:tr w:rsidR="005A2152" w:rsidRPr="002559B5" w:rsidTr="00286B9B">
        <w:trPr>
          <w:jc w:val="center"/>
        </w:trPr>
        <w:tc>
          <w:tcPr>
            <w:tcW w:w="560" w:type="dxa"/>
            <w:gridSpan w:val="2"/>
            <w:vMerge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</w:p>
        </w:tc>
        <w:tc>
          <w:tcPr>
            <w:tcW w:w="816" w:type="dxa"/>
            <w:gridSpan w:val="5"/>
            <w:vMerge/>
            <w:shd w:val="clear" w:color="auto" w:fill="CCCCCC"/>
            <w:vAlign w:val="center"/>
          </w:tcPr>
          <w:p w:rsidR="005A2152" w:rsidRPr="00FA3851" w:rsidRDefault="005A2152" w:rsidP="00286B9B">
            <w:pPr>
              <w:rPr>
                <w:b/>
              </w:rPr>
            </w:pPr>
          </w:p>
        </w:tc>
        <w:tc>
          <w:tcPr>
            <w:tcW w:w="759" w:type="dxa"/>
            <w:gridSpan w:val="2"/>
            <w:vMerge/>
            <w:shd w:val="clear" w:color="auto" w:fill="CCCCCC"/>
            <w:vAlign w:val="center"/>
          </w:tcPr>
          <w:p w:rsidR="005A2152" w:rsidRPr="00FA3851" w:rsidRDefault="005A2152" w:rsidP="00286B9B">
            <w:pPr>
              <w:rPr>
                <w:b/>
              </w:rPr>
            </w:pPr>
          </w:p>
        </w:tc>
        <w:tc>
          <w:tcPr>
            <w:tcW w:w="1766" w:type="dxa"/>
            <w:gridSpan w:val="2"/>
            <w:vMerge/>
            <w:shd w:val="clear" w:color="auto" w:fill="CCCCCC"/>
            <w:vAlign w:val="center"/>
          </w:tcPr>
          <w:p w:rsidR="005A2152" w:rsidRPr="00FA3851" w:rsidRDefault="005A2152" w:rsidP="00286B9B">
            <w:pPr>
              <w:rPr>
                <w:b/>
              </w:rPr>
            </w:pPr>
          </w:p>
        </w:tc>
        <w:tc>
          <w:tcPr>
            <w:tcW w:w="1856" w:type="dxa"/>
            <w:gridSpan w:val="2"/>
            <w:vMerge/>
            <w:shd w:val="clear" w:color="auto" w:fill="CCCCCC"/>
            <w:vAlign w:val="center"/>
          </w:tcPr>
          <w:p w:rsidR="005A2152" w:rsidRPr="00FA3851" w:rsidRDefault="005A2152" w:rsidP="00286B9B">
            <w:pPr>
              <w:rPr>
                <w:b/>
              </w:rPr>
            </w:pPr>
          </w:p>
        </w:tc>
        <w:tc>
          <w:tcPr>
            <w:tcW w:w="2044" w:type="dxa"/>
            <w:gridSpan w:val="2"/>
            <w:vMerge/>
            <w:shd w:val="clear" w:color="auto" w:fill="CCCCCC"/>
            <w:vAlign w:val="center"/>
          </w:tcPr>
          <w:p w:rsidR="005A2152" w:rsidRPr="00FA3851" w:rsidRDefault="005A2152" w:rsidP="00286B9B">
            <w:pPr>
              <w:rPr>
                <w:b/>
              </w:rPr>
            </w:pPr>
          </w:p>
        </w:tc>
        <w:tc>
          <w:tcPr>
            <w:tcW w:w="2046" w:type="dxa"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  <w:r w:rsidRPr="00FA3851">
              <w:rPr>
                <w:b/>
              </w:rPr>
              <w:t xml:space="preserve">Познавательные </w:t>
            </w:r>
          </w:p>
        </w:tc>
        <w:tc>
          <w:tcPr>
            <w:tcW w:w="1781" w:type="dxa"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  <w:r w:rsidRPr="00FA3851">
              <w:rPr>
                <w:b/>
              </w:rPr>
              <w:t xml:space="preserve">Регулятивные </w:t>
            </w:r>
          </w:p>
        </w:tc>
        <w:tc>
          <w:tcPr>
            <w:tcW w:w="2310" w:type="dxa"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  <w:r w:rsidRPr="00FA3851">
              <w:rPr>
                <w:b/>
              </w:rPr>
              <w:t xml:space="preserve">Коммуникативные </w:t>
            </w:r>
          </w:p>
        </w:tc>
        <w:tc>
          <w:tcPr>
            <w:tcW w:w="1883" w:type="dxa"/>
            <w:vMerge/>
            <w:shd w:val="clear" w:color="auto" w:fill="CCCCCC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</w:p>
        </w:tc>
      </w:tr>
      <w:tr w:rsidR="005A2152" w:rsidRPr="002559B5" w:rsidTr="00286B9B">
        <w:trPr>
          <w:trHeight w:val="530"/>
          <w:jc w:val="center"/>
        </w:trPr>
        <w:tc>
          <w:tcPr>
            <w:tcW w:w="15821" w:type="dxa"/>
            <w:gridSpan w:val="19"/>
            <w:shd w:val="clear" w:color="auto" w:fill="E0E0E0"/>
            <w:vAlign w:val="center"/>
          </w:tcPr>
          <w:p w:rsidR="005A2152" w:rsidRPr="00FA3851" w:rsidRDefault="005A2152" w:rsidP="00286B9B">
            <w:pPr>
              <w:jc w:val="center"/>
              <w:rPr>
                <w:b/>
              </w:rPr>
            </w:pPr>
            <w:r w:rsidRPr="00FA3851">
              <w:rPr>
                <w:b/>
              </w:rPr>
              <w:t>Пов</w:t>
            </w:r>
            <w:r>
              <w:rPr>
                <w:b/>
              </w:rPr>
              <w:t>торение изученного в 5 классе (9</w:t>
            </w:r>
            <w:r w:rsidRPr="00FA3851">
              <w:rPr>
                <w:b/>
              </w:rPr>
              <w:t xml:space="preserve"> ч)</w:t>
            </w:r>
          </w:p>
        </w:tc>
      </w:tr>
      <w:tr w:rsidR="005A2152" w:rsidRPr="002559B5" w:rsidTr="00286B9B">
        <w:trPr>
          <w:jc w:val="center"/>
        </w:trPr>
        <w:tc>
          <w:tcPr>
            <w:tcW w:w="5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1D32CE">
              <w:rPr>
                <w:sz w:val="20"/>
                <w:szCs w:val="20"/>
              </w:rPr>
              <w:t>1</w:t>
            </w:r>
          </w:p>
        </w:tc>
        <w:tc>
          <w:tcPr>
            <w:tcW w:w="7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tcMar>
              <w:left w:w="28" w:type="dxa"/>
              <w:right w:w="28" w:type="dxa"/>
            </w:tcMar>
          </w:tcPr>
          <w:p w:rsidR="005A2152" w:rsidRPr="00383652" w:rsidRDefault="005A2152" w:rsidP="00286B9B">
            <w:pPr>
              <w:rPr>
                <w:sz w:val="20"/>
                <w:szCs w:val="20"/>
              </w:rPr>
            </w:pPr>
            <w:r w:rsidRPr="00383652">
              <w:rPr>
                <w:sz w:val="20"/>
                <w:szCs w:val="20"/>
              </w:rPr>
              <w:t>Повторение. Действия с натуральными числами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Выполняют арифметические действия с натуральными числами. 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Выделяют и формулируют познавательную цель. Проверяют правильность вычислений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347B8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Устанавливают рабочие отношения, учатся эффективно сотрудничать и способствовать эффективной работе в группе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487"/>
          <w:jc w:val="center"/>
        </w:trPr>
        <w:tc>
          <w:tcPr>
            <w:tcW w:w="5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1D32CE">
              <w:rPr>
                <w:sz w:val="20"/>
                <w:szCs w:val="20"/>
              </w:rPr>
              <w:t>2</w:t>
            </w:r>
          </w:p>
        </w:tc>
        <w:tc>
          <w:tcPr>
            <w:tcW w:w="7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 xml:space="preserve">Повторение. </w:t>
            </w:r>
            <w:r w:rsidRPr="00383652">
              <w:rPr>
                <w:rFonts w:eastAsia="Calibri"/>
                <w:sz w:val="20"/>
                <w:szCs w:val="20"/>
                <w:lang w:eastAsia="en-US"/>
              </w:rPr>
              <w:t>Действия с обыкновенными дробями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арифметические действия с обыкновенными дробями. Читают и записывают обыкновенные дроби.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Выделяют и формулируют познавательную цель. Проверяют правильность вычислений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347B8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Устанавливают рабочие отношения, учатся эффективно сотрудничать и способствовать эффективной работе в группе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507"/>
          <w:jc w:val="center"/>
        </w:trPr>
        <w:tc>
          <w:tcPr>
            <w:tcW w:w="5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1D32CE">
              <w:rPr>
                <w:sz w:val="20"/>
                <w:szCs w:val="20"/>
              </w:rPr>
              <w:t>3</w:t>
            </w:r>
          </w:p>
        </w:tc>
        <w:tc>
          <w:tcPr>
            <w:tcW w:w="7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83652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383652">
              <w:rPr>
                <w:rFonts w:eastAsia="Calibri"/>
                <w:sz w:val="20"/>
                <w:szCs w:val="20"/>
                <w:lang w:eastAsia="en-US"/>
              </w:rPr>
              <w:t>Действия с десятичными дробями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арифметические действия с десятичными дробями. Читают и записывают обыкновенные и десятичные дроби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Выделяют и формулируют познавательную цель. Проверяют правильность вычислений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347B8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Устанавливают рабочие отношения, учатся эффективно сотрудничать и способствовать эффективной работе в группе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507"/>
          <w:jc w:val="center"/>
        </w:trPr>
        <w:tc>
          <w:tcPr>
            <w:tcW w:w="5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83652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383652">
              <w:rPr>
                <w:rFonts w:eastAsia="Calibri"/>
                <w:sz w:val="20"/>
                <w:szCs w:val="20"/>
                <w:lang w:eastAsia="en-US"/>
              </w:rPr>
              <w:t>Действия с десятичными дробями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арифметические действия с десятичными дробями. Читают и записывают обыкновенные и десятичные дроби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познавательную активность, творчество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Выделяют и формулируют проблему. Выбирают основания и критерии для сравнения, классификации объектов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507"/>
          <w:jc w:val="center"/>
        </w:trPr>
        <w:tc>
          <w:tcPr>
            <w:tcW w:w="5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46B74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046B74">
              <w:rPr>
                <w:rFonts w:eastAsia="Calibri"/>
                <w:sz w:val="20"/>
                <w:szCs w:val="20"/>
                <w:lang w:eastAsia="en-US"/>
              </w:rPr>
              <w:t>Проценты. Решение задач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46B74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Выполняют  перевод</w:t>
            </w:r>
            <w:r w:rsidRPr="00046B74">
              <w:rPr>
                <w:rFonts w:eastAsia="Calibri"/>
                <w:sz w:val="20"/>
                <w:szCs w:val="20"/>
                <w:lang w:eastAsia="en-US"/>
              </w:rPr>
              <w:t xml:space="preserve"> дробь в проценты и проценты в дробь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мотивацию к познавательной деятельности при </w:t>
            </w:r>
            <w:r>
              <w:rPr>
                <w:sz w:val="20"/>
                <w:szCs w:val="20"/>
              </w:rPr>
              <w:lastRenderedPageBreak/>
              <w:t>решении задач с практическим содержанием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lastRenderedPageBreak/>
              <w:t xml:space="preserve">Выделяют и формулируют познавательную цель. Проверяют </w:t>
            </w:r>
            <w:r w:rsidRPr="005704F9">
              <w:rPr>
                <w:sz w:val="20"/>
                <w:szCs w:val="20"/>
              </w:rPr>
              <w:lastRenderedPageBreak/>
              <w:t>правильность вычислений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347B8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lastRenderedPageBreak/>
              <w:t xml:space="preserve">Выделяют и осознают то, что уже усвоено и что еще подлежит </w:t>
            </w:r>
            <w:r w:rsidRPr="00E347B8">
              <w:rPr>
                <w:sz w:val="20"/>
                <w:szCs w:val="20"/>
              </w:rPr>
              <w:lastRenderedPageBreak/>
              <w:t>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lastRenderedPageBreak/>
              <w:t xml:space="preserve">Устанавливают рабочие отношения, учатся эффективно сотрудничать и способствовать </w:t>
            </w:r>
            <w:r w:rsidRPr="00E74ED5">
              <w:rPr>
                <w:sz w:val="20"/>
                <w:szCs w:val="20"/>
              </w:rPr>
              <w:lastRenderedPageBreak/>
              <w:t>эффективной работе в группе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507"/>
          <w:jc w:val="center"/>
        </w:trPr>
        <w:tc>
          <w:tcPr>
            <w:tcW w:w="5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7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46B74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046B74">
              <w:rPr>
                <w:rFonts w:eastAsia="Calibri"/>
                <w:sz w:val="20"/>
                <w:szCs w:val="20"/>
                <w:lang w:eastAsia="en-US"/>
              </w:rPr>
              <w:t>Проценты. Решение задач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46B74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Находят</w:t>
            </w:r>
            <w:r w:rsidRPr="00046B74">
              <w:rPr>
                <w:rFonts w:eastAsia="Calibri"/>
                <w:sz w:val="20"/>
                <w:szCs w:val="20"/>
                <w:lang w:eastAsia="en-US"/>
              </w:rPr>
              <w:t xml:space="preserve"> несколько процентов от величины и величину по значению ее нескольких процентов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познавательную активность, творчество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Выделяют и формулируют проблему. Выбирают основания и критерии для сравнения, классификации объектов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507"/>
          <w:jc w:val="center"/>
        </w:trPr>
        <w:tc>
          <w:tcPr>
            <w:tcW w:w="5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AD6772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AD6772">
              <w:rPr>
                <w:rFonts w:eastAsia="Calibri"/>
                <w:sz w:val="20"/>
                <w:szCs w:val="20"/>
                <w:lang w:eastAsia="en-US"/>
              </w:rPr>
              <w:t>Первые шаги в геометрии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Вычисляют площади и объемы фигур. Распознают на чертежах геометрические фигуры. С помощью транспортира измеряют углы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познавательную активность, творчество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Выделяют и формулируют проблему. Выбирают основания и критерии для сравнения, классификации объектов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507"/>
          <w:jc w:val="center"/>
        </w:trPr>
        <w:tc>
          <w:tcPr>
            <w:tcW w:w="5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tcMar>
              <w:left w:w="28" w:type="dxa"/>
              <w:right w:w="28" w:type="dxa"/>
            </w:tcMar>
          </w:tcPr>
          <w:p w:rsidR="005A2152" w:rsidRPr="00F84162" w:rsidRDefault="005A2152" w:rsidP="00286B9B">
            <w:pPr>
              <w:rPr>
                <w:color w:val="FF6600"/>
                <w:sz w:val="20"/>
                <w:szCs w:val="20"/>
              </w:rPr>
            </w:pPr>
            <w:r w:rsidRPr="00F84162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843" w:type="dxa"/>
            <w:gridSpan w:val="2"/>
            <w:tcMar>
              <w:left w:w="28" w:type="dxa"/>
              <w:right w:w="28" w:type="dxa"/>
            </w:tcMar>
          </w:tcPr>
          <w:p w:rsidR="005A2152" w:rsidRPr="00F84162" w:rsidRDefault="005A2152" w:rsidP="00286B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Вычисляют среднюю</w:t>
            </w:r>
            <w:r w:rsidRPr="00F84162">
              <w:rPr>
                <w:sz w:val="20"/>
                <w:szCs w:val="20"/>
              </w:rPr>
              <w:t xml:space="preserve"> скорость, среднее арифметическое. Движение по течению и против течения. 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Выделяют и формулируют проблему. Выбирают основания и критерии для сравнения, классификации объектов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507"/>
          <w:jc w:val="center"/>
        </w:trPr>
        <w:tc>
          <w:tcPr>
            <w:tcW w:w="5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D25CFB" w:rsidRDefault="005A2152" w:rsidP="00286B9B">
            <w:pPr>
              <w:spacing w:line="200" w:lineRule="exact"/>
              <w:rPr>
                <w:b/>
                <w:i/>
                <w:sz w:val="20"/>
                <w:szCs w:val="20"/>
              </w:rPr>
            </w:pPr>
            <w:r w:rsidRPr="00D25CFB">
              <w:rPr>
                <w:b/>
                <w:i/>
                <w:sz w:val="20"/>
                <w:szCs w:val="20"/>
              </w:rPr>
              <w:t>Входящая контрольная работа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442"/>
          <w:jc w:val="center"/>
        </w:trPr>
        <w:tc>
          <w:tcPr>
            <w:tcW w:w="15821" w:type="dxa"/>
            <w:gridSpan w:val="19"/>
            <w:shd w:val="clear" w:color="auto" w:fill="CCCCCC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jc w:val="center"/>
              <w:rPr>
                <w:b/>
              </w:rPr>
            </w:pPr>
            <w:r w:rsidRPr="00E74ED5">
              <w:rPr>
                <w:b/>
              </w:rPr>
              <w:t>Глава I. Обыкновенные дроби</w:t>
            </w:r>
          </w:p>
        </w:tc>
      </w:tr>
      <w:tr w:rsidR="005A2152" w:rsidRPr="002559B5" w:rsidTr="00286B9B">
        <w:trPr>
          <w:trHeight w:val="515"/>
          <w:jc w:val="center"/>
        </w:trPr>
        <w:tc>
          <w:tcPr>
            <w:tcW w:w="15821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jc w:val="center"/>
            </w:pPr>
            <w:r w:rsidRPr="00E74ED5">
              <w:rPr>
                <w:b/>
                <w:bCs/>
              </w:rPr>
              <w:t>§ 1 Делимость чисел (</w:t>
            </w:r>
            <w:r>
              <w:rPr>
                <w:b/>
                <w:bCs/>
              </w:rPr>
              <w:t>21</w:t>
            </w:r>
            <w:r w:rsidRPr="00E74ED5">
              <w:rPr>
                <w:b/>
                <w:bCs/>
              </w:rPr>
              <w:t xml:space="preserve"> ч.)</w:t>
            </w:r>
          </w:p>
        </w:tc>
      </w:tr>
      <w:tr w:rsidR="005A2152" w:rsidRPr="001D32CE" w:rsidTr="00286B9B">
        <w:trPr>
          <w:trHeight w:val="425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Делители и кратные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Верно используют в речи термины: делитель, кратное. Осуществляют самоконтроль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051E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Определяют цель и проблему учебной деятельности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делитель  и кратное</w:t>
            </w: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Делители и кратные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B176AC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B176AC">
              <w:rPr>
                <w:sz w:val="20"/>
                <w:szCs w:val="20"/>
              </w:rPr>
              <w:t xml:space="preserve">Формулируют определения делителя и кратного. Анализируют и осмысливают текст </w:t>
            </w:r>
            <w:r w:rsidRPr="00B176AC">
              <w:rPr>
                <w:sz w:val="20"/>
                <w:szCs w:val="20"/>
              </w:rPr>
              <w:lastRenderedPageBreak/>
              <w:t>задачи, моделируют условие с помощью схем, рисунков, реальных предметов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Проявляют интерес к креативной деятельности, активности при подготовке </w:t>
            </w:r>
            <w:r>
              <w:rPr>
                <w:sz w:val="20"/>
                <w:szCs w:val="20"/>
              </w:rPr>
              <w:lastRenderedPageBreak/>
              <w:t>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051E5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lastRenderedPageBreak/>
              <w:t xml:space="preserve">Строят логически обоснованное рассуждение, включающее установление </w:t>
            </w:r>
            <w:r w:rsidRPr="002051E5">
              <w:rPr>
                <w:sz w:val="20"/>
                <w:szCs w:val="20"/>
              </w:rPr>
              <w:lastRenderedPageBreak/>
              <w:t>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lastRenderedPageBreak/>
              <w:t xml:space="preserve">Принимают познавательную цель, сохраняют ее при выполнении учебных действий, </w:t>
            </w:r>
            <w:r w:rsidRPr="00E74ED5">
              <w:rPr>
                <w:sz w:val="20"/>
                <w:szCs w:val="20"/>
              </w:rPr>
              <w:lastRenderedPageBreak/>
              <w:t>регулируют процесс их выполнения и четко выполняют требования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6B2BA1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6B2BA1">
              <w:rPr>
                <w:sz w:val="20"/>
                <w:szCs w:val="20"/>
              </w:rPr>
              <w:lastRenderedPageBreak/>
              <w:t>Отстаивают свою точку зрения, подтверждают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Делитель  и кратное</w:t>
            </w: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Признаки делимости на 10, на 5 и на 2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Классифицируют натуральные числа (четные и нечетные, по остатку от деления на 10 и на5)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t>О</w:t>
            </w:r>
            <w:r w:rsidRPr="002051E5">
              <w:rPr>
                <w:sz w:val="20"/>
                <w:szCs w:val="20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B04A81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D33C6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Признаки делимости</w:t>
            </w: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Признаки делимости на 10, на 5 и на 2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B176AC">
              <w:rPr>
                <w:sz w:val="20"/>
                <w:szCs w:val="20"/>
              </w:rPr>
              <w:t xml:space="preserve">ормулируют свойства и признаки делимости. 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B04A81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D33C65">
              <w:rPr>
                <w:sz w:val="20"/>
                <w:szCs w:val="20"/>
              </w:rPr>
              <w:t xml:space="preserve">Учатся </w:t>
            </w:r>
            <w:r>
              <w:rPr>
                <w:sz w:val="20"/>
                <w:szCs w:val="20"/>
              </w:rPr>
              <w:t>давать адекватную оценку</w:t>
            </w:r>
            <w:r w:rsidRPr="00D33C65">
              <w:rPr>
                <w:sz w:val="20"/>
                <w:szCs w:val="20"/>
              </w:rPr>
              <w:t xml:space="preserve"> своему мнению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Признаки делимости на 10, на 5 и на 2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B176AC">
              <w:rPr>
                <w:sz w:val="20"/>
                <w:szCs w:val="20"/>
              </w:rPr>
              <w:t>Доказывают и опровергают с помощью контрпримеров утверждения о делимости чисел.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B04A81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D33C65">
              <w:rPr>
                <w:sz w:val="20"/>
                <w:szCs w:val="20"/>
              </w:rPr>
              <w:t xml:space="preserve">Учатся </w:t>
            </w:r>
            <w:r>
              <w:rPr>
                <w:sz w:val="20"/>
                <w:szCs w:val="20"/>
              </w:rPr>
              <w:t>давать адекватную оценку</w:t>
            </w:r>
            <w:r w:rsidRPr="00D33C65">
              <w:rPr>
                <w:sz w:val="20"/>
                <w:szCs w:val="20"/>
              </w:rPr>
              <w:t xml:space="preserve"> своему мнению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Признаки делимости</w:t>
            </w: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Признаки делимости на 9 и на 3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Классифицируют натуральные числа (четные и нечетные, по остатку от деления на 3 и на 9)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A6B54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3A6B54">
              <w:rPr>
                <w:sz w:val="20"/>
                <w:szCs w:val="20"/>
              </w:rPr>
              <w:t>Осуществляют контроль, коррекцию, оценку</w:t>
            </w:r>
            <w:r>
              <w:rPr>
                <w:sz w:val="20"/>
                <w:szCs w:val="20"/>
              </w:rPr>
              <w:t xml:space="preserve"> собственных</w:t>
            </w:r>
            <w:r w:rsidRPr="003A6B54">
              <w:rPr>
                <w:sz w:val="20"/>
                <w:szCs w:val="20"/>
              </w:rPr>
              <w:t xml:space="preserve"> действий</w:t>
            </w:r>
            <w:r>
              <w:rPr>
                <w:sz w:val="20"/>
                <w:szCs w:val="20"/>
              </w:rPr>
              <w:t xml:space="preserve"> и действий</w:t>
            </w:r>
            <w:r w:rsidRPr="003A6B54">
              <w:rPr>
                <w:sz w:val="20"/>
                <w:szCs w:val="20"/>
              </w:rPr>
              <w:t xml:space="preserve"> партнёра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Признаки делимости</w:t>
            </w: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Признаки делимости на 9 и на 3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B176AC">
              <w:rPr>
                <w:sz w:val="20"/>
                <w:szCs w:val="20"/>
              </w:rPr>
              <w:t>ормулируют свойства и признаки делимости. Доказывают и опровергают с помощью контрпримеров утверждения о делимости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собственные и чужие поступки, основываясь на общечеловеческие нормы, нравственные и этические ценности  человечества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Признаки делимости</w:t>
            </w: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Простые и составные числа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Формулируют определения простого и составного числа. </w:t>
            </w:r>
            <w:r w:rsidRPr="00B176AC">
              <w:rPr>
                <w:sz w:val="20"/>
                <w:szCs w:val="20"/>
              </w:rPr>
              <w:t>Доказывают и опровергают с помощью контрпримеров утверждения о делимости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F37C5C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</w:t>
            </w:r>
            <w:r w:rsidRPr="00883F6B">
              <w:rPr>
                <w:sz w:val="20"/>
                <w:szCs w:val="20"/>
              </w:rPr>
              <w:t xml:space="preserve">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347B8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17AA">
              <w:rPr>
                <w:sz w:val="20"/>
                <w:szCs w:val="20"/>
              </w:rPr>
              <w:t>отруднича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с одноклассниками при решении задач; уме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выслушать оппонента. </w:t>
            </w:r>
            <w:r>
              <w:rPr>
                <w:sz w:val="20"/>
                <w:szCs w:val="20"/>
              </w:rPr>
              <w:t>Ф</w:t>
            </w:r>
            <w:r w:rsidRPr="002C17AA">
              <w:rPr>
                <w:sz w:val="20"/>
                <w:szCs w:val="20"/>
              </w:rPr>
              <w:t>ормулир</w:t>
            </w:r>
            <w:r>
              <w:rPr>
                <w:sz w:val="20"/>
                <w:szCs w:val="20"/>
              </w:rPr>
              <w:t>уют</w:t>
            </w:r>
            <w:r w:rsidRPr="002C17AA">
              <w:rPr>
                <w:sz w:val="20"/>
                <w:szCs w:val="20"/>
              </w:rPr>
              <w:t xml:space="preserve"> выводы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Простое  и составное число</w:t>
            </w: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Простые и составные числа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Используют знания в практической деятельности: устно прикидывают и оценивают результат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156AB">
              <w:rPr>
                <w:sz w:val="20"/>
                <w:szCs w:val="20"/>
              </w:rPr>
              <w:t xml:space="preserve">амостоятельно </w:t>
            </w:r>
            <w:r>
              <w:rPr>
                <w:sz w:val="20"/>
                <w:szCs w:val="20"/>
              </w:rPr>
              <w:t>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Разложение на простые множители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Проводят простейшие умозаключения, основывая свои действия ссылками на определение,  признаки, правило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17AA">
              <w:rPr>
                <w:sz w:val="20"/>
                <w:szCs w:val="20"/>
              </w:rPr>
              <w:t>отруднича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с одноклассниками при решении задач; уме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выслушать оппонента. </w:t>
            </w:r>
            <w:r>
              <w:rPr>
                <w:sz w:val="20"/>
                <w:szCs w:val="20"/>
              </w:rPr>
              <w:t>Ф</w:t>
            </w:r>
            <w:r w:rsidRPr="002C17AA">
              <w:rPr>
                <w:sz w:val="20"/>
                <w:szCs w:val="20"/>
              </w:rPr>
              <w:t>ормулир</w:t>
            </w:r>
            <w:r>
              <w:rPr>
                <w:sz w:val="20"/>
                <w:szCs w:val="20"/>
              </w:rPr>
              <w:t>уют</w:t>
            </w:r>
            <w:r w:rsidRPr="002C17AA">
              <w:rPr>
                <w:sz w:val="20"/>
                <w:szCs w:val="20"/>
              </w:rPr>
              <w:t xml:space="preserve"> выводы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Разложение на простые множители </w:t>
            </w: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Разложение на простые множители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Раскладывают составное число на множители.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Взаимно простые числа</w:t>
            </w: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Разложение на простые множители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Раскладывают составное число на множители.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Наибольший общий делитель. Взаимно простые числа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определение наибольшего общего делителя и взаимно простых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347B8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Используют ИКТ для получения информации и знаний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НОД</w:t>
            </w: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 xml:space="preserve">Наибольший общий делитель. Взаимно </w:t>
            </w:r>
            <w:r w:rsidRPr="00E74ED5">
              <w:rPr>
                <w:sz w:val="20"/>
                <w:szCs w:val="20"/>
              </w:rPr>
              <w:lastRenderedPageBreak/>
              <w:t>простые числа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Вычисляют наибольший общий </w:t>
            </w:r>
            <w:r>
              <w:rPr>
                <w:sz w:val="20"/>
                <w:szCs w:val="20"/>
              </w:rPr>
              <w:lastRenderedPageBreak/>
              <w:t>делитель заданных чисел. Составляют  алгоритм нахождения наибольшего общего делителя (словесный, графический)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Проявляют интерес к креативной </w:t>
            </w:r>
            <w:r>
              <w:rPr>
                <w:sz w:val="20"/>
                <w:szCs w:val="20"/>
              </w:rPr>
              <w:lastRenderedPageBreak/>
              <w:t>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Анализируют (в т.ч. выделяют главное, </w:t>
            </w:r>
            <w:r>
              <w:rPr>
                <w:sz w:val="20"/>
                <w:szCs w:val="20"/>
              </w:rPr>
              <w:lastRenderedPageBreak/>
              <w:t>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lastRenderedPageBreak/>
              <w:t xml:space="preserve">Выбирают действия в соответствии с </w:t>
            </w:r>
            <w:r w:rsidRPr="00B04A81">
              <w:rPr>
                <w:sz w:val="20"/>
                <w:szCs w:val="20"/>
              </w:rPr>
              <w:lastRenderedPageBreak/>
              <w:t>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lastRenderedPageBreak/>
              <w:t xml:space="preserve">Формулируют собственное мнение и </w:t>
            </w:r>
            <w:r w:rsidRPr="00E74ED5">
              <w:rPr>
                <w:sz w:val="20"/>
                <w:szCs w:val="20"/>
              </w:rPr>
              <w:lastRenderedPageBreak/>
              <w:t>позицию, задают вопросы, слушают собеседника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НОД</w:t>
            </w: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Наибольший общий делитель. Взаимно простые числа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Вычисляют наибольший общий делитель заданных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6B2BA1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6B2BA1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НОД </w:t>
            </w: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Наибольший общий делитель. Взаимно простые числа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Вычисляют наибольший общий делитель заданных чисел при помощи  их разложения  на простые множители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Грамотно и аргументировано излагают свои мысли, проявляют уважительное отношение к мнению других людей 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F37C5C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</w:t>
            </w:r>
            <w:r w:rsidRPr="00883F6B">
              <w:rPr>
                <w:sz w:val="20"/>
                <w:szCs w:val="20"/>
              </w:rPr>
              <w:t xml:space="preserve">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НОД</w:t>
            </w: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Наименьшее общее кратное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определение наименьшего общего кратного.  Используют знаково-символическую форму записи при решении задач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347B8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НОК</w:t>
            </w: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Наименьшее общее кратное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Вычисляют наименьшее общее кратное заданных чисел. Составляют алгоритм нахождения общего кратного (словесный, графический)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156AB">
              <w:rPr>
                <w:sz w:val="20"/>
                <w:szCs w:val="20"/>
              </w:rPr>
              <w:t xml:space="preserve">амостоятельно </w:t>
            </w:r>
            <w:r>
              <w:rPr>
                <w:sz w:val="20"/>
                <w:szCs w:val="20"/>
              </w:rPr>
              <w:t>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НОК</w:t>
            </w: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Наименьшее общее кратное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Вычисляют наименьшее общее кратное заданных чисел при помощи  </w:t>
            </w:r>
            <w:r>
              <w:rPr>
                <w:sz w:val="20"/>
                <w:szCs w:val="20"/>
              </w:rPr>
              <w:lastRenderedPageBreak/>
              <w:t>их разложения  на простые множители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Оценивают собственные и чужие поступки, основываясь на </w:t>
            </w:r>
            <w:r>
              <w:rPr>
                <w:sz w:val="20"/>
                <w:szCs w:val="20"/>
              </w:rPr>
              <w:lastRenderedPageBreak/>
              <w:t>общечеловеческие нормы, нравственные и этические ценности человечества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Устанавливают аналогии для понимания закономерностей, </w:t>
            </w:r>
            <w:r>
              <w:rPr>
                <w:sz w:val="20"/>
                <w:szCs w:val="20"/>
              </w:rPr>
              <w:lastRenderedPageBreak/>
              <w:t>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Оценивают степень и способы достижения цели в учебных ситуациях, </w:t>
            </w:r>
            <w:r>
              <w:rPr>
                <w:sz w:val="20"/>
                <w:szCs w:val="20"/>
              </w:rPr>
              <w:lastRenderedPageBreak/>
              <w:t>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lastRenderedPageBreak/>
              <w:t>Пр</w:t>
            </w:r>
            <w:r>
              <w:rPr>
                <w:sz w:val="20"/>
                <w:szCs w:val="20"/>
              </w:rPr>
              <w:t>едвидят</w:t>
            </w:r>
            <w:r w:rsidRPr="00E74E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появление</w:t>
            </w:r>
            <w:r w:rsidRPr="00E74ED5">
              <w:rPr>
                <w:sz w:val="20"/>
                <w:szCs w:val="20"/>
              </w:rPr>
              <w:t xml:space="preserve"> конфликтов при наличии различных точек зрения. П</w:t>
            </w:r>
            <w:r>
              <w:rPr>
                <w:sz w:val="20"/>
                <w:szCs w:val="20"/>
              </w:rPr>
              <w:t>ри</w:t>
            </w:r>
            <w:r w:rsidRPr="00E74ED5">
              <w:rPr>
                <w:sz w:val="20"/>
                <w:szCs w:val="20"/>
              </w:rPr>
              <w:t xml:space="preserve">нимают точку зрения </w:t>
            </w:r>
            <w:r w:rsidRPr="00E74ED5">
              <w:rPr>
                <w:sz w:val="20"/>
                <w:szCs w:val="20"/>
              </w:rPr>
              <w:lastRenderedPageBreak/>
              <w:t>другого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НОК</w:t>
            </w: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Обобщение и систематизация знаний по теме: «Делимость чисел»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Исследуют простейшие числовые закономерности, проводят числовые эксперименты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AF3762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AF3762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1D32CE" w:rsidTr="00286B9B">
        <w:trPr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  <w:sz w:val="20"/>
                <w:szCs w:val="20"/>
              </w:rPr>
            </w:pPr>
            <w:r w:rsidRPr="00E74ED5">
              <w:rPr>
                <w:b/>
                <w:i/>
                <w:sz w:val="20"/>
                <w:szCs w:val="20"/>
              </w:rPr>
              <w:t>Контрольная работа №1 по теме:  «Делимость чисел»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592"/>
          <w:jc w:val="center"/>
        </w:trPr>
        <w:tc>
          <w:tcPr>
            <w:tcW w:w="15821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jc w:val="center"/>
            </w:pPr>
            <w:r w:rsidRPr="00E74ED5">
              <w:rPr>
                <w:b/>
                <w:bCs/>
              </w:rPr>
              <w:t xml:space="preserve">§ 2 Сложение и вычитание дробей с разными знаменателями ( </w:t>
            </w:r>
            <w:r>
              <w:rPr>
                <w:b/>
                <w:bCs/>
              </w:rPr>
              <w:t>19</w:t>
            </w:r>
            <w:r w:rsidRPr="00E74ED5">
              <w:rPr>
                <w:b/>
                <w:bCs/>
              </w:rPr>
              <w:t>ч.)</w:t>
            </w:r>
          </w:p>
        </w:tc>
      </w:tr>
      <w:tr w:rsidR="005A2152" w:rsidRPr="000952AA" w:rsidTr="00286B9B">
        <w:trPr>
          <w:trHeight w:val="874"/>
          <w:jc w:val="center"/>
        </w:trPr>
        <w:tc>
          <w:tcPr>
            <w:tcW w:w="54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7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2F60AF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F60AF">
              <w:rPr>
                <w:sz w:val="20"/>
                <w:szCs w:val="20"/>
              </w:rPr>
              <w:t>13.10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Cs/>
                <w:iCs/>
                <w:sz w:val="20"/>
                <w:szCs w:val="20"/>
              </w:rPr>
            </w:pPr>
            <w:r w:rsidRPr="00E74ED5">
              <w:rPr>
                <w:bCs/>
                <w:iCs/>
                <w:sz w:val="20"/>
                <w:szCs w:val="20"/>
              </w:rPr>
              <w:t>Основное свойство дроби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основное свойство обыкновенной дроби, записывают его с помощью букв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t>О</w:t>
            </w:r>
            <w:r w:rsidRPr="002051E5">
              <w:rPr>
                <w:sz w:val="20"/>
                <w:szCs w:val="20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347B8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6B2BA1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и деление дроби на одно и то же число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7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2F60AF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2F60AF">
              <w:rPr>
                <w:sz w:val="20"/>
                <w:szCs w:val="20"/>
              </w:rPr>
              <w:t>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Сокращение дробей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умножение и деление  числителя и знаменателя обыкновенной  дроби на заданное число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Демонстрируют мотивацию к познавательной деятельности 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числителя и знаменателя на одно и то же число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7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2F60AF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F60AF">
              <w:rPr>
                <w:sz w:val="20"/>
                <w:szCs w:val="20"/>
              </w:rPr>
              <w:t>17.10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Сокращение дробей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сокращение  обыкновенных дробей,  находят  равные дроби среди данных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7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2F60AF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F60AF">
              <w:rPr>
                <w:sz w:val="20"/>
                <w:szCs w:val="20"/>
              </w:rPr>
              <w:t>18.10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 xml:space="preserve">Приведение дробей </w:t>
            </w:r>
            <w:r w:rsidRPr="00E74ED5">
              <w:rPr>
                <w:sz w:val="20"/>
                <w:szCs w:val="20"/>
              </w:rPr>
              <w:lastRenderedPageBreak/>
              <w:t>к общему знаменателю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Находят </w:t>
            </w:r>
            <w:r>
              <w:rPr>
                <w:sz w:val="20"/>
                <w:szCs w:val="20"/>
              </w:rPr>
              <w:lastRenderedPageBreak/>
              <w:t>дополнительный множитель к дроби, приводят дроби к общему  знаменателю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Осуществляют выбор </w:t>
            </w:r>
            <w:r>
              <w:rPr>
                <w:sz w:val="20"/>
                <w:szCs w:val="20"/>
              </w:rPr>
              <w:lastRenderedPageBreak/>
              <w:t>действий в однозначных и неоднозначных ситуациях, комментируют  и оценивают свой выбор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Владеют смысловым </w:t>
            </w:r>
            <w:r>
              <w:rPr>
                <w:sz w:val="20"/>
                <w:szCs w:val="20"/>
              </w:rPr>
              <w:lastRenderedPageBreak/>
              <w:t>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lastRenderedPageBreak/>
              <w:t xml:space="preserve">Выделяют и </w:t>
            </w:r>
            <w:r w:rsidRPr="00E347B8">
              <w:rPr>
                <w:sz w:val="20"/>
                <w:szCs w:val="20"/>
              </w:rPr>
              <w:lastRenderedPageBreak/>
              <w:t>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Дают адекватную оценку</w:t>
            </w:r>
            <w:r w:rsidRPr="00D33C65">
              <w:rPr>
                <w:sz w:val="20"/>
                <w:szCs w:val="20"/>
              </w:rPr>
              <w:t xml:space="preserve"> </w:t>
            </w:r>
            <w:r w:rsidRPr="00D33C65">
              <w:rPr>
                <w:sz w:val="20"/>
                <w:szCs w:val="20"/>
              </w:rPr>
              <w:lastRenderedPageBreak/>
              <w:t>своему мнению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Наименьший  общий </w:t>
            </w:r>
            <w:r>
              <w:rPr>
                <w:sz w:val="20"/>
                <w:szCs w:val="20"/>
              </w:rPr>
              <w:lastRenderedPageBreak/>
              <w:t>знаменатель, дополнительные множители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77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2F60AF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F60AF">
              <w:rPr>
                <w:sz w:val="20"/>
                <w:szCs w:val="20"/>
              </w:rPr>
              <w:t>19.10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Приведение дробей к общему знаменателю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Записывают обыкновенные дроби в виде десятичной, приведя к знаменателю 10, 100, 1000 и т.д.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F37C5C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</w:t>
            </w:r>
            <w:r w:rsidRPr="00883F6B">
              <w:rPr>
                <w:sz w:val="20"/>
                <w:szCs w:val="20"/>
              </w:rPr>
              <w:t xml:space="preserve">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7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2F60AF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F60AF">
              <w:rPr>
                <w:sz w:val="20"/>
                <w:szCs w:val="20"/>
              </w:rPr>
              <w:t>20.10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Сравнение дробей с разными знаменателями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Сравнивают обыкновенные дроби, приводя их к общему знаменателю. 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Создают образ целостного мировоззрения при решении математических задач, в которых содержаться факты из жизни человека и общества, результатах деятельности и отношениях людей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17AA">
              <w:rPr>
                <w:sz w:val="20"/>
                <w:szCs w:val="20"/>
              </w:rPr>
              <w:t>отруднича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с одноклассниками при решении задач; уме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выслушать оппонента. </w:t>
            </w:r>
            <w:r>
              <w:rPr>
                <w:sz w:val="20"/>
                <w:szCs w:val="20"/>
              </w:rPr>
              <w:t>Ф</w:t>
            </w:r>
            <w:r w:rsidRPr="002C17AA">
              <w:rPr>
                <w:sz w:val="20"/>
                <w:szCs w:val="20"/>
              </w:rPr>
              <w:t>ормулир</w:t>
            </w:r>
            <w:r>
              <w:rPr>
                <w:sz w:val="20"/>
                <w:szCs w:val="20"/>
              </w:rPr>
              <w:t>уют</w:t>
            </w:r>
            <w:r w:rsidRPr="002C17AA">
              <w:rPr>
                <w:sz w:val="20"/>
                <w:szCs w:val="20"/>
              </w:rPr>
              <w:t xml:space="preserve"> выводы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Приведение дробей к одному знаменателю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7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2F60AF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2F60AF">
              <w:rPr>
                <w:sz w:val="20"/>
                <w:szCs w:val="20"/>
              </w:rPr>
              <w:t>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Сравнение дробей с разными знаменателями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правило сравнения двух дробей с одинаковыми числителями и разными знаменателями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познавательную активность, творчество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Используют ИКТ для получения информации и знаний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7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2F60AF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F60AF">
              <w:rPr>
                <w:sz w:val="20"/>
                <w:szCs w:val="20"/>
              </w:rPr>
              <w:t>24.10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Сложение и вычитание дробей с разными знаменателями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правило  сложения (вычитания) дробей с разными знаменателями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156AB">
              <w:rPr>
                <w:sz w:val="20"/>
                <w:szCs w:val="20"/>
              </w:rPr>
              <w:t xml:space="preserve">амостоятельно </w:t>
            </w:r>
            <w:r>
              <w:rPr>
                <w:sz w:val="20"/>
                <w:szCs w:val="20"/>
              </w:rPr>
              <w:t>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3A6B54">
              <w:rPr>
                <w:sz w:val="20"/>
                <w:szCs w:val="20"/>
              </w:rPr>
              <w:t>Осуществляют контроль, коррекцию, оценку</w:t>
            </w:r>
            <w:r>
              <w:rPr>
                <w:sz w:val="20"/>
                <w:szCs w:val="20"/>
              </w:rPr>
              <w:t xml:space="preserve"> собственных</w:t>
            </w:r>
            <w:r w:rsidRPr="003A6B54">
              <w:rPr>
                <w:sz w:val="20"/>
                <w:szCs w:val="20"/>
              </w:rPr>
              <w:t xml:space="preserve"> действий</w:t>
            </w:r>
            <w:r>
              <w:rPr>
                <w:sz w:val="20"/>
                <w:szCs w:val="20"/>
              </w:rPr>
              <w:t xml:space="preserve"> и действий</w:t>
            </w:r>
            <w:r w:rsidRPr="003A6B54">
              <w:rPr>
                <w:sz w:val="20"/>
                <w:szCs w:val="20"/>
              </w:rPr>
              <w:t xml:space="preserve"> партнёра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Наименьший  общий знаменатель, дополнительные множители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7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2F60AF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F60AF">
              <w:rPr>
                <w:sz w:val="20"/>
                <w:szCs w:val="20"/>
              </w:rPr>
              <w:t>25.10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Сложение и вычитание дробей с разными знаменателями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Выполняют сложение и вычитание обыкновенных дробей с разными </w:t>
            </w:r>
            <w:r>
              <w:rPr>
                <w:sz w:val="20"/>
                <w:szCs w:val="20"/>
              </w:rPr>
              <w:lastRenderedPageBreak/>
              <w:t>знаменателями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Грамотно и аргументировано излагают свои мысли, проявляют уважительное </w:t>
            </w:r>
            <w:r>
              <w:rPr>
                <w:sz w:val="20"/>
                <w:szCs w:val="20"/>
              </w:rPr>
              <w:lastRenderedPageBreak/>
              <w:t>отношение к мнениям других людей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Владеют смысловым чтением. Представляют информацию в разных формах (текст, </w:t>
            </w:r>
            <w:r>
              <w:rPr>
                <w:sz w:val="20"/>
                <w:szCs w:val="20"/>
              </w:rPr>
              <w:lastRenderedPageBreak/>
              <w:t>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lastRenderedPageBreak/>
              <w:t xml:space="preserve">Выбирают действия в соответствии с поставленной задачей и условиями ее </w:t>
            </w:r>
            <w:r w:rsidRPr="00B04A81">
              <w:rPr>
                <w:sz w:val="20"/>
                <w:szCs w:val="20"/>
              </w:rPr>
              <w:lastRenderedPageBreak/>
              <w:t>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lastRenderedPageBreak/>
              <w:t>Пр</w:t>
            </w:r>
            <w:r>
              <w:rPr>
                <w:sz w:val="20"/>
                <w:szCs w:val="20"/>
              </w:rPr>
              <w:t>едвидят</w:t>
            </w:r>
            <w:r w:rsidRPr="00E74E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появление</w:t>
            </w:r>
            <w:r w:rsidRPr="00E74ED5">
              <w:rPr>
                <w:sz w:val="20"/>
                <w:szCs w:val="20"/>
              </w:rPr>
              <w:t xml:space="preserve"> конфликтов при наличии различных точек зрения. П</w:t>
            </w:r>
            <w:r>
              <w:rPr>
                <w:sz w:val="20"/>
                <w:szCs w:val="20"/>
              </w:rPr>
              <w:t>ри</w:t>
            </w:r>
            <w:r w:rsidRPr="00E74ED5">
              <w:rPr>
                <w:sz w:val="20"/>
                <w:szCs w:val="20"/>
              </w:rPr>
              <w:t>нимают точку зрения другого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Наименьший  общий знаменатель, дополнительные множители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77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26.10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Сложение и вычитание дробей с разными знаменателями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883F6B">
              <w:rPr>
                <w:sz w:val="20"/>
                <w:szCs w:val="20"/>
              </w:rPr>
              <w:t>текст задачи, моделир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условие с помощью схем, рисунков, реальных предметов; стро</w:t>
            </w:r>
            <w:r>
              <w:rPr>
                <w:sz w:val="20"/>
                <w:szCs w:val="20"/>
              </w:rPr>
              <w:t>ят</w:t>
            </w:r>
            <w:r w:rsidRPr="00883F6B">
              <w:rPr>
                <w:sz w:val="20"/>
                <w:szCs w:val="20"/>
              </w:rPr>
              <w:t xml:space="preserve"> логическую цепочку рассуждений</w:t>
            </w:r>
            <w:r>
              <w:rPr>
                <w:sz w:val="20"/>
                <w:szCs w:val="20"/>
              </w:rPr>
              <w:t>. Решают простейшие арифметические уравнения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Усваивают нормы и правила делового общения. Вырабатывают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t>Анализируют и сравнивают факты и явления</w:t>
            </w:r>
            <w:r>
              <w:rPr>
                <w:sz w:val="20"/>
                <w:szCs w:val="20"/>
              </w:rPr>
              <w:t xml:space="preserve">. </w:t>
            </w:r>
            <w:r w:rsidRPr="00F37C5C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</w:t>
            </w:r>
            <w:r w:rsidRPr="00883F6B">
              <w:rPr>
                <w:sz w:val="20"/>
                <w:szCs w:val="20"/>
              </w:rPr>
              <w:t xml:space="preserve">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E3B67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Наименьший  общий знаменатель, дополнительные множители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77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27.10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bCs/>
                <w:i/>
                <w:iCs/>
                <w:sz w:val="20"/>
                <w:szCs w:val="20"/>
              </w:rPr>
            </w:pPr>
            <w:r w:rsidRPr="00E74ED5">
              <w:rPr>
                <w:b/>
                <w:bCs/>
                <w:i/>
                <w:iCs/>
                <w:sz w:val="20"/>
                <w:szCs w:val="20"/>
              </w:rPr>
              <w:t>Контрольная работа №2 по теме:  «Сложение и вычитание дробей с разными знаменателями»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7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06.11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Обобщение и систематизация знаний по теме: «Сложение и вычитание дробей с разными знаменателями»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Преобразовывают обыкновенные дроби, сравнивают и упорядочивают их. Выполняют вычисления с обыкновенными дробями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t>О</w:t>
            </w:r>
            <w:r w:rsidRPr="002051E5">
              <w:rPr>
                <w:sz w:val="20"/>
                <w:szCs w:val="20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07.11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Cs/>
                <w:iCs/>
                <w:sz w:val="20"/>
                <w:szCs w:val="20"/>
              </w:rPr>
            </w:pPr>
            <w:r w:rsidRPr="00E74ED5">
              <w:rPr>
                <w:bCs/>
                <w:iCs/>
                <w:sz w:val="20"/>
                <w:szCs w:val="20"/>
              </w:rPr>
              <w:t>Сложение смешанных чисел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Складывают смешанные числа, формулируют свойства сложения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156AB">
              <w:rPr>
                <w:sz w:val="20"/>
                <w:szCs w:val="20"/>
              </w:rPr>
              <w:t xml:space="preserve">амостоятельно </w:t>
            </w:r>
            <w:r>
              <w:rPr>
                <w:sz w:val="20"/>
                <w:szCs w:val="20"/>
              </w:rPr>
              <w:t>составляют алгоритм деятельности при решении учебной задачи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883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Сложение целых и дробных частей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08.11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Cs/>
                <w:iCs/>
                <w:sz w:val="20"/>
                <w:szCs w:val="20"/>
              </w:rPr>
            </w:pPr>
            <w:r w:rsidRPr="00E74ED5">
              <w:rPr>
                <w:bCs/>
                <w:iCs/>
                <w:sz w:val="20"/>
                <w:szCs w:val="20"/>
              </w:rPr>
              <w:t>Сложение смешанных чисел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Складывают смешанные числа, формулируют свойства сложения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051E5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883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Сложение целых и дробных частей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09.11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bCs/>
                <w:i/>
                <w:iCs/>
                <w:sz w:val="20"/>
                <w:szCs w:val="20"/>
              </w:rPr>
            </w:pPr>
            <w:r w:rsidRPr="00E74ED5">
              <w:rPr>
                <w:bCs/>
                <w:iCs/>
                <w:sz w:val="20"/>
                <w:szCs w:val="20"/>
              </w:rPr>
              <w:t>Вычитание смешанных чисел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Вычитают смешанные числа, формулируют свойства вычитания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F37C5C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</w:t>
            </w:r>
            <w:r w:rsidRPr="00883F6B">
              <w:rPr>
                <w:sz w:val="20"/>
                <w:szCs w:val="20"/>
              </w:rPr>
              <w:t xml:space="preserve"> информацию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883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Вычитание  целых и дробных частей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10.11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bCs/>
                <w:i/>
                <w:iCs/>
                <w:sz w:val="20"/>
                <w:szCs w:val="20"/>
              </w:rPr>
            </w:pPr>
            <w:r w:rsidRPr="00E74ED5">
              <w:rPr>
                <w:bCs/>
                <w:iCs/>
                <w:sz w:val="20"/>
                <w:szCs w:val="20"/>
              </w:rPr>
              <w:t>Вычитание смешанных чисел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Вычитают смешанные числа, формулируют свойства вычитания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06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адекватную оценку</w:t>
            </w:r>
            <w:r w:rsidRPr="00D33C65">
              <w:rPr>
                <w:sz w:val="20"/>
                <w:szCs w:val="20"/>
              </w:rPr>
              <w:t xml:space="preserve"> своему мнению</w:t>
            </w:r>
          </w:p>
        </w:tc>
        <w:tc>
          <w:tcPr>
            <w:tcW w:w="1883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13.11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bCs/>
                <w:i/>
                <w:iCs/>
                <w:sz w:val="20"/>
                <w:szCs w:val="20"/>
              </w:rPr>
            </w:pPr>
            <w:r w:rsidRPr="00E74ED5">
              <w:rPr>
                <w:bCs/>
                <w:iCs/>
                <w:sz w:val="20"/>
                <w:szCs w:val="20"/>
              </w:rPr>
              <w:t>Сложение и вычитание смешанных чисел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883F6B">
              <w:rPr>
                <w:sz w:val="20"/>
                <w:szCs w:val="20"/>
              </w:rPr>
              <w:t>текст задачи, моделир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условие с помощью схем, рисунков, реальных предметов; стро</w:t>
            </w:r>
            <w:r>
              <w:rPr>
                <w:sz w:val="20"/>
                <w:szCs w:val="20"/>
              </w:rPr>
              <w:t>ят</w:t>
            </w:r>
            <w:r w:rsidRPr="00883F6B">
              <w:rPr>
                <w:sz w:val="20"/>
                <w:szCs w:val="20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883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48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14.11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bCs/>
                <w:i/>
                <w:iCs/>
                <w:sz w:val="20"/>
                <w:szCs w:val="20"/>
              </w:rPr>
            </w:pPr>
            <w:r w:rsidRPr="00E74ED5">
              <w:rPr>
                <w:bCs/>
                <w:iCs/>
                <w:sz w:val="20"/>
                <w:szCs w:val="20"/>
              </w:rPr>
              <w:t>Обобщение и систематизация знаний по теме: «Сложение и вычитание смешанных чисел»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883F6B">
              <w:rPr>
                <w:sz w:val="20"/>
                <w:szCs w:val="20"/>
              </w:rPr>
              <w:t>текст задачи, моделир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условие с помощью схем, рисунков, реальных предметов; стро</w:t>
            </w:r>
            <w:r>
              <w:rPr>
                <w:sz w:val="20"/>
                <w:szCs w:val="20"/>
              </w:rPr>
              <w:t>ят</w:t>
            </w:r>
            <w:r w:rsidRPr="00883F6B">
              <w:rPr>
                <w:sz w:val="20"/>
                <w:szCs w:val="20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883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15.11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bCs/>
                <w:i/>
                <w:iCs/>
                <w:sz w:val="20"/>
                <w:szCs w:val="20"/>
              </w:rPr>
            </w:pPr>
            <w:r w:rsidRPr="00E74ED5">
              <w:rPr>
                <w:b/>
                <w:bCs/>
                <w:i/>
                <w:iCs/>
                <w:sz w:val="20"/>
                <w:szCs w:val="20"/>
              </w:rPr>
              <w:t>Контрольная работа №3 по теме: «Сложение и вычитание смешанных чисел»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883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522"/>
          <w:jc w:val="center"/>
        </w:trPr>
        <w:tc>
          <w:tcPr>
            <w:tcW w:w="15821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jc w:val="center"/>
            </w:pPr>
            <w:r w:rsidRPr="00E74ED5">
              <w:rPr>
                <w:b/>
                <w:bCs/>
              </w:rPr>
              <w:t xml:space="preserve">§ 3 Умножение и деление обыкновенных </w:t>
            </w:r>
            <w:r>
              <w:rPr>
                <w:b/>
                <w:bCs/>
              </w:rPr>
              <w:t xml:space="preserve">дробей ( 28 </w:t>
            </w:r>
            <w:r w:rsidRPr="00E74ED5">
              <w:rPr>
                <w:b/>
                <w:bCs/>
              </w:rPr>
              <w:t>ч.)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16.11</w:t>
            </w:r>
          </w:p>
        </w:tc>
        <w:tc>
          <w:tcPr>
            <w:tcW w:w="78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Умножение дробей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Формулируют правило умножения обыкновенной дроби на натуральное число. Выполняют </w:t>
            </w:r>
            <w:r>
              <w:rPr>
                <w:sz w:val="20"/>
                <w:szCs w:val="20"/>
              </w:rPr>
              <w:lastRenderedPageBreak/>
              <w:t>умножение  обыкновенной  дроби на натуральное число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Демонстрируют способность к эмоциональному восприятию знаково-символической формы записи </w:t>
            </w:r>
            <w:r>
              <w:rPr>
                <w:sz w:val="20"/>
                <w:szCs w:val="20"/>
              </w:rPr>
              <w:lastRenderedPageBreak/>
              <w:t>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F37C5C">
              <w:rPr>
                <w:sz w:val="20"/>
                <w:szCs w:val="20"/>
              </w:rPr>
              <w:lastRenderedPageBreak/>
              <w:t>Восстанавливают предметную ситуацию, описанную в задаче, переформулируют условие, извлекать необходимую</w:t>
            </w:r>
            <w:r w:rsidRPr="00883F6B">
              <w:rPr>
                <w:sz w:val="20"/>
                <w:szCs w:val="20"/>
              </w:rPr>
              <w:t xml:space="preserve"> </w:t>
            </w:r>
            <w:r w:rsidRPr="00883F6B">
              <w:rPr>
                <w:sz w:val="20"/>
                <w:szCs w:val="20"/>
              </w:rPr>
              <w:lastRenderedPageBreak/>
              <w:t>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lastRenderedPageBreak/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17AA">
              <w:rPr>
                <w:sz w:val="20"/>
                <w:szCs w:val="20"/>
              </w:rPr>
              <w:t>отруднича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с одноклассниками при решении задач; уме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выслушать оппонента. </w:t>
            </w:r>
            <w:r>
              <w:rPr>
                <w:sz w:val="20"/>
                <w:szCs w:val="20"/>
              </w:rPr>
              <w:t>Ф</w:t>
            </w:r>
            <w:r w:rsidRPr="002C17AA">
              <w:rPr>
                <w:sz w:val="20"/>
                <w:szCs w:val="20"/>
              </w:rPr>
              <w:t>ормулир</w:t>
            </w:r>
            <w:r>
              <w:rPr>
                <w:sz w:val="20"/>
                <w:szCs w:val="20"/>
              </w:rPr>
              <w:t>уют</w:t>
            </w:r>
            <w:r w:rsidRPr="002C17AA">
              <w:rPr>
                <w:sz w:val="20"/>
                <w:szCs w:val="20"/>
              </w:rPr>
              <w:t xml:space="preserve"> выводы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дробей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lastRenderedPageBreak/>
              <w:t>5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17.11</w:t>
            </w:r>
          </w:p>
        </w:tc>
        <w:tc>
          <w:tcPr>
            <w:tcW w:w="78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Умножение дробей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правило умножения обыкновенных дробей. Выполняют умножение обыкновенных дробей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творческой 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3A6B54">
              <w:rPr>
                <w:sz w:val="20"/>
                <w:szCs w:val="20"/>
              </w:rPr>
              <w:t>Осуществляют контроль, коррекцию, оценку</w:t>
            </w:r>
            <w:r>
              <w:rPr>
                <w:sz w:val="20"/>
                <w:szCs w:val="20"/>
              </w:rPr>
              <w:t xml:space="preserve"> собственных</w:t>
            </w:r>
            <w:r w:rsidRPr="003A6B54">
              <w:rPr>
                <w:sz w:val="20"/>
                <w:szCs w:val="20"/>
              </w:rPr>
              <w:t xml:space="preserve"> действий</w:t>
            </w:r>
            <w:r>
              <w:rPr>
                <w:sz w:val="20"/>
                <w:szCs w:val="20"/>
              </w:rPr>
              <w:t xml:space="preserve"> и действий</w:t>
            </w:r>
            <w:r w:rsidRPr="003A6B54">
              <w:rPr>
                <w:sz w:val="20"/>
                <w:szCs w:val="20"/>
              </w:rPr>
              <w:t xml:space="preserve"> партнёра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20.11</w:t>
            </w:r>
          </w:p>
        </w:tc>
        <w:tc>
          <w:tcPr>
            <w:tcW w:w="78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дробей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правило умножения обыкновенных дробей. Выполняют умножение натурального числа на дробь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Создают образ целостного мировоззрения при решении математических задач в которых содержаться факты из жизни человека и общества, результатах деятельности и отношениях людей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156AB">
              <w:rPr>
                <w:sz w:val="20"/>
                <w:szCs w:val="20"/>
              </w:rPr>
              <w:t xml:space="preserve">амостоятельно </w:t>
            </w:r>
            <w:r>
              <w:rPr>
                <w:sz w:val="20"/>
                <w:szCs w:val="20"/>
              </w:rPr>
              <w:t>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B65C3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Нахождение дроби от числа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21.11</w:t>
            </w:r>
          </w:p>
        </w:tc>
        <w:tc>
          <w:tcPr>
            <w:tcW w:w="78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дробей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правило умножения обыкновенных дробей. Выполняют умножение смешанных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22.11</w:t>
            </w:r>
          </w:p>
        </w:tc>
        <w:tc>
          <w:tcPr>
            <w:tcW w:w="7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дробей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правило умножения обыкновенных дробей. Выполняют умножение обыкновенных дробей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едвидят</w:t>
            </w:r>
            <w:r w:rsidRPr="00E74E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появление</w:t>
            </w:r>
            <w:r w:rsidRPr="00E74ED5">
              <w:rPr>
                <w:sz w:val="20"/>
                <w:szCs w:val="20"/>
              </w:rPr>
              <w:t xml:space="preserve"> конфликтов при наличии различных точек зрения. П</w:t>
            </w:r>
            <w:r>
              <w:rPr>
                <w:sz w:val="20"/>
                <w:szCs w:val="20"/>
              </w:rPr>
              <w:t>ри</w:t>
            </w:r>
            <w:r w:rsidRPr="00E74ED5">
              <w:rPr>
                <w:sz w:val="20"/>
                <w:szCs w:val="20"/>
              </w:rPr>
              <w:t>нимают точку зрения другого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23.11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Нахождение дроби от числа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Формулируют правило нахождения дроби от числа. </w:t>
            </w:r>
            <w:r w:rsidRPr="00883F6B">
              <w:rPr>
                <w:sz w:val="20"/>
                <w:szCs w:val="20"/>
              </w:rPr>
              <w:t>Реша</w:t>
            </w:r>
            <w:r>
              <w:rPr>
                <w:sz w:val="20"/>
                <w:szCs w:val="20"/>
              </w:rPr>
              <w:t>ют</w:t>
            </w:r>
            <w:r w:rsidRPr="00883F6B">
              <w:rPr>
                <w:sz w:val="20"/>
                <w:szCs w:val="20"/>
              </w:rPr>
              <w:t xml:space="preserve"> текстовые задачи арифметическими способами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A2152" w:rsidRDefault="005A2152" w:rsidP="00286B9B">
            <w:r w:rsidRPr="001F1747">
              <w:rPr>
                <w:sz w:val="20"/>
                <w:szCs w:val="20"/>
              </w:rPr>
              <w:t xml:space="preserve">Создают образ целостного мировоззрения при решении математических задач в которых </w:t>
            </w:r>
            <w:r w:rsidRPr="001F1747">
              <w:rPr>
                <w:sz w:val="20"/>
                <w:szCs w:val="20"/>
              </w:rPr>
              <w:lastRenderedPageBreak/>
              <w:t>содержаться факты из жизни человека и общества, результатах деятельности и отношениях людей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051E5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lastRenderedPageBreak/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17AA">
              <w:rPr>
                <w:sz w:val="20"/>
                <w:szCs w:val="20"/>
              </w:rPr>
              <w:t>отруднича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с одноклассниками при решении задач; уме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выслушать оппонента. </w:t>
            </w:r>
            <w:r>
              <w:rPr>
                <w:sz w:val="20"/>
                <w:szCs w:val="20"/>
              </w:rPr>
              <w:t>Ф</w:t>
            </w:r>
            <w:r w:rsidRPr="002C17AA">
              <w:rPr>
                <w:sz w:val="20"/>
                <w:szCs w:val="20"/>
              </w:rPr>
              <w:t>ормулир</w:t>
            </w:r>
            <w:r>
              <w:rPr>
                <w:sz w:val="20"/>
                <w:szCs w:val="20"/>
              </w:rPr>
              <w:t>уют</w:t>
            </w:r>
            <w:r w:rsidRPr="002C17AA">
              <w:rPr>
                <w:sz w:val="20"/>
                <w:szCs w:val="20"/>
              </w:rPr>
              <w:t xml:space="preserve"> выводы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lastRenderedPageBreak/>
              <w:t>5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24.11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Нахождение дроби от числа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883F6B">
              <w:rPr>
                <w:sz w:val="20"/>
                <w:szCs w:val="20"/>
              </w:rPr>
              <w:t>текст задачи, моделир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условие с помощью схем, рисунков, реальных предметов; стро</w:t>
            </w:r>
            <w:r>
              <w:rPr>
                <w:sz w:val="20"/>
                <w:szCs w:val="20"/>
              </w:rPr>
              <w:t>ят</w:t>
            </w:r>
            <w:r w:rsidRPr="00883F6B">
              <w:rPr>
                <w:sz w:val="20"/>
                <w:szCs w:val="20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A2152" w:rsidRDefault="005A2152" w:rsidP="00286B9B">
            <w:r w:rsidRPr="001F1747">
              <w:rPr>
                <w:sz w:val="20"/>
                <w:szCs w:val="20"/>
              </w:rPr>
              <w:t>Создают образ целостного мировоззрения при решении математических задач в которых содержаться факты из жизни человека и общества, результатах деятельности и отношениях людей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адекватную оценку</w:t>
            </w:r>
            <w:r w:rsidRPr="00D33C65">
              <w:rPr>
                <w:sz w:val="20"/>
                <w:szCs w:val="20"/>
              </w:rPr>
              <w:t xml:space="preserve"> своему мнению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27.11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Нахождение дроби от числа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Реша</w:t>
            </w:r>
            <w:r>
              <w:rPr>
                <w:sz w:val="20"/>
                <w:szCs w:val="20"/>
              </w:rPr>
              <w:t>ют</w:t>
            </w:r>
            <w:r w:rsidRPr="00883F6B">
              <w:rPr>
                <w:sz w:val="20"/>
                <w:szCs w:val="20"/>
              </w:rPr>
              <w:t xml:space="preserve"> текстовые задачи арифметическими способами вычислений, анализир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6B2BA1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28.11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Применение распределительного свойства умножения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помощью распределительного свойства умножения относительно сложения и вычитания умножают смешанное число на натуральное число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Распределительное свойство умножения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29.11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Обобщение и систематизация знаний по теме: «Умножение дробей. Нахождение дроби от числа»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Решают текстовые задачи и уравнения с данными, выраженные обыкновенными  дробями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интерес к креативной деятельности, активности при подготовке творческих отчетов (выступление с </w:t>
            </w:r>
            <w:r>
              <w:rPr>
                <w:sz w:val="20"/>
                <w:szCs w:val="20"/>
              </w:rPr>
              <w:lastRenderedPageBreak/>
              <w:t>докладом, графические организаторы и др.)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3A6B54">
              <w:rPr>
                <w:sz w:val="20"/>
                <w:szCs w:val="20"/>
              </w:rPr>
              <w:t>Осуществляют контроль, коррекцию, оценку</w:t>
            </w:r>
            <w:r>
              <w:rPr>
                <w:sz w:val="20"/>
                <w:szCs w:val="20"/>
              </w:rPr>
              <w:t xml:space="preserve"> собственных</w:t>
            </w:r>
            <w:r w:rsidRPr="003A6B54">
              <w:rPr>
                <w:sz w:val="20"/>
                <w:szCs w:val="20"/>
              </w:rPr>
              <w:t xml:space="preserve"> действий</w:t>
            </w:r>
            <w:r>
              <w:rPr>
                <w:sz w:val="20"/>
                <w:szCs w:val="20"/>
              </w:rPr>
              <w:t xml:space="preserve"> и действий</w:t>
            </w:r>
            <w:r w:rsidRPr="003A6B54">
              <w:rPr>
                <w:sz w:val="20"/>
                <w:szCs w:val="20"/>
              </w:rPr>
              <w:t xml:space="preserve"> партнёра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lastRenderedPageBreak/>
              <w:t>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30.11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b/>
                <w:bCs/>
                <w:i/>
                <w:iCs/>
                <w:sz w:val="20"/>
                <w:szCs w:val="20"/>
              </w:rPr>
              <w:t>Контрольная работа №4 по теме: «Умножение дробей. Нахождение дроби от числа»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01.12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Взаимно обратные числа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Формулируют определение взаимно обратных чисел. Записывают обыкновенную дробь с помощью букв и дробь ей обратную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познавательную активность, творчество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F37C5C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</w:t>
            </w:r>
            <w:r w:rsidRPr="00883F6B">
              <w:rPr>
                <w:sz w:val="20"/>
                <w:szCs w:val="20"/>
              </w:rPr>
              <w:t xml:space="preserve">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6B2BA1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Взаимно обратные числа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04.12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Взаимно обратные числа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число, обратное данному.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творческой 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156AB">
              <w:rPr>
                <w:sz w:val="20"/>
                <w:szCs w:val="20"/>
              </w:rPr>
              <w:t xml:space="preserve">амостоятельно </w:t>
            </w:r>
            <w:r>
              <w:rPr>
                <w:sz w:val="20"/>
                <w:szCs w:val="20"/>
              </w:rPr>
              <w:t>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05.12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Деление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Формулируют правило деления обыкновенных дробей.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t>О</w:t>
            </w:r>
            <w:r w:rsidRPr="002051E5">
              <w:rPr>
                <w:sz w:val="20"/>
                <w:szCs w:val="20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обыкновенных дробей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06.12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Деление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883F6B">
              <w:rPr>
                <w:sz w:val="20"/>
                <w:szCs w:val="20"/>
              </w:rPr>
              <w:t>текст задачи, моделир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условие с помощью схем, рисунков, реальных предметов; стро</w:t>
            </w:r>
            <w:r>
              <w:rPr>
                <w:sz w:val="20"/>
                <w:szCs w:val="20"/>
              </w:rPr>
              <w:t>ят</w:t>
            </w:r>
            <w:r w:rsidRPr="00883F6B">
              <w:rPr>
                <w:sz w:val="20"/>
                <w:szCs w:val="20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17AA">
              <w:rPr>
                <w:sz w:val="20"/>
                <w:szCs w:val="20"/>
              </w:rPr>
              <w:t>отруднича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с одноклассниками при решении задач; уме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выслушать оппонента. </w:t>
            </w:r>
            <w:r>
              <w:rPr>
                <w:sz w:val="20"/>
                <w:szCs w:val="20"/>
              </w:rPr>
              <w:t>Ф</w:t>
            </w:r>
            <w:r w:rsidRPr="002C17AA">
              <w:rPr>
                <w:sz w:val="20"/>
                <w:szCs w:val="20"/>
              </w:rPr>
              <w:t>ормулир</w:t>
            </w:r>
            <w:r>
              <w:rPr>
                <w:sz w:val="20"/>
                <w:szCs w:val="20"/>
              </w:rPr>
              <w:t>уют</w:t>
            </w:r>
            <w:r w:rsidRPr="002C17AA">
              <w:rPr>
                <w:sz w:val="20"/>
                <w:szCs w:val="20"/>
              </w:rPr>
              <w:t xml:space="preserve"> выводы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07.12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Обобщение и систематизация знаний по теме: «Деление дробей»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Выполняют вычисления с обыкновенными дробями, прикидку и оценку в ходе вычислений. </w:t>
            </w:r>
            <w:r>
              <w:rPr>
                <w:sz w:val="20"/>
                <w:szCs w:val="20"/>
              </w:rPr>
              <w:lastRenderedPageBreak/>
              <w:t>Приводят примеры использования  деления обыкновенных дробей в практической жизни человека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Проявляют интерес к креативной деятельности, активности при подготовке творческих отчетов </w:t>
            </w:r>
            <w:r>
              <w:rPr>
                <w:sz w:val="20"/>
                <w:szCs w:val="20"/>
              </w:rPr>
              <w:lastRenderedPageBreak/>
              <w:t>(выступление с докладом, графические организаторы и др.)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Планируют алгоритм выполнения задания, корректируют работу по ходу </w:t>
            </w:r>
            <w:r>
              <w:rPr>
                <w:sz w:val="20"/>
                <w:szCs w:val="20"/>
              </w:rPr>
              <w:lastRenderedPageBreak/>
              <w:t>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Проектируют и формируют учебное сотрудничество с учителем и сверстниками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lastRenderedPageBreak/>
              <w:t>6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08.12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b/>
                <w:bCs/>
                <w:i/>
                <w:iCs/>
                <w:sz w:val="20"/>
                <w:szCs w:val="20"/>
              </w:rPr>
              <w:t>Контрольная работа №5 по теме: «Деление дробей»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11.12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Нахождение числа по его дроби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правило нахождения числа по его дроби.  Решение простейших задач  на  нахождение числа по его дроби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Нахождение числа от дроби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12.12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Нахождение числа по его дроби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883F6B">
              <w:rPr>
                <w:sz w:val="20"/>
                <w:szCs w:val="20"/>
              </w:rPr>
              <w:t>текст задачи, моделир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условие с помощью схем, рисунков, реальных предметов; стро</w:t>
            </w:r>
            <w:r>
              <w:rPr>
                <w:sz w:val="20"/>
                <w:szCs w:val="20"/>
              </w:rPr>
              <w:t>ят</w:t>
            </w:r>
            <w:r w:rsidRPr="00883F6B">
              <w:rPr>
                <w:sz w:val="20"/>
                <w:szCs w:val="20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3A6B54">
              <w:rPr>
                <w:sz w:val="20"/>
                <w:szCs w:val="20"/>
              </w:rPr>
              <w:t>Осуществляют контроль, коррекцию, оценку</w:t>
            </w:r>
            <w:r>
              <w:rPr>
                <w:sz w:val="20"/>
                <w:szCs w:val="20"/>
              </w:rPr>
              <w:t xml:space="preserve"> собственных</w:t>
            </w:r>
            <w:r w:rsidRPr="003A6B54">
              <w:rPr>
                <w:sz w:val="20"/>
                <w:szCs w:val="20"/>
              </w:rPr>
              <w:t xml:space="preserve"> действий</w:t>
            </w:r>
            <w:r>
              <w:rPr>
                <w:sz w:val="20"/>
                <w:szCs w:val="20"/>
              </w:rPr>
              <w:t xml:space="preserve"> и действий</w:t>
            </w:r>
            <w:r w:rsidRPr="003A6B54">
              <w:rPr>
                <w:sz w:val="20"/>
                <w:szCs w:val="20"/>
              </w:rPr>
              <w:t xml:space="preserve"> партнёра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13.12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Нахождение числа по его дроби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текст задачи</w:t>
            </w:r>
            <w:r w:rsidRPr="00883F6B">
              <w:rPr>
                <w:sz w:val="20"/>
                <w:szCs w:val="20"/>
              </w:rPr>
              <w:t>, извлека</w:t>
            </w:r>
            <w:r>
              <w:rPr>
                <w:sz w:val="20"/>
                <w:szCs w:val="20"/>
              </w:rPr>
              <w:t xml:space="preserve">ют </w:t>
            </w:r>
            <w:r w:rsidRPr="00883F6B">
              <w:rPr>
                <w:sz w:val="20"/>
                <w:szCs w:val="20"/>
              </w:rPr>
              <w:t>необходимую информацию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Выражают свое отношение к животному и растительному миру при решении текстовых задач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6B2BA1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14.12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Нахождение числа по его дроби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Реша</w:t>
            </w:r>
            <w:r>
              <w:rPr>
                <w:sz w:val="20"/>
                <w:szCs w:val="20"/>
              </w:rPr>
              <w:t>ют</w:t>
            </w:r>
            <w:r w:rsidRPr="00883F6B">
              <w:rPr>
                <w:sz w:val="20"/>
                <w:szCs w:val="20"/>
              </w:rPr>
              <w:t xml:space="preserve"> текстовые задачи арифметическими способами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познавательной деятельности при решении задач с практическим содержанием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адекватную оценку</w:t>
            </w:r>
            <w:r w:rsidRPr="00D33C65">
              <w:rPr>
                <w:sz w:val="20"/>
                <w:szCs w:val="20"/>
              </w:rPr>
              <w:t xml:space="preserve"> своему мнению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15.12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Нахождение числа по его дроби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883F6B">
              <w:rPr>
                <w:sz w:val="20"/>
                <w:szCs w:val="20"/>
              </w:rPr>
              <w:t>текст задачи, моделир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условие с помощью </w:t>
            </w:r>
            <w:r w:rsidRPr="00883F6B">
              <w:rPr>
                <w:sz w:val="20"/>
                <w:szCs w:val="20"/>
              </w:rPr>
              <w:lastRenderedPageBreak/>
              <w:t>схем, рисунков, реальных предметов; стро</w:t>
            </w:r>
            <w:r>
              <w:rPr>
                <w:sz w:val="20"/>
                <w:szCs w:val="20"/>
              </w:rPr>
              <w:t>ят</w:t>
            </w:r>
            <w:r w:rsidRPr="00883F6B">
              <w:rPr>
                <w:sz w:val="20"/>
                <w:szCs w:val="20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Развитие интереса к занятиям спортом и спортивным </w:t>
            </w:r>
            <w:r>
              <w:rPr>
                <w:sz w:val="20"/>
                <w:szCs w:val="20"/>
              </w:rPr>
              <w:lastRenderedPageBreak/>
              <w:t>традициям России при решении текстовых задач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Находят в учебниках, в т.ч. используя ИКТ, достоверную </w:t>
            </w:r>
            <w:r>
              <w:rPr>
                <w:sz w:val="20"/>
                <w:szCs w:val="20"/>
              </w:rPr>
              <w:lastRenderedPageBreak/>
              <w:t>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Pr="008156AB">
              <w:rPr>
                <w:sz w:val="20"/>
                <w:szCs w:val="20"/>
              </w:rPr>
              <w:t xml:space="preserve">амостоятельно </w:t>
            </w:r>
            <w:r>
              <w:rPr>
                <w:sz w:val="20"/>
                <w:szCs w:val="20"/>
              </w:rPr>
              <w:t xml:space="preserve">составляют алгоритм </w:t>
            </w:r>
            <w:r>
              <w:rPr>
                <w:sz w:val="20"/>
                <w:szCs w:val="20"/>
              </w:rPr>
              <w:lastRenderedPageBreak/>
              <w:t>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Используют ИКТ для получения информации и знаний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lastRenderedPageBreak/>
              <w:t>7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18.12</w:t>
            </w:r>
          </w:p>
        </w:tc>
        <w:tc>
          <w:tcPr>
            <w:tcW w:w="76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Нахождение числа по его дроби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Реша</w:t>
            </w:r>
            <w:r>
              <w:rPr>
                <w:sz w:val="20"/>
                <w:szCs w:val="20"/>
              </w:rPr>
              <w:t>ют</w:t>
            </w:r>
            <w:r w:rsidRPr="00883F6B">
              <w:rPr>
                <w:sz w:val="20"/>
                <w:szCs w:val="20"/>
              </w:rPr>
              <w:t xml:space="preserve"> текстовые задачи арифметическими способами вычислений, анализир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19.12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Дробные выражения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определение дробного выражения, числителя и знаменателя дробного выражения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t>О</w:t>
            </w:r>
            <w:r w:rsidRPr="002051E5">
              <w:rPr>
                <w:sz w:val="20"/>
                <w:szCs w:val="20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17AA">
              <w:rPr>
                <w:sz w:val="20"/>
                <w:szCs w:val="20"/>
              </w:rPr>
              <w:t>отруднича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с одноклассниками при решении задач; уме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выслушать оппонента. </w:t>
            </w:r>
            <w:r>
              <w:rPr>
                <w:sz w:val="20"/>
                <w:szCs w:val="20"/>
              </w:rPr>
              <w:t>Ф</w:t>
            </w:r>
            <w:r w:rsidRPr="002C17AA">
              <w:rPr>
                <w:sz w:val="20"/>
                <w:szCs w:val="20"/>
              </w:rPr>
              <w:t>ормулир</w:t>
            </w:r>
            <w:r>
              <w:rPr>
                <w:sz w:val="20"/>
                <w:szCs w:val="20"/>
              </w:rPr>
              <w:t>уют</w:t>
            </w:r>
            <w:r w:rsidRPr="002C17AA">
              <w:rPr>
                <w:sz w:val="20"/>
                <w:szCs w:val="20"/>
              </w:rPr>
              <w:t xml:space="preserve"> выводы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Дробные выражения</w:t>
            </w: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20.12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Дробные выражения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Правильно чита</w:t>
            </w:r>
            <w:r>
              <w:rPr>
                <w:sz w:val="20"/>
                <w:szCs w:val="20"/>
              </w:rPr>
              <w:t>ют</w:t>
            </w:r>
            <w:r w:rsidRPr="00883F6B">
              <w:rPr>
                <w:sz w:val="20"/>
                <w:szCs w:val="20"/>
              </w:rPr>
              <w:t xml:space="preserve"> и записыва</w:t>
            </w:r>
            <w:r>
              <w:rPr>
                <w:sz w:val="20"/>
                <w:szCs w:val="20"/>
              </w:rPr>
              <w:t xml:space="preserve">ют дробные </w:t>
            </w:r>
            <w:r w:rsidRPr="00883F6B">
              <w:rPr>
                <w:sz w:val="20"/>
                <w:szCs w:val="20"/>
              </w:rPr>
              <w:t xml:space="preserve"> выражения, содержащие с</w:t>
            </w:r>
            <w:r>
              <w:rPr>
                <w:sz w:val="20"/>
                <w:szCs w:val="20"/>
              </w:rPr>
              <w:t xml:space="preserve">ложение, вычитание,  умножение </w:t>
            </w:r>
            <w:r w:rsidRPr="00883F6B">
              <w:rPr>
                <w:sz w:val="20"/>
                <w:szCs w:val="20"/>
              </w:rPr>
              <w:t>дробей  и скобки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культуру работы с учебником, поиска и отбором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E3B67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едвидят</w:t>
            </w:r>
            <w:r w:rsidRPr="00E74E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появление</w:t>
            </w:r>
            <w:r w:rsidRPr="00E74ED5">
              <w:rPr>
                <w:sz w:val="20"/>
                <w:szCs w:val="20"/>
              </w:rPr>
              <w:t xml:space="preserve"> конфликтов при наличии различных точек зрения. П</w:t>
            </w:r>
            <w:r>
              <w:rPr>
                <w:sz w:val="20"/>
                <w:szCs w:val="20"/>
              </w:rPr>
              <w:t>ри</w:t>
            </w:r>
            <w:r w:rsidRPr="00E74ED5">
              <w:rPr>
                <w:sz w:val="20"/>
                <w:szCs w:val="20"/>
              </w:rPr>
              <w:t>нимают точку зрения другого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21.12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Дробные выражения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значение  дробного выражения, содержащего числовые и буквенные выражения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роль ученика, формируют ответственное отношение к учению и саморазвитию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0952AA" w:rsidTr="00286B9B">
        <w:trPr>
          <w:trHeight w:val="64"/>
          <w:jc w:val="center"/>
        </w:trPr>
        <w:tc>
          <w:tcPr>
            <w:tcW w:w="54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97232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22.12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Обобщение и систематизация знаний по теме: «Нахождение числа по его дроби. Дробные выражения»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883F6B">
              <w:rPr>
                <w:sz w:val="20"/>
                <w:szCs w:val="20"/>
              </w:rPr>
              <w:t>текст задачи, моделир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условие с помощью схем, рисунков, реальных предметов; стро</w:t>
            </w:r>
            <w:r>
              <w:rPr>
                <w:sz w:val="20"/>
                <w:szCs w:val="20"/>
              </w:rPr>
              <w:t>ят</w:t>
            </w:r>
            <w:r w:rsidRPr="00883F6B">
              <w:rPr>
                <w:sz w:val="20"/>
                <w:szCs w:val="20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051E5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97232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25.12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b/>
                <w:bCs/>
                <w:i/>
                <w:iCs/>
                <w:sz w:val="20"/>
                <w:szCs w:val="20"/>
              </w:rPr>
              <w:t>Контрольная работа №6 по теме: «Нахождение числа по его дроби. Дробные выражения»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883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572"/>
          <w:jc w:val="center"/>
        </w:trPr>
        <w:tc>
          <w:tcPr>
            <w:tcW w:w="15821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jc w:val="center"/>
            </w:pPr>
            <w:r>
              <w:rPr>
                <w:b/>
              </w:rPr>
              <w:t xml:space="preserve">§ 4  Отношения и пропорции  (18 </w:t>
            </w:r>
            <w:r w:rsidRPr="00E74ED5">
              <w:rPr>
                <w:b/>
              </w:rPr>
              <w:t>ч)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26.12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Отношения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определение отношения двух чисел, взаимно обратного отношения двух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познавательную активность, творчество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Используют ИКТ для получения информации и знаний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двух чисел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27.12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Отношения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текст задачи</w:t>
            </w:r>
            <w:r w:rsidRPr="00883F6B">
              <w:rPr>
                <w:sz w:val="20"/>
                <w:szCs w:val="20"/>
              </w:rPr>
              <w:t>, извлека</w:t>
            </w:r>
            <w:r>
              <w:rPr>
                <w:sz w:val="20"/>
                <w:szCs w:val="20"/>
              </w:rPr>
              <w:t xml:space="preserve">ют </w:t>
            </w:r>
            <w:r w:rsidRPr="00883F6B">
              <w:rPr>
                <w:sz w:val="20"/>
                <w:szCs w:val="20"/>
              </w:rPr>
              <w:t>необходимую информацию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F37C5C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</w:t>
            </w:r>
            <w:r w:rsidRPr="00883F6B">
              <w:rPr>
                <w:sz w:val="20"/>
                <w:szCs w:val="20"/>
              </w:rPr>
              <w:t xml:space="preserve">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Какую часть число </w:t>
            </w:r>
            <w:r w:rsidRPr="00977250"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977250">
              <w:rPr>
                <w:sz w:val="20"/>
                <w:szCs w:val="20"/>
              </w:rPr>
              <w:t xml:space="preserve">составляет от числа </w:t>
            </w:r>
            <w:r>
              <w:rPr>
                <w:i/>
                <w:sz w:val="20"/>
                <w:szCs w:val="20"/>
              </w:rPr>
              <w:t>в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28.12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Пропорции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определение пропорции, основного свойства пропорции. Называют средние и крайние члены пропорции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едвидят</w:t>
            </w:r>
            <w:r w:rsidRPr="00E74E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появление</w:t>
            </w:r>
            <w:r w:rsidRPr="00E74ED5">
              <w:rPr>
                <w:sz w:val="20"/>
                <w:szCs w:val="20"/>
              </w:rPr>
              <w:t xml:space="preserve"> конфликтов при наличии различных точек зрения. П</w:t>
            </w:r>
            <w:r>
              <w:rPr>
                <w:sz w:val="20"/>
                <w:szCs w:val="20"/>
              </w:rPr>
              <w:t>ри</w:t>
            </w:r>
            <w:r w:rsidRPr="00E74ED5">
              <w:rPr>
                <w:sz w:val="20"/>
                <w:szCs w:val="20"/>
              </w:rPr>
              <w:t>нимают точку зрения другого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Пропорция 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29.12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Пропорции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Реша</w:t>
            </w:r>
            <w:r>
              <w:rPr>
                <w:sz w:val="20"/>
                <w:szCs w:val="20"/>
              </w:rPr>
              <w:t>ют</w:t>
            </w:r>
            <w:r w:rsidRPr="00883F6B">
              <w:rPr>
                <w:sz w:val="20"/>
                <w:szCs w:val="20"/>
              </w:rPr>
              <w:t xml:space="preserve"> текстовые задачи арифметическими способами вычислений, анализир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17AA">
              <w:rPr>
                <w:sz w:val="20"/>
                <w:szCs w:val="20"/>
              </w:rPr>
              <w:t>отруднича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с одноклассниками при решении задач; уме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выслушать оппонента. </w:t>
            </w:r>
            <w:r>
              <w:rPr>
                <w:sz w:val="20"/>
                <w:szCs w:val="20"/>
              </w:rPr>
              <w:t>Ф</w:t>
            </w:r>
            <w:r w:rsidRPr="002C17AA">
              <w:rPr>
                <w:sz w:val="20"/>
                <w:szCs w:val="20"/>
              </w:rPr>
              <w:t>ормулир</w:t>
            </w:r>
            <w:r>
              <w:rPr>
                <w:sz w:val="20"/>
                <w:szCs w:val="20"/>
              </w:rPr>
              <w:t>уют</w:t>
            </w:r>
            <w:r w:rsidRPr="002C17AA">
              <w:rPr>
                <w:sz w:val="20"/>
                <w:szCs w:val="20"/>
              </w:rPr>
              <w:t xml:space="preserve"> выводы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Свойства пропорции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11.01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Прямая и обратная пропорциональные зависимости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определение прямо пропорциональных и обратно пропорциональных величин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Выражают мотивацию к познавательной деятельности при решении задач с практическим </w:t>
            </w:r>
            <w:r>
              <w:rPr>
                <w:sz w:val="20"/>
                <w:szCs w:val="20"/>
              </w:rPr>
              <w:lastRenderedPageBreak/>
              <w:t>содержанием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Пропорциональность 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12.01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Прямая и обратная пропорциональные зависимости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примеры прямо пропорциональных и обратно пропорциональных величин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13.01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Прямая и обратная пропорциональные зависимости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Реша</w:t>
            </w:r>
            <w:r>
              <w:rPr>
                <w:sz w:val="20"/>
                <w:szCs w:val="20"/>
              </w:rPr>
              <w:t>ют</w:t>
            </w:r>
            <w:r w:rsidRPr="00883F6B">
              <w:rPr>
                <w:sz w:val="20"/>
                <w:szCs w:val="20"/>
              </w:rPr>
              <w:t xml:space="preserve"> текстовые задачи арифметическими способами вычислений, анализир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адекватную оценку</w:t>
            </w:r>
            <w:r w:rsidRPr="00D33C65">
              <w:rPr>
                <w:sz w:val="20"/>
                <w:szCs w:val="20"/>
              </w:rPr>
              <w:t xml:space="preserve"> своему мнению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16.01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Обобщение и систематизация знаний по теме: "Отношения и пропорции"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883F6B">
              <w:rPr>
                <w:sz w:val="20"/>
                <w:szCs w:val="20"/>
              </w:rPr>
              <w:t>текст задачи, моделир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условие с помощью схем, рисунков, реальных предметов; стро</w:t>
            </w:r>
            <w:r>
              <w:rPr>
                <w:sz w:val="20"/>
                <w:szCs w:val="20"/>
              </w:rPr>
              <w:t>ят</w:t>
            </w:r>
            <w:r w:rsidRPr="00883F6B">
              <w:rPr>
                <w:sz w:val="20"/>
                <w:szCs w:val="20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E3B67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3A6B54">
              <w:rPr>
                <w:sz w:val="20"/>
                <w:szCs w:val="20"/>
              </w:rPr>
              <w:t>Осуществляют контроль, коррекцию, оценку</w:t>
            </w:r>
            <w:r>
              <w:rPr>
                <w:sz w:val="20"/>
                <w:szCs w:val="20"/>
              </w:rPr>
              <w:t xml:space="preserve"> собственных</w:t>
            </w:r>
            <w:r w:rsidRPr="003A6B54">
              <w:rPr>
                <w:sz w:val="20"/>
                <w:szCs w:val="20"/>
              </w:rPr>
              <w:t xml:space="preserve"> действий</w:t>
            </w:r>
            <w:r>
              <w:rPr>
                <w:sz w:val="20"/>
                <w:szCs w:val="20"/>
              </w:rPr>
              <w:t xml:space="preserve"> и действий</w:t>
            </w:r>
            <w:r w:rsidRPr="003A6B54">
              <w:rPr>
                <w:sz w:val="20"/>
                <w:szCs w:val="20"/>
              </w:rPr>
              <w:t xml:space="preserve"> партнёра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17.01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  <w:sz w:val="20"/>
                <w:szCs w:val="20"/>
              </w:rPr>
            </w:pPr>
            <w:r w:rsidRPr="00E74ED5">
              <w:rPr>
                <w:b/>
                <w:i/>
                <w:sz w:val="20"/>
                <w:szCs w:val="20"/>
              </w:rPr>
              <w:t>Контрольная работа №7 по теме: «Отношения и пропорции»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18.01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Масштаб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Формулируют определение масштаба карты. Составляют и решают уравнения по условиям задач. 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F37C5C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</w:t>
            </w:r>
            <w:r w:rsidRPr="00883F6B">
              <w:rPr>
                <w:sz w:val="20"/>
                <w:szCs w:val="20"/>
              </w:rPr>
              <w:t xml:space="preserve">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Используют ИКТ для получения информации и знаний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Масштаб 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19.01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Масштаб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Составляют и решают уравнения по условиям задач.   Выражают одни единицы измерения величины в других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89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20.01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Длина окружности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Распознают на чертежах, рисунках, в окружающем мире окружность и круг. Приводят примеры аналогов окружности и круга в окружающем мире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Создают образ целостности мировоззрения при решении математических задач, в которых содержатся факты из жизни человека и общества, результатах деятельности и отношениях людей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окружности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23.01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Длина окружности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Измеряют с помощью инструментов окружности и сравнивают отношение длины окружности к радиусу окружности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истории человечества, понимают значение нравственной стороны совершенных открытий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24.01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Площадь круга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Распознают на чертежах, рисунках, в окружающем мире окружность и круг. Приводят примеры аналогов окружности и круга в окружающем мире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6B2BA1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круга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25.01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Площадь круга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Решают задачи на нахождение площади круга. Выделяют в условии задачи данные, необходимые для решения задачи.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051E5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26.01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Шар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Реша</w:t>
            </w:r>
            <w:r>
              <w:rPr>
                <w:sz w:val="20"/>
                <w:szCs w:val="20"/>
              </w:rPr>
              <w:t>ют</w:t>
            </w:r>
            <w:r w:rsidRPr="00883F6B">
              <w:rPr>
                <w:sz w:val="20"/>
                <w:szCs w:val="20"/>
              </w:rPr>
              <w:t xml:space="preserve"> текстовые задачи арифметическими способами вычислений, анализир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роль ученика, формируют ответственное отношение к учению, приобретают навыки общения в группе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адекватную оценку</w:t>
            </w:r>
            <w:r w:rsidRPr="00D33C65">
              <w:rPr>
                <w:sz w:val="20"/>
                <w:szCs w:val="20"/>
              </w:rPr>
              <w:t xml:space="preserve"> своему мнению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Шар 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27.01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  <w:sz w:val="20"/>
                <w:szCs w:val="20"/>
              </w:rPr>
            </w:pPr>
            <w:r w:rsidRPr="00E74ED5">
              <w:rPr>
                <w:b/>
                <w:i/>
                <w:sz w:val="20"/>
                <w:szCs w:val="20"/>
              </w:rPr>
              <w:t xml:space="preserve">Контрольная работа №8 по теме: «Масштаб. </w:t>
            </w:r>
            <w:r w:rsidRPr="00E74ED5">
              <w:rPr>
                <w:b/>
                <w:i/>
                <w:sz w:val="20"/>
                <w:szCs w:val="20"/>
              </w:rPr>
              <w:lastRenderedPageBreak/>
              <w:t>Длина окружности и площадь круга»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lastRenderedPageBreak/>
              <w:t xml:space="preserve">Демонстрируют математические знания и умения при </w:t>
            </w:r>
            <w:r w:rsidRPr="00883F6B">
              <w:rPr>
                <w:sz w:val="20"/>
                <w:szCs w:val="20"/>
              </w:rPr>
              <w:lastRenderedPageBreak/>
              <w:t>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Адекватно оценивают результаты работы с </w:t>
            </w:r>
            <w:r>
              <w:rPr>
                <w:sz w:val="20"/>
                <w:szCs w:val="20"/>
              </w:rPr>
              <w:lastRenderedPageBreak/>
              <w:t>помощью критериев оценки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lastRenderedPageBreak/>
              <w:t xml:space="preserve">Применяют полученные знания  при решении </w:t>
            </w:r>
            <w:r w:rsidRPr="00883F6B">
              <w:rPr>
                <w:sz w:val="20"/>
                <w:szCs w:val="20"/>
              </w:rPr>
              <w:lastRenderedPageBreak/>
              <w:t>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lastRenderedPageBreak/>
              <w:t xml:space="preserve">Самостоятельно контролируют своё время и управляют </w:t>
            </w:r>
            <w:r w:rsidRPr="00883F6B">
              <w:rPr>
                <w:sz w:val="20"/>
                <w:szCs w:val="20"/>
              </w:rPr>
              <w:lastRenderedPageBreak/>
              <w:t>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lastRenderedPageBreak/>
              <w:t xml:space="preserve">С достаточной полнотой и точностью выражают свои мысли посредством </w:t>
            </w:r>
            <w:r w:rsidRPr="00883F6B">
              <w:rPr>
                <w:sz w:val="20"/>
                <w:szCs w:val="20"/>
              </w:rPr>
              <w:lastRenderedPageBreak/>
              <w:t>письменной речи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B66FE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</w:t>
            </w:r>
          </w:p>
        </w:tc>
        <w:tc>
          <w:tcPr>
            <w:tcW w:w="79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  <w:jc w:val="center"/>
            </w:pPr>
            <w:r>
              <w:t>30.01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Обобщение и систематизация знаний по теме: «Масштаб. Длина окружности и площадь круга»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883F6B">
              <w:rPr>
                <w:sz w:val="20"/>
                <w:szCs w:val="20"/>
              </w:rPr>
              <w:t>текст задачи, моделир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условие с помощью схем, рисунков, реальных предметов; стро</w:t>
            </w:r>
            <w:r>
              <w:rPr>
                <w:sz w:val="20"/>
                <w:szCs w:val="20"/>
              </w:rPr>
              <w:t>ят</w:t>
            </w:r>
            <w:r w:rsidRPr="00883F6B">
              <w:rPr>
                <w:sz w:val="20"/>
                <w:szCs w:val="20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t>О</w:t>
            </w:r>
            <w:r w:rsidRPr="002051E5">
              <w:rPr>
                <w:sz w:val="20"/>
                <w:szCs w:val="20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E3B67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3A6B54">
              <w:rPr>
                <w:sz w:val="20"/>
                <w:szCs w:val="20"/>
              </w:rPr>
              <w:t>Осуществляют контроль, коррекцию, оценку</w:t>
            </w:r>
            <w:r>
              <w:rPr>
                <w:sz w:val="20"/>
                <w:szCs w:val="20"/>
              </w:rPr>
              <w:t xml:space="preserve"> собственных</w:t>
            </w:r>
            <w:r w:rsidRPr="003A6B54">
              <w:rPr>
                <w:sz w:val="20"/>
                <w:szCs w:val="20"/>
              </w:rPr>
              <w:t xml:space="preserve"> действий</w:t>
            </w:r>
            <w:r>
              <w:rPr>
                <w:sz w:val="20"/>
                <w:szCs w:val="20"/>
              </w:rPr>
              <w:t xml:space="preserve"> и действий</w:t>
            </w:r>
            <w:r w:rsidRPr="003A6B54">
              <w:rPr>
                <w:sz w:val="20"/>
                <w:szCs w:val="20"/>
              </w:rPr>
              <w:t xml:space="preserve"> партнёра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450"/>
          <w:jc w:val="center"/>
        </w:trPr>
        <w:tc>
          <w:tcPr>
            <w:tcW w:w="15821" w:type="dxa"/>
            <w:gridSpan w:val="19"/>
            <w:tcBorders>
              <w:bottom w:val="single" w:sz="4" w:space="0" w:color="000000"/>
            </w:tcBorders>
            <w:shd w:val="clear" w:color="auto" w:fill="CCCCCC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jc w:val="center"/>
            </w:pPr>
            <w:r w:rsidRPr="00E74ED5">
              <w:rPr>
                <w:b/>
              </w:rPr>
              <w:t>Глава I</w:t>
            </w:r>
            <w:r w:rsidRPr="00E74ED5">
              <w:rPr>
                <w:b/>
                <w:lang w:val="en-US"/>
              </w:rPr>
              <w:t>I</w:t>
            </w:r>
            <w:r w:rsidRPr="00E74ED5">
              <w:rPr>
                <w:b/>
              </w:rPr>
              <w:t>.</w:t>
            </w:r>
            <w:r w:rsidRPr="00E74ED5">
              <w:t xml:space="preserve">  </w:t>
            </w:r>
            <w:r w:rsidRPr="00E74ED5">
              <w:rPr>
                <w:rStyle w:val="ac"/>
              </w:rPr>
              <w:t>Рациональные числа</w:t>
            </w:r>
          </w:p>
        </w:tc>
      </w:tr>
      <w:tr w:rsidR="005A2152" w:rsidRPr="002559B5" w:rsidTr="00286B9B">
        <w:trPr>
          <w:trHeight w:val="428"/>
          <w:jc w:val="center"/>
        </w:trPr>
        <w:tc>
          <w:tcPr>
            <w:tcW w:w="15821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jc w:val="center"/>
            </w:pPr>
            <w:r w:rsidRPr="00E74ED5">
              <w:rPr>
                <w:b/>
                <w:bCs/>
              </w:rPr>
              <w:t>§ 5  Положительные и отрицательные числа  ( 1</w:t>
            </w:r>
            <w:r>
              <w:rPr>
                <w:b/>
                <w:bCs/>
              </w:rPr>
              <w:t>4</w:t>
            </w:r>
            <w:r w:rsidRPr="00E74ED5">
              <w:rPr>
                <w:b/>
                <w:bCs/>
              </w:rPr>
              <w:t>ч )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31.01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Координаты на прямой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BE4C1C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примеры использования в окружающем мире положительных и отрицательных чисел (температура, выигрыш-проигрыш, выше-ниже уровня моря )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156AB">
              <w:rPr>
                <w:sz w:val="20"/>
                <w:szCs w:val="20"/>
              </w:rPr>
              <w:t xml:space="preserve">амостоятельно </w:t>
            </w:r>
            <w:r>
              <w:rPr>
                <w:sz w:val="20"/>
                <w:szCs w:val="20"/>
              </w:rPr>
              <w:t>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Координатная прямая, отрицательные числа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01.02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Координаты на прямой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Изображают точками на координатной прямой положительные и отрицательные рациональные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Усваивают нормы и правила делового общения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F37C5C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</w:t>
            </w:r>
            <w:r w:rsidRPr="00883F6B">
              <w:rPr>
                <w:sz w:val="20"/>
                <w:szCs w:val="20"/>
              </w:rPr>
              <w:t xml:space="preserve">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едвидят</w:t>
            </w:r>
            <w:r w:rsidRPr="00E74E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появление</w:t>
            </w:r>
            <w:r w:rsidRPr="00E74ED5">
              <w:rPr>
                <w:sz w:val="20"/>
                <w:szCs w:val="20"/>
              </w:rPr>
              <w:t xml:space="preserve"> конфликтов при наличии различных точек зрения. П</w:t>
            </w:r>
            <w:r>
              <w:rPr>
                <w:sz w:val="20"/>
                <w:szCs w:val="20"/>
              </w:rPr>
              <w:t>ри</w:t>
            </w:r>
            <w:r w:rsidRPr="00E74ED5">
              <w:rPr>
                <w:sz w:val="20"/>
                <w:szCs w:val="20"/>
              </w:rPr>
              <w:t>нимают точку зрения другого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1531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02.02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Координаты на прямой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Характеризуют множество целых чисел и множество рациональных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Используют ИКТ для получения информации и знаний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03.02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Противоположные числа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Характеризуют множество целых чисел и множество </w:t>
            </w:r>
            <w:r>
              <w:rPr>
                <w:sz w:val="20"/>
                <w:szCs w:val="20"/>
              </w:rPr>
              <w:lastRenderedPageBreak/>
              <w:t>рациональных чисел. Формулируют определение противоположных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Осознают роль ученика, формируют ответственное </w:t>
            </w:r>
            <w:r>
              <w:rPr>
                <w:sz w:val="20"/>
                <w:szCs w:val="20"/>
              </w:rPr>
              <w:lastRenderedPageBreak/>
              <w:t>отношение к учению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Владеют смысловым чтением. Представляют </w:t>
            </w:r>
            <w:r>
              <w:rPr>
                <w:sz w:val="20"/>
                <w:szCs w:val="20"/>
              </w:rPr>
              <w:lastRenderedPageBreak/>
              <w:t>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lastRenderedPageBreak/>
              <w:t xml:space="preserve">Выделяют и осознают то, что уже усвоено и что </w:t>
            </w:r>
            <w:r w:rsidRPr="00E347B8">
              <w:rPr>
                <w:sz w:val="20"/>
                <w:szCs w:val="20"/>
              </w:rPr>
              <w:lastRenderedPageBreak/>
              <w:t>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Pr="002C17AA">
              <w:rPr>
                <w:sz w:val="20"/>
                <w:szCs w:val="20"/>
              </w:rPr>
              <w:t>отруднича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с одноклассниками при решении задач; уме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</w:t>
            </w:r>
            <w:r w:rsidRPr="002C17AA">
              <w:rPr>
                <w:sz w:val="20"/>
                <w:szCs w:val="20"/>
              </w:rPr>
              <w:lastRenderedPageBreak/>
              <w:t xml:space="preserve">выслушать оппонента. </w:t>
            </w:r>
            <w:r>
              <w:rPr>
                <w:sz w:val="20"/>
                <w:szCs w:val="20"/>
              </w:rPr>
              <w:t>Ф</w:t>
            </w:r>
            <w:r w:rsidRPr="002C17AA">
              <w:rPr>
                <w:sz w:val="20"/>
                <w:szCs w:val="20"/>
              </w:rPr>
              <w:t>ормулир</w:t>
            </w:r>
            <w:r>
              <w:rPr>
                <w:sz w:val="20"/>
                <w:szCs w:val="20"/>
              </w:rPr>
              <w:t>уют</w:t>
            </w:r>
            <w:r w:rsidRPr="002C17AA">
              <w:rPr>
                <w:sz w:val="20"/>
                <w:szCs w:val="20"/>
              </w:rPr>
              <w:t xml:space="preserve"> выводы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Противоположные числа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06.02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Противоположные числа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Решают простейшие линейные уравнения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07.02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Противоположные числа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значение простейших буквенных выражений при заданном значении букв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Создают образ целостного мировоззрения при решении математических задач, в которых содержатся факты из жизни человека и общества, результатах деятельности и отношениях людей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E3B67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08.02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Модуль числа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определение модуля числа. Понимают его геометрический смысл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Устанавливают рабочие отношения, учатся эффективно сотрудничать и способствовать эффективной работе в группе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Модуль числа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09.02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Модуль числа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значения числовых выражений, содержащих знак модуля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10.02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Сравнение чисел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Сравнивают положительные и отрицательные </w:t>
            </w:r>
            <w:r>
              <w:rPr>
                <w:sz w:val="20"/>
                <w:szCs w:val="20"/>
              </w:rPr>
              <w:lastRenderedPageBreak/>
              <w:t>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Оценивают собственные и чужие поступки, </w:t>
            </w:r>
            <w:r>
              <w:rPr>
                <w:sz w:val="20"/>
                <w:szCs w:val="20"/>
              </w:rPr>
              <w:lastRenderedPageBreak/>
              <w:t>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lastRenderedPageBreak/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 xml:space="preserve">Выделяют и осознают то, что уже усвоено и что </w:t>
            </w:r>
            <w:r w:rsidRPr="00E347B8">
              <w:rPr>
                <w:sz w:val="20"/>
                <w:szCs w:val="20"/>
              </w:rPr>
              <w:lastRenderedPageBreak/>
              <w:t>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6B2BA1">
              <w:rPr>
                <w:sz w:val="20"/>
                <w:szCs w:val="20"/>
              </w:rPr>
              <w:lastRenderedPageBreak/>
              <w:t>Отстаивают свою точку зрения, подтверждают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Сравнение положительных и отрицательных </w:t>
            </w:r>
            <w:r>
              <w:rPr>
                <w:sz w:val="20"/>
                <w:szCs w:val="20"/>
              </w:rPr>
              <w:lastRenderedPageBreak/>
              <w:t>чисел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105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13.02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Сравнение чисел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сравнение положительных и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Усваивают нормы и правила делового общения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t>О</w:t>
            </w:r>
            <w:r w:rsidRPr="002051E5">
              <w:rPr>
                <w:sz w:val="20"/>
                <w:szCs w:val="20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17AA">
              <w:rPr>
                <w:sz w:val="20"/>
                <w:szCs w:val="20"/>
              </w:rPr>
              <w:t>отруднича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с одноклассниками при решении задач; уме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выслушать оппонента. </w:t>
            </w:r>
            <w:r>
              <w:rPr>
                <w:sz w:val="20"/>
                <w:szCs w:val="20"/>
              </w:rPr>
              <w:t>Ф</w:t>
            </w:r>
            <w:r w:rsidRPr="002C17AA">
              <w:rPr>
                <w:sz w:val="20"/>
                <w:szCs w:val="20"/>
              </w:rPr>
              <w:t>ормулир</w:t>
            </w:r>
            <w:r>
              <w:rPr>
                <w:sz w:val="20"/>
                <w:szCs w:val="20"/>
              </w:rPr>
              <w:t>уют</w:t>
            </w:r>
            <w:r w:rsidRPr="002C17AA">
              <w:rPr>
                <w:sz w:val="20"/>
                <w:szCs w:val="20"/>
              </w:rPr>
              <w:t xml:space="preserve"> выводы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14.02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Изменение величин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0D2A88">
              <w:rPr>
                <w:sz w:val="20"/>
                <w:szCs w:val="20"/>
              </w:rPr>
              <w:t xml:space="preserve">Используют алгоритмы </w:t>
            </w:r>
            <w:r>
              <w:rPr>
                <w:sz w:val="20"/>
                <w:szCs w:val="20"/>
              </w:rPr>
              <w:t>сравнения положительных и отрицательных  чисел</w:t>
            </w:r>
            <w:r w:rsidRPr="000D2A88">
              <w:rPr>
                <w:sz w:val="20"/>
                <w:szCs w:val="20"/>
              </w:rPr>
              <w:t xml:space="preserve"> при решении  задач и упражнений в изменённой ситуации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3A6B54">
              <w:rPr>
                <w:sz w:val="20"/>
                <w:szCs w:val="20"/>
              </w:rPr>
              <w:t>Осуществляют контроль, коррекцию, оценку</w:t>
            </w:r>
            <w:r>
              <w:rPr>
                <w:sz w:val="20"/>
                <w:szCs w:val="20"/>
              </w:rPr>
              <w:t xml:space="preserve"> собственных</w:t>
            </w:r>
            <w:r w:rsidRPr="003A6B54">
              <w:rPr>
                <w:sz w:val="20"/>
                <w:szCs w:val="20"/>
              </w:rPr>
              <w:t xml:space="preserve"> действий</w:t>
            </w:r>
            <w:r>
              <w:rPr>
                <w:sz w:val="20"/>
                <w:szCs w:val="20"/>
              </w:rPr>
              <w:t xml:space="preserve"> и действий</w:t>
            </w:r>
            <w:r w:rsidRPr="003A6B54">
              <w:rPr>
                <w:sz w:val="20"/>
                <w:szCs w:val="20"/>
              </w:rPr>
              <w:t xml:space="preserve"> партнёра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15.02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Изменение величин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0D2A88">
              <w:rPr>
                <w:sz w:val="20"/>
                <w:szCs w:val="20"/>
              </w:rPr>
              <w:t xml:space="preserve">Используют алгоритмы </w:t>
            </w:r>
            <w:r>
              <w:rPr>
                <w:sz w:val="20"/>
                <w:szCs w:val="20"/>
              </w:rPr>
              <w:t>сравнения положительных и отрицательных чисел</w:t>
            </w:r>
            <w:r w:rsidRPr="000D2A88">
              <w:rPr>
                <w:sz w:val="20"/>
                <w:szCs w:val="20"/>
              </w:rPr>
              <w:t xml:space="preserve"> при решении  задач и упражнений в изменённой ситуации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051E5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156AB">
              <w:rPr>
                <w:sz w:val="20"/>
                <w:szCs w:val="20"/>
              </w:rPr>
              <w:t xml:space="preserve">амостоятельно </w:t>
            </w:r>
            <w:r>
              <w:rPr>
                <w:sz w:val="20"/>
                <w:szCs w:val="20"/>
              </w:rPr>
              <w:t>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16.02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Обобщение и систематизация знаний по теме: «Положительные и отрицательные числа»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883F6B">
              <w:rPr>
                <w:sz w:val="20"/>
                <w:szCs w:val="20"/>
              </w:rPr>
              <w:t>текст задачи, моделир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условие с помощью схем, рисунков, реальных предметов; стро</w:t>
            </w:r>
            <w:r>
              <w:rPr>
                <w:sz w:val="20"/>
                <w:szCs w:val="20"/>
              </w:rPr>
              <w:t>ят</w:t>
            </w:r>
            <w:r w:rsidRPr="00883F6B">
              <w:rPr>
                <w:sz w:val="20"/>
                <w:szCs w:val="20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17.02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  <w:sz w:val="20"/>
                <w:szCs w:val="20"/>
              </w:rPr>
            </w:pPr>
            <w:r w:rsidRPr="00E74ED5">
              <w:rPr>
                <w:b/>
                <w:i/>
                <w:sz w:val="20"/>
                <w:szCs w:val="20"/>
              </w:rPr>
              <w:t>Контрольная работа №9 по теме: «Положительные и отрицательные числа»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546"/>
          <w:jc w:val="center"/>
        </w:trPr>
        <w:tc>
          <w:tcPr>
            <w:tcW w:w="15821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jc w:val="center"/>
            </w:pPr>
            <w:r w:rsidRPr="00E74ED5">
              <w:rPr>
                <w:b/>
                <w:bCs/>
              </w:rPr>
              <w:lastRenderedPageBreak/>
              <w:t>§ 6</w:t>
            </w:r>
            <w:r w:rsidRPr="00E74ED5">
              <w:t xml:space="preserve"> </w:t>
            </w:r>
            <w:r w:rsidRPr="00E74ED5">
              <w:rPr>
                <w:b/>
              </w:rPr>
              <w:t>Сложение и вычитание положительных и отрицательных чисел (15ч)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20.02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Сложение чисел с помощью координатной прямой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сложение рациональных чисел с помощью координатной прямой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F37C5C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</w:t>
            </w:r>
            <w:r w:rsidRPr="00883F6B">
              <w:rPr>
                <w:sz w:val="20"/>
                <w:szCs w:val="20"/>
              </w:rPr>
              <w:t xml:space="preserve">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Координатная прямая, сложение чисел с разными знаками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21.02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Сложение чисел с помощью координатной прямой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сложение положительных и отрицательных чисел с помощью координатной прямой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Используют ИКТ для получения информации и знаний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22.02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Сложение отрицательных чисел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сложение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Применяет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27.02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Сложение отрицательных чисел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сложение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17AA">
              <w:rPr>
                <w:sz w:val="20"/>
                <w:szCs w:val="20"/>
              </w:rPr>
              <w:t>отруднича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с одноклассниками при решении задач; уме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выслушать оппонента. </w:t>
            </w:r>
            <w:r>
              <w:rPr>
                <w:sz w:val="20"/>
                <w:szCs w:val="20"/>
              </w:rPr>
              <w:t>Ф</w:t>
            </w:r>
            <w:r w:rsidRPr="002C17AA">
              <w:rPr>
                <w:sz w:val="20"/>
                <w:szCs w:val="20"/>
              </w:rPr>
              <w:t>ормулир</w:t>
            </w:r>
            <w:r>
              <w:rPr>
                <w:sz w:val="20"/>
                <w:szCs w:val="20"/>
              </w:rPr>
              <w:t>уют</w:t>
            </w:r>
            <w:r w:rsidRPr="002C17AA">
              <w:rPr>
                <w:sz w:val="20"/>
                <w:szCs w:val="20"/>
              </w:rPr>
              <w:t xml:space="preserve"> выводы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28.02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Сложение чисел с разными знаками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сложение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Усваивают нормы и правила делового общения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едвидят</w:t>
            </w:r>
            <w:r w:rsidRPr="00E74E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появление</w:t>
            </w:r>
            <w:r w:rsidRPr="00E74ED5">
              <w:rPr>
                <w:sz w:val="20"/>
                <w:szCs w:val="20"/>
              </w:rPr>
              <w:t xml:space="preserve"> конфликтов при наличии различных точек зрения. П</w:t>
            </w:r>
            <w:r>
              <w:rPr>
                <w:sz w:val="20"/>
                <w:szCs w:val="20"/>
              </w:rPr>
              <w:t>ри</w:t>
            </w:r>
            <w:r w:rsidRPr="00E74ED5">
              <w:rPr>
                <w:sz w:val="20"/>
                <w:szCs w:val="20"/>
              </w:rPr>
              <w:t>нимают точку зрения другого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01.03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Сложение чисел с разными знаками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Формулир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и записыва</w:t>
            </w:r>
            <w:r>
              <w:rPr>
                <w:sz w:val="20"/>
                <w:szCs w:val="20"/>
              </w:rPr>
              <w:t>ют</w:t>
            </w:r>
            <w:r w:rsidRPr="00883F6B">
              <w:rPr>
                <w:sz w:val="20"/>
                <w:szCs w:val="20"/>
              </w:rPr>
              <w:t xml:space="preserve"> с помощью букв правила сложения </w:t>
            </w:r>
            <w:r>
              <w:rPr>
                <w:sz w:val="20"/>
                <w:szCs w:val="20"/>
              </w:rPr>
              <w:t>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адекватную оценку</w:t>
            </w:r>
            <w:r w:rsidRPr="00D33C65">
              <w:rPr>
                <w:sz w:val="20"/>
                <w:szCs w:val="20"/>
              </w:rPr>
              <w:t xml:space="preserve"> своему мнению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02.03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Сложение чисел с разными знаками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Выполн</w:t>
            </w:r>
            <w:r>
              <w:rPr>
                <w:sz w:val="20"/>
                <w:szCs w:val="20"/>
              </w:rPr>
              <w:t>яют</w:t>
            </w:r>
            <w:r w:rsidRPr="00883F6B">
              <w:rPr>
                <w:sz w:val="20"/>
                <w:szCs w:val="20"/>
              </w:rPr>
              <w:t xml:space="preserve"> прикидку и оценку в ходе вычислений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Грамотно и аргументировано излагают свои мысли,  проявляют уважительное отношение к мнению окружающих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17AA">
              <w:rPr>
                <w:sz w:val="20"/>
                <w:szCs w:val="20"/>
              </w:rPr>
              <w:t>отруднича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с одноклассниками при решении задач; уме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выслушать оппонента. </w:t>
            </w:r>
            <w:r>
              <w:rPr>
                <w:sz w:val="20"/>
                <w:szCs w:val="20"/>
              </w:rPr>
              <w:t>Ф</w:t>
            </w:r>
            <w:r w:rsidRPr="002C17AA">
              <w:rPr>
                <w:sz w:val="20"/>
                <w:szCs w:val="20"/>
              </w:rPr>
              <w:t>ормулир</w:t>
            </w:r>
            <w:r>
              <w:rPr>
                <w:sz w:val="20"/>
                <w:szCs w:val="20"/>
              </w:rPr>
              <w:t>уют</w:t>
            </w:r>
            <w:r w:rsidRPr="002C17AA">
              <w:rPr>
                <w:sz w:val="20"/>
                <w:szCs w:val="20"/>
              </w:rPr>
              <w:t xml:space="preserve"> выводы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201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03.03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Сложение чисел с разными знаками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Выполняют сложение чисел с разными знаками. </w:t>
            </w:r>
            <w:r w:rsidRPr="00883F6B">
              <w:rPr>
                <w:sz w:val="20"/>
                <w:szCs w:val="20"/>
              </w:rPr>
              <w:t>Исслед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стейшие числовые закономерности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E3B67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06.03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Сложение чисел с разными знаками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Выполняют сложение чисел с разными знаками. </w:t>
            </w:r>
            <w:r w:rsidRPr="00883F6B">
              <w:rPr>
                <w:sz w:val="20"/>
                <w:szCs w:val="20"/>
              </w:rPr>
              <w:t>Исслед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стейшие числовые закономерности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Развивают интерес к традициям, обычаям и ценностям стран и народов мира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156AB">
              <w:rPr>
                <w:sz w:val="20"/>
                <w:szCs w:val="20"/>
              </w:rPr>
              <w:t xml:space="preserve">амостоятельно </w:t>
            </w:r>
            <w:r>
              <w:rPr>
                <w:sz w:val="20"/>
                <w:szCs w:val="20"/>
              </w:rPr>
              <w:t>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Используют ИКТ для получения информации и знаний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07.03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Вычитание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Формулир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и записыва</w:t>
            </w:r>
            <w:r>
              <w:rPr>
                <w:sz w:val="20"/>
                <w:szCs w:val="20"/>
              </w:rPr>
              <w:t>ют</w:t>
            </w:r>
            <w:r w:rsidRPr="00883F6B">
              <w:rPr>
                <w:sz w:val="20"/>
                <w:szCs w:val="20"/>
              </w:rPr>
              <w:t xml:space="preserve"> с помощью букв правила</w:t>
            </w:r>
            <w:r>
              <w:rPr>
                <w:sz w:val="20"/>
                <w:szCs w:val="20"/>
              </w:rPr>
              <w:t xml:space="preserve"> вычитания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F37C5C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</w:t>
            </w:r>
            <w:r w:rsidRPr="00883F6B">
              <w:rPr>
                <w:sz w:val="20"/>
                <w:szCs w:val="20"/>
              </w:rPr>
              <w:t xml:space="preserve">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09.03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Вычитание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Выполняют вычитание отрицательных чисел. </w:t>
            </w:r>
            <w:r w:rsidRPr="00883F6B">
              <w:rPr>
                <w:sz w:val="20"/>
                <w:szCs w:val="20"/>
              </w:rPr>
              <w:t>Исслед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стейшие числовые закономерности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адекватную оценку</w:t>
            </w:r>
            <w:r w:rsidRPr="00D33C65">
              <w:rPr>
                <w:sz w:val="20"/>
                <w:szCs w:val="20"/>
              </w:rPr>
              <w:t xml:space="preserve"> своему мнению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10.03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Вычитание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Выполняют вычитание отрицательных чисел. </w:t>
            </w:r>
            <w:r w:rsidRPr="00883F6B">
              <w:rPr>
                <w:sz w:val="20"/>
                <w:szCs w:val="20"/>
              </w:rPr>
              <w:t>Исслед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стейшие числовые закономерности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познавательной деятельности при решении задач с практическим содержанием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401668" w:rsidRDefault="005A2152" w:rsidP="00286B9B">
            <w:pPr>
              <w:spacing w:line="200" w:lineRule="exact"/>
            </w:pPr>
            <w:r w:rsidRPr="00401668">
              <w:t>13.03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Вычитание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Выполня</w:t>
            </w:r>
            <w:r>
              <w:rPr>
                <w:sz w:val="20"/>
                <w:szCs w:val="20"/>
              </w:rPr>
              <w:t>ют</w:t>
            </w:r>
            <w:r w:rsidRPr="00883F6B">
              <w:rPr>
                <w:sz w:val="20"/>
                <w:szCs w:val="20"/>
              </w:rPr>
              <w:t xml:space="preserve"> </w:t>
            </w:r>
            <w:r w:rsidRPr="00883F6B">
              <w:rPr>
                <w:sz w:val="20"/>
                <w:szCs w:val="20"/>
              </w:rPr>
              <w:lastRenderedPageBreak/>
              <w:t>прикидку и оценку в ходе вычислений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DA40D5" w:rsidRDefault="005A2152" w:rsidP="00286B9B">
            <w:pPr>
              <w:spacing w:line="200" w:lineRule="exact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Осваивают культуру </w:t>
            </w:r>
            <w:r>
              <w:rPr>
                <w:sz w:val="20"/>
                <w:szCs w:val="20"/>
              </w:rPr>
              <w:lastRenderedPageBreak/>
              <w:t>работы с учебником, поиска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Находят в учебниках, в </w:t>
            </w:r>
            <w:r>
              <w:rPr>
                <w:sz w:val="20"/>
                <w:szCs w:val="20"/>
              </w:rPr>
              <w:lastRenderedPageBreak/>
              <w:t>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lastRenderedPageBreak/>
              <w:t xml:space="preserve">Работая по плану, </w:t>
            </w:r>
            <w:r w:rsidRPr="005704F9">
              <w:rPr>
                <w:sz w:val="20"/>
                <w:szCs w:val="20"/>
              </w:rPr>
              <w:lastRenderedPageBreak/>
              <w:t>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Используют ИКТ для </w:t>
            </w:r>
            <w:r>
              <w:rPr>
                <w:sz w:val="20"/>
                <w:szCs w:val="20"/>
              </w:rPr>
              <w:lastRenderedPageBreak/>
              <w:t>получения информации и знаний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123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14.03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Обобщение и систематизация знаний по теме: «Сложение и вычитание положительных и отрицательных чисел»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883F6B">
              <w:rPr>
                <w:sz w:val="20"/>
                <w:szCs w:val="20"/>
              </w:rPr>
              <w:t>текст задачи, моделир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условие с помощью схем, рисунков, реальных предметов; стро</w:t>
            </w:r>
            <w:r>
              <w:rPr>
                <w:sz w:val="20"/>
                <w:szCs w:val="20"/>
              </w:rPr>
              <w:t>ят</w:t>
            </w:r>
            <w:r w:rsidRPr="00883F6B">
              <w:rPr>
                <w:sz w:val="20"/>
                <w:szCs w:val="20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3A6B54">
              <w:rPr>
                <w:sz w:val="20"/>
                <w:szCs w:val="20"/>
              </w:rPr>
              <w:t>Осуществляют контроль, коррекцию, оценку</w:t>
            </w:r>
            <w:r>
              <w:rPr>
                <w:sz w:val="20"/>
                <w:szCs w:val="20"/>
              </w:rPr>
              <w:t xml:space="preserve"> собственных</w:t>
            </w:r>
            <w:r w:rsidRPr="003A6B54">
              <w:rPr>
                <w:sz w:val="20"/>
                <w:szCs w:val="20"/>
              </w:rPr>
              <w:t xml:space="preserve"> действий</w:t>
            </w:r>
            <w:r>
              <w:rPr>
                <w:sz w:val="20"/>
                <w:szCs w:val="20"/>
              </w:rPr>
              <w:t xml:space="preserve"> и действий</w:t>
            </w:r>
            <w:r w:rsidRPr="003A6B54">
              <w:rPr>
                <w:sz w:val="20"/>
                <w:szCs w:val="20"/>
              </w:rPr>
              <w:t xml:space="preserve"> партнёра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7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15.03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  <w:sz w:val="20"/>
                <w:szCs w:val="20"/>
              </w:rPr>
            </w:pPr>
            <w:r w:rsidRPr="00E74ED5">
              <w:rPr>
                <w:b/>
                <w:i/>
                <w:sz w:val="20"/>
                <w:szCs w:val="20"/>
              </w:rPr>
              <w:t>Контрольная работа №10 по теме: «Сложение и вычитание положительных и отрицательных чисел»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428"/>
          <w:jc w:val="center"/>
        </w:trPr>
        <w:tc>
          <w:tcPr>
            <w:tcW w:w="15821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jc w:val="center"/>
            </w:pPr>
            <w:r w:rsidRPr="00E74ED5">
              <w:rPr>
                <w:b/>
                <w:bCs/>
              </w:rPr>
              <w:t>§ 7  Умножение и деление положительных и отрицательных чисел (13ч)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16.03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Умножение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Формулируют правило умножения </w:t>
            </w:r>
            <w:r w:rsidRPr="0006075A">
              <w:rPr>
                <w:sz w:val="20"/>
                <w:szCs w:val="20"/>
              </w:rPr>
              <w:t>положительных и отрицательных</w:t>
            </w:r>
            <w:r>
              <w:rPr>
                <w:sz w:val="20"/>
                <w:szCs w:val="20"/>
              </w:rPr>
              <w:t xml:space="preserve">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познавательную активность, творчество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6B2BA1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17.03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Умножение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умножение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t>О</w:t>
            </w:r>
            <w:r w:rsidRPr="002051E5">
              <w:rPr>
                <w:sz w:val="20"/>
                <w:szCs w:val="20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156AB">
              <w:rPr>
                <w:sz w:val="20"/>
                <w:szCs w:val="20"/>
              </w:rPr>
              <w:t xml:space="preserve">амостоятельно </w:t>
            </w:r>
            <w:r>
              <w:rPr>
                <w:sz w:val="20"/>
                <w:szCs w:val="20"/>
              </w:rPr>
              <w:t>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едвидят</w:t>
            </w:r>
            <w:r w:rsidRPr="00E74E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появление</w:t>
            </w:r>
            <w:r w:rsidRPr="00E74ED5">
              <w:rPr>
                <w:sz w:val="20"/>
                <w:szCs w:val="20"/>
              </w:rPr>
              <w:t xml:space="preserve"> конфликтов при наличии различных точек зрения. П</w:t>
            </w:r>
            <w:r>
              <w:rPr>
                <w:sz w:val="20"/>
                <w:szCs w:val="20"/>
              </w:rPr>
              <w:t>ри</w:t>
            </w:r>
            <w:r w:rsidRPr="00E74ED5">
              <w:rPr>
                <w:sz w:val="20"/>
                <w:szCs w:val="20"/>
              </w:rPr>
              <w:t>нимают точку зрения другого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20.03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Деление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правило деления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Усваивают нормы и правила делового общения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Планируют алгоритм выполнения задания, корректируют работу по ходу выполнения с помощью учителя и </w:t>
            </w:r>
            <w:r>
              <w:rPr>
                <w:sz w:val="20"/>
                <w:szCs w:val="20"/>
              </w:rPr>
              <w:lastRenderedPageBreak/>
              <w:t>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21.03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Деление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06075A" w:rsidRDefault="005A2152" w:rsidP="00286B9B">
            <w:pPr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Выполняют деление положительных и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9A6360" w:rsidRDefault="005A2152" w:rsidP="00286B9B">
            <w:pPr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Мотивированы на достижение поставленной цели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051E5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22.03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Деление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значения дробных выражений, неизвестный член пропорции, используют математические средства для изучения и описания реальных процессов и явлений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7C18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E3B67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адекватную оценку</w:t>
            </w:r>
            <w:r w:rsidRPr="00D33C65">
              <w:rPr>
                <w:sz w:val="20"/>
                <w:szCs w:val="20"/>
              </w:rPr>
              <w:t xml:space="preserve"> своему мнению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23.03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Рациональные числа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Расширяют представление о числе. Формулируют определение рационального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Используют ИКТ для получения информации и знаний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Рациональные числа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24.03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Рациональные числа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определение периодической дроби. Умеют записывать рациональные числа в виде конечных и бесконечных десятичных дробей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Применяет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17AA">
              <w:rPr>
                <w:sz w:val="20"/>
                <w:szCs w:val="20"/>
              </w:rPr>
              <w:t>отруднича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с одноклассниками при решении задач; уме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выслушать оппонента. </w:t>
            </w:r>
            <w:r>
              <w:rPr>
                <w:sz w:val="20"/>
                <w:szCs w:val="20"/>
              </w:rPr>
              <w:t>Ф</w:t>
            </w:r>
            <w:r w:rsidRPr="002C17AA">
              <w:rPr>
                <w:sz w:val="20"/>
                <w:szCs w:val="20"/>
              </w:rPr>
              <w:t>ормулир</w:t>
            </w:r>
            <w:r>
              <w:rPr>
                <w:sz w:val="20"/>
                <w:szCs w:val="20"/>
              </w:rPr>
              <w:t>уют</w:t>
            </w:r>
            <w:r w:rsidRPr="002C17AA">
              <w:rPr>
                <w:sz w:val="20"/>
                <w:szCs w:val="20"/>
              </w:rPr>
              <w:t xml:space="preserve"> выводы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03.04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 по теме «</w:t>
            </w:r>
            <w:r w:rsidRPr="00E74ED5">
              <w:rPr>
                <w:sz w:val="20"/>
                <w:szCs w:val="20"/>
              </w:rPr>
              <w:t>Рациональные числа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04.04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Свойства действий с рациональными числами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Формулируют переместительное, сочетательное и распределительное </w:t>
            </w:r>
            <w:r>
              <w:rPr>
                <w:sz w:val="20"/>
                <w:szCs w:val="20"/>
              </w:rPr>
              <w:lastRenderedPageBreak/>
              <w:t>свойства сложения и умножения рациональных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Грамотно и аргументировано излагают свои мысли, проявляют </w:t>
            </w:r>
            <w:r>
              <w:rPr>
                <w:sz w:val="20"/>
                <w:szCs w:val="20"/>
              </w:rPr>
              <w:lastRenderedPageBreak/>
              <w:t>уважительное отношение к мнению окружающих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Устанавливают аналогии для понимания закономерностей, </w:t>
            </w:r>
            <w:r>
              <w:rPr>
                <w:sz w:val="20"/>
                <w:szCs w:val="20"/>
              </w:rPr>
              <w:lastRenderedPageBreak/>
              <w:t>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Оценивают степень и способы достижения цели в учебных ситуациях, </w:t>
            </w:r>
            <w:r>
              <w:rPr>
                <w:sz w:val="20"/>
                <w:szCs w:val="20"/>
              </w:rPr>
              <w:lastRenderedPageBreak/>
              <w:t>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lastRenderedPageBreak/>
              <w:t xml:space="preserve">Формулируют собственное мнение и позицию, задают вопросы, слушают </w:t>
            </w:r>
            <w:r w:rsidRPr="00E74ED5">
              <w:rPr>
                <w:sz w:val="20"/>
                <w:szCs w:val="20"/>
              </w:rPr>
              <w:lastRenderedPageBreak/>
              <w:t>собеседника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Свойства 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134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05.04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Свойства действий с рациональными числами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значения выражений, выбирая удобный порядок действия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F37C5C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</w:t>
            </w:r>
            <w:r w:rsidRPr="00883F6B">
              <w:rPr>
                <w:sz w:val="20"/>
                <w:szCs w:val="20"/>
              </w:rPr>
              <w:t xml:space="preserve">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156AB">
              <w:rPr>
                <w:sz w:val="20"/>
                <w:szCs w:val="20"/>
              </w:rPr>
              <w:t xml:space="preserve">амостоятельно </w:t>
            </w:r>
            <w:r>
              <w:rPr>
                <w:sz w:val="20"/>
                <w:szCs w:val="20"/>
              </w:rPr>
              <w:t>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3A6B54">
              <w:rPr>
                <w:sz w:val="20"/>
                <w:szCs w:val="20"/>
              </w:rPr>
              <w:t>Осуществляют контроль, коррекцию, оценку</w:t>
            </w:r>
            <w:r>
              <w:rPr>
                <w:sz w:val="20"/>
                <w:szCs w:val="20"/>
              </w:rPr>
              <w:t xml:space="preserve"> собственных</w:t>
            </w:r>
            <w:r w:rsidRPr="003A6B54">
              <w:rPr>
                <w:sz w:val="20"/>
                <w:szCs w:val="20"/>
              </w:rPr>
              <w:t xml:space="preserve"> действий</w:t>
            </w:r>
            <w:r>
              <w:rPr>
                <w:sz w:val="20"/>
                <w:szCs w:val="20"/>
              </w:rPr>
              <w:t xml:space="preserve"> и действий</w:t>
            </w:r>
            <w:r w:rsidRPr="003A6B54">
              <w:rPr>
                <w:sz w:val="20"/>
                <w:szCs w:val="20"/>
              </w:rPr>
              <w:t xml:space="preserve"> партнёра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06.04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Свойства действий с рациональными числами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Решают уравнения, используя свойство произведения  равного нулю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познавательный интерес,  творчество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07.04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Обобщение и систематизация знаний по теме: «Умножение и деление положительных и отрицательных чисел»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883F6B">
              <w:rPr>
                <w:sz w:val="20"/>
                <w:szCs w:val="20"/>
              </w:rPr>
              <w:t>текст задачи, моделир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условие с помощью схем, рисунков, реальных предметов; стро</w:t>
            </w:r>
            <w:r>
              <w:rPr>
                <w:sz w:val="20"/>
                <w:szCs w:val="20"/>
              </w:rPr>
              <w:t>ят</w:t>
            </w:r>
            <w:r w:rsidRPr="00883F6B">
              <w:rPr>
                <w:sz w:val="20"/>
                <w:szCs w:val="20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10.04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  <w:sz w:val="20"/>
                <w:szCs w:val="20"/>
              </w:rPr>
            </w:pPr>
            <w:r w:rsidRPr="00E74ED5">
              <w:rPr>
                <w:b/>
                <w:i/>
                <w:sz w:val="20"/>
                <w:szCs w:val="20"/>
              </w:rPr>
              <w:t>Контрольная работа №11 по теме: «Умножение и деление положительных и отрицательных чисел»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463"/>
          <w:jc w:val="center"/>
        </w:trPr>
        <w:tc>
          <w:tcPr>
            <w:tcW w:w="15821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jc w:val="center"/>
            </w:pPr>
            <w:r w:rsidRPr="00E74ED5">
              <w:rPr>
                <w:b/>
                <w:bCs/>
              </w:rPr>
              <w:t>§ 8  Решение уравнений (16ч)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11.04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Раскрытие скобок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Объясняют с помощью математических терминов какая операция называется раскрытием скобок. Формулируют правило раскрытия </w:t>
            </w:r>
            <w:r>
              <w:rPr>
                <w:sz w:val="20"/>
                <w:szCs w:val="20"/>
              </w:rPr>
              <w:lastRenderedPageBreak/>
              <w:t>скобок, перед которыми стоит знак «+»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Осознают роль ученика, формируют ответственное отношение к учению, приобретают навыки общения в группе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139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12.04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Раскрытие скобок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правило раскрытия скобок, перед которыми стоит знак «-». Применяют правила раскрытия скобок при упрощении выражения, нахождении значения выражения, решения уравнений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17AA">
              <w:rPr>
                <w:sz w:val="20"/>
                <w:szCs w:val="20"/>
              </w:rPr>
              <w:t>отруднича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с одноклассниками при решении задач; уме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выслушать оппонента. </w:t>
            </w:r>
            <w:r>
              <w:rPr>
                <w:sz w:val="20"/>
                <w:szCs w:val="20"/>
              </w:rPr>
              <w:t>Ф</w:t>
            </w:r>
            <w:r w:rsidRPr="002C17AA">
              <w:rPr>
                <w:sz w:val="20"/>
                <w:szCs w:val="20"/>
              </w:rPr>
              <w:t>ормулир</w:t>
            </w:r>
            <w:r>
              <w:rPr>
                <w:sz w:val="20"/>
                <w:szCs w:val="20"/>
              </w:rPr>
              <w:t>уют</w:t>
            </w:r>
            <w:r w:rsidRPr="002C17AA">
              <w:rPr>
                <w:sz w:val="20"/>
                <w:szCs w:val="20"/>
              </w:rPr>
              <w:t xml:space="preserve"> выводы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13.04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Раскрытие скобок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 правила раскрытия скобок при упрощении выражения, нахождении значения выражения, решения уравнений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Усваивают нормы и правила делового общения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едвидят</w:t>
            </w:r>
            <w:r w:rsidRPr="00E74E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появление</w:t>
            </w:r>
            <w:r w:rsidRPr="00E74ED5">
              <w:rPr>
                <w:sz w:val="20"/>
                <w:szCs w:val="20"/>
              </w:rPr>
              <w:t xml:space="preserve"> конфликтов при наличии различных точек зрения. П</w:t>
            </w:r>
            <w:r>
              <w:rPr>
                <w:sz w:val="20"/>
                <w:szCs w:val="20"/>
              </w:rPr>
              <w:t>ри</w:t>
            </w:r>
            <w:r w:rsidRPr="00E74ED5">
              <w:rPr>
                <w:sz w:val="20"/>
                <w:szCs w:val="20"/>
              </w:rPr>
              <w:t>нимают точку зрения другого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14.04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Коэффициент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определение числового коэффициента выражения. Называют числовой коэффициент выражения.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E3B67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Используют ИКТ для получения информации и знаний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F4E8D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17.04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Коэффициент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знак коэффициента выражения.  Упрощают выражения и указывают его числовой коэффициент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мотивацию к познавательной деятельности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F4E8D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18.04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Подобные слагаемые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Формулируют определение подобных слагаемых. Выполняют </w:t>
            </w:r>
            <w:r>
              <w:rPr>
                <w:sz w:val="20"/>
                <w:szCs w:val="20"/>
              </w:rPr>
              <w:lastRenderedPageBreak/>
              <w:t xml:space="preserve">действия с помощью распределительного свойства умножения. Распознают подобные слагаемые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Осваивают культуру работы с учебником, поиска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t>О</w:t>
            </w:r>
            <w:r w:rsidRPr="002051E5">
              <w:rPr>
                <w:sz w:val="20"/>
                <w:szCs w:val="20"/>
              </w:rPr>
              <w:t xml:space="preserve">существляют сравнение, извлекают необходимую информацию, переформулируют </w:t>
            </w:r>
            <w:r w:rsidRPr="002051E5">
              <w:rPr>
                <w:sz w:val="20"/>
                <w:szCs w:val="20"/>
              </w:rPr>
              <w:lastRenderedPageBreak/>
              <w:t>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lastRenderedPageBreak/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F4E8D">
              <w:rPr>
                <w:sz w:val="20"/>
                <w:szCs w:val="20"/>
              </w:rPr>
              <w:lastRenderedPageBreak/>
              <w:t>14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19.04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Подобные слагаемые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Складывают подобные слагаемые. Выполняют приведение подобных слагаемых, находят значения выражений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EE7FAC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EE7FAC">
              <w:rPr>
                <w:sz w:val="20"/>
                <w:szCs w:val="20"/>
              </w:rPr>
              <w:t>Проявляют инте</w:t>
            </w:r>
            <w:r>
              <w:rPr>
                <w:sz w:val="20"/>
                <w:szCs w:val="20"/>
              </w:rPr>
              <w:t>рес к творческой</w:t>
            </w:r>
            <w:r w:rsidRPr="00EE7FAC">
              <w:rPr>
                <w:sz w:val="20"/>
                <w:szCs w:val="20"/>
              </w:rPr>
              <w:t>, эстетической деятельности, 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3A6B54">
              <w:rPr>
                <w:sz w:val="20"/>
                <w:szCs w:val="20"/>
              </w:rPr>
              <w:t>Осуществляют контроль, коррекцию, оценку</w:t>
            </w:r>
            <w:r>
              <w:rPr>
                <w:sz w:val="20"/>
                <w:szCs w:val="20"/>
              </w:rPr>
              <w:t xml:space="preserve"> собственных</w:t>
            </w:r>
            <w:r w:rsidRPr="003A6B54">
              <w:rPr>
                <w:sz w:val="20"/>
                <w:szCs w:val="20"/>
              </w:rPr>
              <w:t xml:space="preserve"> действий</w:t>
            </w:r>
            <w:r>
              <w:rPr>
                <w:sz w:val="20"/>
                <w:szCs w:val="20"/>
              </w:rPr>
              <w:t xml:space="preserve"> и действий</w:t>
            </w:r>
            <w:r w:rsidRPr="003A6B54">
              <w:rPr>
                <w:sz w:val="20"/>
                <w:szCs w:val="20"/>
              </w:rPr>
              <w:t xml:space="preserve"> партнёра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19.04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Подобные слагаемые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Решают уравнения Используют математические средства для изучения и описания реальных процессов и явлений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6B2BA1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20.04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Обобщение и систематизация знаний по теме: «Коэффициент. Подобные слагаемые»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883F6B">
              <w:rPr>
                <w:sz w:val="20"/>
                <w:szCs w:val="20"/>
              </w:rPr>
              <w:t>текст задачи, моделир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условие с помощью схем, рисунков, реальных предметов; стро</w:t>
            </w:r>
            <w:r>
              <w:rPr>
                <w:sz w:val="20"/>
                <w:szCs w:val="20"/>
              </w:rPr>
              <w:t>ят</w:t>
            </w:r>
            <w:r w:rsidRPr="00883F6B">
              <w:rPr>
                <w:sz w:val="20"/>
                <w:szCs w:val="20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D04D76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адекватную оценку</w:t>
            </w:r>
            <w:r w:rsidRPr="00D33C65">
              <w:rPr>
                <w:sz w:val="20"/>
                <w:szCs w:val="20"/>
              </w:rPr>
              <w:t xml:space="preserve"> своему мнению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21.04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  <w:sz w:val="20"/>
                <w:szCs w:val="20"/>
              </w:rPr>
            </w:pPr>
            <w:r w:rsidRPr="00E74ED5">
              <w:rPr>
                <w:b/>
                <w:i/>
                <w:sz w:val="20"/>
                <w:szCs w:val="20"/>
              </w:rPr>
              <w:t>Контрольная работа №12 по теме: «Коэффициент. Подобные слагаемые»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24.04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Решение уравнений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Формулируют определения уравнения, корня уравнения, линейного уравнения. В левой и правой частях </w:t>
            </w:r>
            <w:r>
              <w:rPr>
                <w:sz w:val="20"/>
                <w:szCs w:val="20"/>
              </w:rPr>
              <w:lastRenderedPageBreak/>
              <w:t>уравнений выполняют операции, которые не меняют корни уравнения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Реша</w:t>
            </w:r>
            <w:r>
              <w:rPr>
                <w:sz w:val="20"/>
                <w:szCs w:val="20"/>
              </w:rPr>
              <w:t>ют</w:t>
            </w:r>
            <w:r w:rsidRPr="00883F6B">
              <w:rPr>
                <w:sz w:val="20"/>
                <w:szCs w:val="20"/>
              </w:rPr>
              <w:t xml:space="preserve"> простейшие уравнения на основе зависимостей между компонентами арифметических действий.</w:t>
            </w:r>
            <w:r>
              <w:rPr>
                <w:sz w:val="20"/>
                <w:szCs w:val="20"/>
              </w:rPr>
              <w:t xml:space="preserve"> </w:t>
            </w:r>
            <w:r w:rsidRPr="00883F6B">
              <w:rPr>
                <w:sz w:val="20"/>
                <w:szCs w:val="20"/>
              </w:rPr>
              <w:t>Реша</w:t>
            </w:r>
            <w:r>
              <w:rPr>
                <w:sz w:val="20"/>
                <w:szCs w:val="20"/>
              </w:rPr>
              <w:t>ют</w:t>
            </w:r>
            <w:r w:rsidRPr="00883F6B">
              <w:rPr>
                <w:sz w:val="20"/>
                <w:szCs w:val="20"/>
              </w:rPr>
              <w:t xml:space="preserve"> текстовые задачи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156AB">
              <w:rPr>
                <w:sz w:val="20"/>
                <w:szCs w:val="20"/>
              </w:rPr>
              <w:t xml:space="preserve">амостоятельно </w:t>
            </w:r>
            <w:r>
              <w:rPr>
                <w:sz w:val="20"/>
                <w:szCs w:val="20"/>
              </w:rPr>
              <w:t>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17AA">
              <w:rPr>
                <w:sz w:val="20"/>
                <w:szCs w:val="20"/>
              </w:rPr>
              <w:t>отруднича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с одноклассниками при решении задач; уме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выслушать оппонента. </w:t>
            </w:r>
            <w:r>
              <w:rPr>
                <w:sz w:val="20"/>
                <w:szCs w:val="20"/>
              </w:rPr>
              <w:t>Ф</w:t>
            </w:r>
            <w:r w:rsidRPr="002C17AA">
              <w:rPr>
                <w:sz w:val="20"/>
                <w:szCs w:val="20"/>
              </w:rPr>
              <w:t>ормулир</w:t>
            </w:r>
            <w:r>
              <w:rPr>
                <w:sz w:val="20"/>
                <w:szCs w:val="20"/>
              </w:rPr>
              <w:t>уют</w:t>
            </w:r>
            <w:r w:rsidRPr="002C17AA">
              <w:rPr>
                <w:sz w:val="20"/>
                <w:szCs w:val="20"/>
              </w:rPr>
              <w:t xml:space="preserve"> выводы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149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25.04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Решение уравнений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правило переноса слагаемых из одной части уравнения в другую. Используют полученную информацию при решении уравнений и текстовых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t>Анализируют и сравнивают факты и явления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26.04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Решение уравнений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помощи уравнений создают модели реального мира, применяют полученные модели при решении текстовых задач. В процессе решения задач сравнивают, анализируют , обобщают полученные результаты, обосновывают собственную нравственную позицию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решении текстовых задач, проявляют интерес к коллекционированию как явлению в жизни и обществе, позволяющему познакомиться с историей, культурой человечества 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Составляют план решения текстовых задач алгебраическим способом (с помощью составления уравнений)</w:t>
            </w:r>
          </w:p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Составляют алгоритм решения уравнений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E3B67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едвидят</w:t>
            </w:r>
            <w:r w:rsidRPr="00E74E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появление</w:t>
            </w:r>
            <w:r w:rsidRPr="00E74ED5">
              <w:rPr>
                <w:sz w:val="20"/>
                <w:szCs w:val="20"/>
              </w:rPr>
              <w:t xml:space="preserve"> конфликтов при наличии различных точек зрения. П</w:t>
            </w:r>
            <w:r>
              <w:rPr>
                <w:sz w:val="20"/>
                <w:szCs w:val="20"/>
              </w:rPr>
              <w:t>ри</w:t>
            </w:r>
            <w:r w:rsidRPr="00E74ED5">
              <w:rPr>
                <w:sz w:val="20"/>
                <w:szCs w:val="20"/>
              </w:rPr>
              <w:t>нимают точку зрения другого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27.04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Решение уравнений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Используют математические средства для изучения и описания реальных процессов и явлений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Создают образ целостного мировоззрения при решении математических задач, в которых содержатся факты из жизни человека и общества, результатах деятельности и отношениях людей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B4518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4518E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28.04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 xml:space="preserve">Обобщение и систематизация знаний по теме: </w:t>
            </w:r>
            <w:r w:rsidRPr="00E74ED5">
              <w:rPr>
                <w:sz w:val="20"/>
                <w:szCs w:val="20"/>
              </w:rPr>
              <w:lastRenderedPageBreak/>
              <w:t>«Решение уравнений»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lastRenderedPageBreak/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883F6B">
              <w:rPr>
                <w:sz w:val="20"/>
                <w:szCs w:val="20"/>
              </w:rPr>
              <w:t>текст задачи, моделир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условие с помощью </w:t>
            </w:r>
            <w:r w:rsidRPr="00883F6B">
              <w:rPr>
                <w:sz w:val="20"/>
                <w:szCs w:val="20"/>
              </w:rPr>
              <w:lastRenderedPageBreak/>
              <w:t>схем, рисунков, реальных предметов; стро</w:t>
            </w:r>
            <w:r>
              <w:rPr>
                <w:sz w:val="20"/>
                <w:szCs w:val="20"/>
              </w:rPr>
              <w:t>ят</w:t>
            </w:r>
            <w:r w:rsidRPr="00883F6B">
              <w:rPr>
                <w:sz w:val="20"/>
                <w:szCs w:val="20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Проявляют интерес к креативной деятельности, </w:t>
            </w:r>
            <w:r>
              <w:rPr>
                <w:sz w:val="20"/>
                <w:szCs w:val="20"/>
              </w:rPr>
              <w:lastRenderedPageBreak/>
              <w:t>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051E5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lastRenderedPageBreak/>
              <w:t xml:space="preserve">Строят логически обоснованное рассуждение, </w:t>
            </w:r>
            <w:r w:rsidRPr="002051E5">
              <w:rPr>
                <w:sz w:val="20"/>
                <w:szCs w:val="20"/>
              </w:rPr>
              <w:lastRenderedPageBreak/>
              <w:t>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Планируют алгоритм выполнения </w:t>
            </w:r>
            <w:r>
              <w:rPr>
                <w:sz w:val="20"/>
                <w:szCs w:val="20"/>
              </w:rPr>
              <w:lastRenderedPageBreak/>
              <w:t>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3A6B54">
              <w:rPr>
                <w:sz w:val="20"/>
                <w:szCs w:val="20"/>
              </w:rPr>
              <w:lastRenderedPageBreak/>
              <w:t>Осуществляют контроль, коррекцию, оценку</w:t>
            </w:r>
            <w:r>
              <w:rPr>
                <w:sz w:val="20"/>
                <w:szCs w:val="20"/>
              </w:rPr>
              <w:t xml:space="preserve"> собственных</w:t>
            </w:r>
            <w:r w:rsidRPr="003A6B54">
              <w:rPr>
                <w:sz w:val="20"/>
                <w:szCs w:val="20"/>
              </w:rPr>
              <w:t xml:space="preserve"> действий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lastRenderedPageBreak/>
              <w:t>действий</w:t>
            </w:r>
            <w:r w:rsidRPr="003A6B54">
              <w:rPr>
                <w:sz w:val="20"/>
                <w:szCs w:val="20"/>
              </w:rPr>
              <w:t xml:space="preserve"> партнёра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</w:tr>
      <w:tr w:rsidR="005A2152" w:rsidRPr="002559B5" w:rsidTr="00286B9B">
        <w:trPr>
          <w:trHeight w:val="851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153</w:t>
            </w:r>
          </w:p>
        </w:tc>
        <w:tc>
          <w:tcPr>
            <w:tcW w:w="7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02.05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  <w:sz w:val="20"/>
                <w:szCs w:val="20"/>
              </w:rPr>
            </w:pPr>
            <w:r w:rsidRPr="00E74ED5">
              <w:rPr>
                <w:b/>
                <w:i/>
                <w:sz w:val="20"/>
                <w:szCs w:val="20"/>
              </w:rPr>
              <w:t>Контрольная работа №13 по теме: «Решение уравнений»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</w:tr>
      <w:tr w:rsidR="005A2152" w:rsidRPr="002559B5" w:rsidTr="00286B9B">
        <w:trPr>
          <w:trHeight w:val="390"/>
          <w:jc w:val="center"/>
        </w:trPr>
        <w:tc>
          <w:tcPr>
            <w:tcW w:w="15821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jc w:val="center"/>
              <w:rPr>
                <w:highlight w:val="cyan"/>
              </w:rPr>
            </w:pPr>
            <w:r>
              <w:rPr>
                <w:b/>
                <w:bCs/>
              </w:rPr>
              <w:t xml:space="preserve">§ 9  Координаты на плоскости (12 </w:t>
            </w:r>
            <w:r w:rsidRPr="00E74ED5">
              <w:rPr>
                <w:b/>
                <w:bCs/>
              </w:rPr>
              <w:t>ч)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03.05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Перпендикулярные прямые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Формулируют определение перпендикулярных прямых, распознают перпендикулярные  отрезки, лучи и прямые на чертеже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17AA">
              <w:rPr>
                <w:sz w:val="20"/>
                <w:szCs w:val="20"/>
              </w:rPr>
              <w:t>отруднича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с одноклассниками при решении задач; уме</w:t>
            </w:r>
            <w:r>
              <w:rPr>
                <w:sz w:val="20"/>
                <w:szCs w:val="20"/>
              </w:rPr>
              <w:t>ют</w:t>
            </w:r>
            <w:r w:rsidRPr="002C17AA">
              <w:rPr>
                <w:sz w:val="20"/>
                <w:szCs w:val="20"/>
              </w:rPr>
              <w:t xml:space="preserve"> выслушать оппонента. </w:t>
            </w:r>
            <w:r>
              <w:rPr>
                <w:sz w:val="20"/>
                <w:szCs w:val="20"/>
              </w:rPr>
              <w:t>Ф</w:t>
            </w:r>
            <w:r w:rsidRPr="002C17AA">
              <w:rPr>
                <w:sz w:val="20"/>
                <w:szCs w:val="20"/>
              </w:rPr>
              <w:t>ормулир</w:t>
            </w:r>
            <w:r>
              <w:rPr>
                <w:sz w:val="20"/>
                <w:szCs w:val="20"/>
              </w:rPr>
              <w:t>уют</w:t>
            </w:r>
            <w:r w:rsidRPr="002C17AA">
              <w:rPr>
                <w:sz w:val="20"/>
                <w:szCs w:val="20"/>
              </w:rPr>
              <w:t xml:space="preserve"> выводы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04.05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Перпендикулярные прямые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построение перпендикулярных прямых с помощью линейки и чертежного треугольника, используют математические  символы для записи перпендикулярности прямых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05.05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Параллельные прямые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определение параллельных прямых, распознают параллельные отрезки, лучи и прямые на чертеже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10.05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Параллельные прямые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Выполняют построение параллельных прямых с помощью линейки и чертежного </w:t>
            </w:r>
            <w:r>
              <w:rPr>
                <w:sz w:val="20"/>
                <w:szCs w:val="20"/>
              </w:rPr>
              <w:lastRenderedPageBreak/>
              <w:t>треугольника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Осваивают культуру работы с учебником, поиска информации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t>О</w:t>
            </w:r>
            <w:r w:rsidRPr="002051E5">
              <w:rPr>
                <w:sz w:val="20"/>
                <w:szCs w:val="20"/>
              </w:rPr>
              <w:t xml:space="preserve">существляют сравнение, извлекают необходимую информацию, переформулируют условие, строят </w:t>
            </w:r>
            <w:r w:rsidRPr="002051E5">
              <w:rPr>
                <w:sz w:val="20"/>
                <w:szCs w:val="20"/>
              </w:rPr>
              <w:lastRenderedPageBreak/>
              <w:t>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Исследуют ситуации, требующие оценки действия в соответствии с поставленной </w:t>
            </w:r>
            <w:r>
              <w:rPr>
                <w:sz w:val="20"/>
                <w:szCs w:val="20"/>
              </w:rPr>
              <w:lastRenderedPageBreak/>
              <w:t>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Используют ИКТ для получения информации и знаний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158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11.05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Координатная плоскость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 представление о плоскости.  системе координат, начале координат, формулируют определение координатной плоскости. Называют координаты точек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роль ученика, формируют ответственное отношение к учению, приобретают навыки делового сотрудничества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F424A9" w:rsidRDefault="005A2152" w:rsidP="00286B9B">
            <w:pPr>
              <w:spacing w:line="200" w:lineRule="exact"/>
            </w:pPr>
            <w:r w:rsidRPr="00F424A9">
              <w:t>12.05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Координатная плоскость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Называют координаты точек, строят на координатной плоскости точки по заданным координатам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F424A9" w:rsidRDefault="005A2152" w:rsidP="00286B9B">
            <w:pPr>
              <w:spacing w:line="200" w:lineRule="exact"/>
            </w:pPr>
            <w:r>
              <w:t>15.05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Координатная плоскость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Строят на координатной плоскости точки по заданным координатам, полученные точки соединяют ломаными линиями. Сравнивают, анализируют полученные рисунки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E3B67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6B2BA1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F424A9" w:rsidRDefault="005A2152" w:rsidP="00286B9B">
            <w:pPr>
              <w:spacing w:line="200" w:lineRule="exact"/>
            </w:pPr>
            <w:r w:rsidRPr="00F424A9">
              <w:t>16.05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Координатная плоскость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Строят на координатной плоскости точки по заданным координатам, полученные точки соединяют ломаными линиями. Сравнивают, анализируют полученные рисунки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Повышают уровень экологической культуры при выполнении творческих заданий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3F4E8D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F424A9" w:rsidRDefault="005A2152" w:rsidP="00286B9B">
            <w:pPr>
              <w:spacing w:line="200" w:lineRule="exact"/>
            </w:pPr>
            <w:r>
              <w:t>17.05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 xml:space="preserve">Столбчатые </w:t>
            </w:r>
            <w:r w:rsidRPr="00E74ED5">
              <w:rPr>
                <w:sz w:val="20"/>
                <w:szCs w:val="20"/>
              </w:rPr>
              <w:lastRenderedPageBreak/>
              <w:t>диаграммы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Формируют </w:t>
            </w:r>
            <w:r>
              <w:rPr>
                <w:sz w:val="20"/>
                <w:szCs w:val="20"/>
              </w:rPr>
              <w:lastRenderedPageBreak/>
              <w:t>представление о видах диаграмм. Читают круговые и столбчатые диаграммы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Развивают интерес к </w:t>
            </w:r>
            <w:r>
              <w:rPr>
                <w:sz w:val="20"/>
                <w:szCs w:val="20"/>
              </w:rPr>
              <w:lastRenderedPageBreak/>
              <w:t>традициям, обычаям и ценностям стран и народов мира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lastRenderedPageBreak/>
              <w:t>О</w:t>
            </w:r>
            <w:r w:rsidRPr="002051E5">
              <w:rPr>
                <w:sz w:val="20"/>
                <w:szCs w:val="20"/>
              </w:rPr>
              <w:t xml:space="preserve">существляют </w:t>
            </w:r>
            <w:r w:rsidRPr="002051E5">
              <w:rPr>
                <w:sz w:val="20"/>
                <w:szCs w:val="20"/>
              </w:rPr>
              <w:lastRenderedPageBreak/>
              <w:t>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347B8">
              <w:rPr>
                <w:sz w:val="20"/>
                <w:szCs w:val="20"/>
              </w:rPr>
              <w:lastRenderedPageBreak/>
              <w:t xml:space="preserve">Выделяют и </w:t>
            </w:r>
            <w:r w:rsidRPr="00E347B8">
              <w:rPr>
                <w:sz w:val="20"/>
                <w:szCs w:val="20"/>
              </w:rPr>
              <w:lastRenderedPageBreak/>
              <w:t>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lastRenderedPageBreak/>
              <w:t>Пр</w:t>
            </w:r>
            <w:r>
              <w:rPr>
                <w:sz w:val="20"/>
                <w:szCs w:val="20"/>
              </w:rPr>
              <w:t>едвидят</w:t>
            </w:r>
            <w:r w:rsidRPr="00E74E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появление</w:t>
            </w:r>
            <w:r w:rsidRPr="00E74ED5">
              <w:rPr>
                <w:sz w:val="20"/>
                <w:szCs w:val="20"/>
              </w:rPr>
              <w:t xml:space="preserve"> </w:t>
            </w:r>
            <w:r w:rsidRPr="00E74ED5">
              <w:rPr>
                <w:sz w:val="20"/>
                <w:szCs w:val="20"/>
              </w:rPr>
              <w:lastRenderedPageBreak/>
              <w:t>конфликтов при наличии различных точек зрения. П</w:t>
            </w:r>
            <w:r>
              <w:rPr>
                <w:sz w:val="20"/>
                <w:szCs w:val="20"/>
              </w:rPr>
              <w:t>ри</w:t>
            </w:r>
            <w:r w:rsidRPr="00E74ED5">
              <w:rPr>
                <w:sz w:val="20"/>
                <w:szCs w:val="20"/>
              </w:rPr>
              <w:t>нимают точку зрения другого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B414C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163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F424A9" w:rsidRDefault="005A2152" w:rsidP="00286B9B">
            <w:pPr>
              <w:spacing w:line="200" w:lineRule="exact"/>
            </w:pPr>
            <w:r>
              <w:t>18.05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Графики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Формируют представление о графиках зависимостей одной величины от другой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B04A81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Дают адекватную оценку</w:t>
            </w:r>
            <w:r w:rsidRPr="00D33C65">
              <w:rPr>
                <w:sz w:val="20"/>
                <w:szCs w:val="20"/>
              </w:rPr>
              <w:t xml:space="preserve"> своему мнению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B414C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19.05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Обобщение и систематизация знаний по теме: «Координаты на плоскости»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883F6B">
              <w:rPr>
                <w:sz w:val="20"/>
                <w:szCs w:val="20"/>
              </w:rPr>
              <w:t>текст задачи, моделир</w:t>
            </w:r>
            <w:r>
              <w:rPr>
                <w:sz w:val="20"/>
                <w:szCs w:val="20"/>
              </w:rPr>
              <w:t>уют</w:t>
            </w:r>
            <w:r w:rsidRPr="00883F6B">
              <w:rPr>
                <w:sz w:val="20"/>
                <w:szCs w:val="20"/>
              </w:rPr>
              <w:t xml:space="preserve"> условие с помощью схем, рисунков, реальных предметов; стро</w:t>
            </w:r>
            <w:r>
              <w:rPr>
                <w:sz w:val="20"/>
                <w:szCs w:val="20"/>
              </w:rPr>
              <w:t>ят</w:t>
            </w:r>
            <w:r w:rsidRPr="00883F6B">
              <w:rPr>
                <w:sz w:val="20"/>
                <w:szCs w:val="20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5704F9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5704F9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3A6B54">
              <w:rPr>
                <w:sz w:val="20"/>
                <w:szCs w:val="20"/>
              </w:rPr>
              <w:t>Осуществляют контроль, коррекцию, оценку</w:t>
            </w:r>
            <w:r>
              <w:rPr>
                <w:sz w:val="20"/>
                <w:szCs w:val="20"/>
              </w:rPr>
              <w:t xml:space="preserve"> собственных</w:t>
            </w:r>
            <w:r w:rsidRPr="003A6B54">
              <w:rPr>
                <w:sz w:val="20"/>
                <w:szCs w:val="20"/>
              </w:rPr>
              <w:t xml:space="preserve"> действий</w:t>
            </w:r>
            <w:r>
              <w:rPr>
                <w:sz w:val="20"/>
                <w:szCs w:val="20"/>
              </w:rPr>
              <w:t xml:space="preserve"> и действий</w:t>
            </w:r>
            <w:r w:rsidRPr="003A6B54">
              <w:rPr>
                <w:sz w:val="20"/>
                <w:szCs w:val="20"/>
              </w:rPr>
              <w:t xml:space="preserve"> партнёра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B414C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22.05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  <w:sz w:val="20"/>
                <w:szCs w:val="20"/>
              </w:rPr>
            </w:pPr>
            <w:r w:rsidRPr="00E74ED5">
              <w:rPr>
                <w:b/>
                <w:i/>
                <w:sz w:val="20"/>
                <w:szCs w:val="20"/>
              </w:rPr>
              <w:t>Контрольная работа №14 по теме: «Координаты на плоскости»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883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</w:tr>
      <w:tr w:rsidR="005A2152" w:rsidRPr="002559B5" w:rsidTr="00286B9B">
        <w:trPr>
          <w:trHeight w:val="472"/>
          <w:jc w:val="center"/>
        </w:trPr>
        <w:tc>
          <w:tcPr>
            <w:tcW w:w="15821" w:type="dxa"/>
            <w:gridSpan w:val="19"/>
            <w:shd w:val="clear" w:color="auto" w:fill="CCCCCC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jc w:val="center"/>
            </w:pPr>
            <w:r w:rsidRPr="00E74ED5">
              <w:rPr>
                <w:b/>
                <w:bCs/>
              </w:rPr>
              <w:t>Итоговое повторен</w:t>
            </w:r>
            <w:r>
              <w:rPr>
                <w:b/>
                <w:bCs/>
              </w:rPr>
              <w:t xml:space="preserve">ие курса математики 6 класса (5 </w:t>
            </w:r>
            <w:r w:rsidRPr="00E74ED5">
              <w:rPr>
                <w:b/>
                <w:bCs/>
              </w:rPr>
              <w:t>ч)</w:t>
            </w: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B414C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23.05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Повторение. Сложение, </w:t>
            </w:r>
            <w:r w:rsidRPr="00E74ED5">
              <w:rPr>
                <w:sz w:val="20"/>
                <w:szCs w:val="20"/>
              </w:rPr>
              <w:t>вычитание</w:t>
            </w:r>
            <w:r>
              <w:rPr>
                <w:sz w:val="20"/>
                <w:szCs w:val="20"/>
              </w:rPr>
              <w:t>, умножение и деление</w:t>
            </w:r>
            <w:r w:rsidRPr="00E74ED5">
              <w:rPr>
                <w:sz w:val="20"/>
                <w:szCs w:val="20"/>
              </w:rPr>
              <w:t xml:space="preserve"> дробей с разными знаменателями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Приводят обыкновенные дроби к общему знаменателю. Сравнивают обыкновенные дроби. Выполняют сложение, вычитание, умножение и деление обыкновенных дробей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051E5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 w:rsidRPr="002051E5"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B414C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24.05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Повторение. Отношения и пропорции</w:t>
            </w:r>
            <w:r>
              <w:rPr>
                <w:sz w:val="20"/>
                <w:szCs w:val="20"/>
              </w:rPr>
              <w:t xml:space="preserve">. </w:t>
            </w:r>
            <w:r w:rsidRPr="00E74ED5">
              <w:rPr>
                <w:sz w:val="20"/>
                <w:szCs w:val="20"/>
              </w:rPr>
              <w:lastRenderedPageBreak/>
              <w:t>Решение уравнени</w:t>
            </w:r>
            <w:r>
              <w:rPr>
                <w:sz w:val="20"/>
                <w:szCs w:val="20"/>
              </w:rPr>
              <w:t>й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Используют математические средства для </w:t>
            </w:r>
            <w:r>
              <w:rPr>
                <w:sz w:val="20"/>
                <w:szCs w:val="20"/>
              </w:rPr>
              <w:lastRenderedPageBreak/>
              <w:t>изучения и  описания реальных процессов и явлений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Оценивают собственные и чужие поступки, </w:t>
            </w:r>
            <w:r>
              <w:rPr>
                <w:sz w:val="20"/>
                <w:szCs w:val="20"/>
              </w:rPr>
              <w:lastRenderedPageBreak/>
              <w:t>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 xml:space="preserve">Формулируют собственное мнение и позицию, задают </w:t>
            </w:r>
            <w:r w:rsidRPr="00E74ED5">
              <w:rPr>
                <w:sz w:val="20"/>
                <w:szCs w:val="20"/>
              </w:rPr>
              <w:lastRenderedPageBreak/>
              <w:t>вопросы, слушают собеседника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B414C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168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25.05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>Повторение. Сложение и вычитание положительных и отрицательных чисел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сложение и вычитание рациональных чисел. Используют математические средства для изучения и  описания реальных процессов и явлений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156AB">
              <w:rPr>
                <w:sz w:val="20"/>
                <w:szCs w:val="20"/>
              </w:rPr>
              <w:t xml:space="preserve">амостоятельно </w:t>
            </w:r>
            <w:r>
              <w:rPr>
                <w:sz w:val="20"/>
                <w:szCs w:val="20"/>
              </w:rPr>
              <w:t>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B414C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26.05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D25CF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  <w:sz w:val="20"/>
                <w:szCs w:val="20"/>
              </w:rPr>
            </w:pPr>
            <w:r w:rsidRPr="00D25CFB">
              <w:rPr>
                <w:b/>
                <w:i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8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1D32CE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883F6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A2152" w:rsidRPr="002559B5" w:rsidTr="00286B9B">
        <w:trPr>
          <w:trHeight w:val="64"/>
          <w:jc w:val="center"/>
        </w:trPr>
        <w:tc>
          <w:tcPr>
            <w:tcW w:w="560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2B414C" w:rsidRDefault="005A2152" w:rsidP="00286B9B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81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  <w:r>
              <w:t>29.05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2559B5" w:rsidRDefault="005A2152" w:rsidP="00286B9B">
            <w:pPr>
              <w:spacing w:line="200" w:lineRule="exact"/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E74ED5">
              <w:rPr>
                <w:sz w:val="20"/>
                <w:szCs w:val="20"/>
              </w:rPr>
              <w:t xml:space="preserve">Повторение. 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умножение и деление рациональных чисел. Выполняют преобразования уравнений.  Используют математические средства для изучения и  описания реальных процессов и явлений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2152" w:rsidRPr="00883F6B" w:rsidRDefault="005A2152" w:rsidP="00286B9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Создают образ целостного мировоззрения при решении математических задач, в которых содержатся факты из жизни человека и общества, результатах деятельности и отношениях людей</w:t>
            </w:r>
          </w:p>
        </w:tc>
        <w:tc>
          <w:tcPr>
            <w:tcW w:w="20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883F6B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6B2BA1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2152" w:rsidRPr="00E74ED5" w:rsidRDefault="005A2152" w:rsidP="00286B9B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:rsidR="005A2152" w:rsidRDefault="005A2152" w:rsidP="005A2152"/>
    <w:p w:rsidR="005A2152" w:rsidRDefault="005A2152" w:rsidP="005A2152">
      <w:pPr>
        <w:ind w:left="360"/>
        <w:jc w:val="center"/>
        <w:rPr>
          <w:sz w:val="28"/>
          <w:szCs w:val="28"/>
        </w:rPr>
        <w:sectPr w:rsidR="005A2152" w:rsidSect="00286B9B">
          <w:pgSz w:w="16838" w:h="11906" w:orient="landscape"/>
          <w:pgMar w:top="851" w:right="902" w:bottom="1701" w:left="1134" w:header="709" w:footer="709" w:gutter="0"/>
          <w:cols w:space="708"/>
          <w:titlePg/>
          <w:docGrid w:linePitch="360"/>
        </w:sectPr>
      </w:pPr>
    </w:p>
    <w:p w:rsidR="005A2152" w:rsidRPr="004845E7" w:rsidRDefault="005A2152" w:rsidP="005A2152">
      <w:pPr>
        <w:ind w:left="360"/>
        <w:jc w:val="center"/>
        <w:rPr>
          <w:sz w:val="28"/>
          <w:szCs w:val="28"/>
        </w:rPr>
      </w:pPr>
      <w:bookmarkStart w:id="6" w:name="_Hlk493779878"/>
      <w:r w:rsidRPr="004845E7">
        <w:rPr>
          <w:sz w:val="28"/>
          <w:szCs w:val="28"/>
        </w:rPr>
        <w:lastRenderedPageBreak/>
        <w:t>ИНФОРМАЦИОННО-МЕТОДИЧЕСКОЕ ОБЕСПЕЧЕНИЕ</w:t>
      </w:r>
    </w:p>
    <w:p w:rsidR="005A2152" w:rsidRPr="004845E7" w:rsidRDefault="005A2152" w:rsidP="005A2152">
      <w:pPr>
        <w:ind w:left="360"/>
        <w:jc w:val="center"/>
        <w:rPr>
          <w:sz w:val="28"/>
          <w:szCs w:val="28"/>
        </w:rPr>
      </w:pPr>
    </w:p>
    <w:bookmarkEnd w:id="6"/>
    <w:p w:rsidR="005A2152" w:rsidRPr="004845E7" w:rsidRDefault="005A2152" w:rsidP="005A2152">
      <w:pPr>
        <w:ind w:left="360"/>
        <w:jc w:val="center"/>
        <w:rPr>
          <w:sz w:val="28"/>
          <w:szCs w:val="28"/>
        </w:rPr>
      </w:pPr>
      <w:r w:rsidRPr="004845E7">
        <w:rPr>
          <w:sz w:val="28"/>
          <w:szCs w:val="28"/>
        </w:rPr>
        <w:t>УМК для 5-6 классов Н.Я. Виленкин и коллектив авторов</w:t>
      </w:r>
    </w:p>
    <w:p w:rsidR="005A2152" w:rsidRPr="004845E7" w:rsidRDefault="005A2152" w:rsidP="005A2152">
      <w:pPr>
        <w:ind w:left="360"/>
        <w:jc w:val="center"/>
        <w:rPr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9180"/>
      </w:tblGrid>
      <w:tr w:rsidR="005A2152" w:rsidRPr="00B9194D" w:rsidTr="00286B9B">
        <w:tc>
          <w:tcPr>
            <w:tcW w:w="828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B9194D">
              <w:rPr>
                <w:sz w:val="28"/>
                <w:szCs w:val="28"/>
              </w:rPr>
              <w:t>1</w:t>
            </w:r>
          </w:p>
        </w:tc>
        <w:tc>
          <w:tcPr>
            <w:tcW w:w="9180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B9194D">
              <w:rPr>
                <w:sz w:val="28"/>
                <w:szCs w:val="28"/>
              </w:rPr>
              <w:t>Программа. Планирование учебного материала. Математика. 5 – 6 классы/ [автор-составитель В.И.Жохов]. – М.: Мнемозина, 2010</w:t>
            </w:r>
          </w:p>
        </w:tc>
      </w:tr>
      <w:tr w:rsidR="005A2152" w:rsidRPr="00B9194D" w:rsidTr="00286B9B">
        <w:tc>
          <w:tcPr>
            <w:tcW w:w="828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B9194D">
              <w:rPr>
                <w:sz w:val="28"/>
                <w:szCs w:val="28"/>
              </w:rPr>
              <w:t>2</w:t>
            </w:r>
          </w:p>
        </w:tc>
        <w:tc>
          <w:tcPr>
            <w:tcW w:w="9180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B9194D">
              <w:rPr>
                <w:sz w:val="28"/>
                <w:szCs w:val="28"/>
              </w:rPr>
              <w:t xml:space="preserve">Учебник. Математика </w:t>
            </w:r>
            <w:r>
              <w:rPr>
                <w:sz w:val="28"/>
                <w:szCs w:val="28"/>
              </w:rPr>
              <w:t>6</w:t>
            </w:r>
            <w:r w:rsidRPr="00B9194D">
              <w:rPr>
                <w:sz w:val="28"/>
                <w:szCs w:val="28"/>
              </w:rPr>
              <w:t xml:space="preserve"> класс./ [авторы- Н.Я. Виленкин, В.И. Жохов, А.С. Чесноков, С.И. Шварцбурд] - М.: Мнемозина, 201</w:t>
            </w:r>
            <w:r>
              <w:rPr>
                <w:sz w:val="28"/>
                <w:szCs w:val="28"/>
              </w:rPr>
              <w:t>3</w:t>
            </w:r>
          </w:p>
        </w:tc>
      </w:tr>
      <w:tr w:rsidR="005A2152" w:rsidRPr="00B9194D" w:rsidTr="00286B9B">
        <w:tc>
          <w:tcPr>
            <w:tcW w:w="828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B9194D">
              <w:rPr>
                <w:sz w:val="28"/>
                <w:szCs w:val="28"/>
              </w:rPr>
              <w:t>3</w:t>
            </w:r>
          </w:p>
        </w:tc>
        <w:tc>
          <w:tcPr>
            <w:tcW w:w="9180" w:type="dxa"/>
            <w:shd w:val="clear" w:color="auto" w:fill="auto"/>
          </w:tcPr>
          <w:p w:rsidR="005A2152" w:rsidRPr="004B2ECB" w:rsidRDefault="005A2152" w:rsidP="00286B9B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B2ECB">
              <w:rPr>
                <w:rStyle w:val="ac"/>
                <w:b w:val="0"/>
                <w:sz w:val="28"/>
                <w:szCs w:val="28"/>
              </w:rPr>
              <w:t>Рабочая тетрадь</w:t>
            </w:r>
            <w:r w:rsidRPr="004B2ECB">
              <w:rPr>
                <w:sz w:val="28"/>
                <w:szCs w:val="28"/>
              </w:rPr>
              <w:t xml:space="preserve"> "Математика" 6 класс  Автор Т.М. Ерина М.: Издательство «Экзамен», 2013</w:t>
            </w:r>
          </w:p>
        </w:tc>
      </w:tr>
      <w:tr w:rsidR="005A2152" w:rsidRPr="00B9194D" w:rsidTr="00286B9B">
        <w:tc>
          <w:tcPr>
            <w:tcW w:w="828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B9194D">
              <w:rPr>
                <w:sz w:val="28"/>
                <w:szCs w:val="28"/>
              </w:rPr>
              <w:t>4</w:t>
            </w:r>
          </w:p>
        </w:tc>
        <w:tc>
          <w:tcPr>
            <w:tcW w:w="9180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both"/>
              <w:rPr>
                <w:rStyle w:val="ac"/>
                <w:b w:val="0"/>
                <w:bCs w:val="0"/>
                <w:sz w:val="28"/>
                <w:szCs w:val="28"/>
              </w:rPr>
            </w:pPr>
            <w:r w:rsidRPr="00B9194D">
              <w:rPr>
                <w:rStyle w:val="ac"/>
                <w:b w:val="0"/>
                <w:sz w:val="28"/>
                <w:szCs w:val="28"/>
              </w:rPr>
              <w:t>Контрольные работы</w:t>
            </w:r>
            <w:r w:rsidRPr="00B9194D">
              <w:rPr>
                <w:sz w:val="28"/>
                <w:szCs w:val="28"/>
              </w:rPr>
              <w:t xml:space="preserve"> "Математика" </w:t>
            </w:r>
            <w:r>
              <w:rPr>
                <w:sz w:val="28"/>
                <w:szCs w:val="28"/>
              </w:rPr>
              <w:t>6</w:t>
            </w:r>
            <w:r w:rsidRPr="00B9194D">
              <w:rPr>
                <w:sz w:val="28"/>
                <w:szCs w:val="28"/>
              </w:rPr>
              <w:t xml:space="preserve"> класс  Авт.: В.И. Жохов, Л.Б. Крайнева М.: Мнемозина, 2011</w:t>
            </w:r>
          </w:p>
        </w:tc>
      </w:tr>
      <w:tr w:rsidR="005A2152" w:rsidRPr="00B9194D" w:rsidTr="00286B9B">
        <w:tc>
          <w:tcPr>
            <w:tcW w:w="828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B9194D">
              <w:rPr>
                <w:sz w:val="28"/>
                <w:szCs w:val="28"/>
              </w:rPr>
              <w:t>5</w:t>
            </w:r>
          </w:p>
        </w:tc>
        <w:tc>
          <w:tcPr>
            <w:tcW w:w="9180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both"/>
              <w:rPr>
                <w:rStyle w:val="ac"/>
                <w:bCs w:val="0"/>
                <w:sz w:val="28"/>
                <w:szCs w:val="28"/>
              </w:rPr>
            </w:pPr>
            <w:r w:rsidRPr="00B9194D">
              <w:rPr>
                <w:rStyle w:val="ac"/>
                <w:b w:val="0"/>
                <w:sz w:val="28"/>
                <w:szCs w:val="28"/>
              </w:rPr>
              <w:t>Математические диктанты</w:t>
            </w:r>
            <w:r w:rsidRPr="00B919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</w:t>
            </w:r>
            <w:r w:rsidRPr="00B9194D">
              <w:rPr>
                <w:sz w:val="28"/>
                <w:szCs w:val="28"/>
              </w:rPr>
              <w:t xml:space="preserve"> класс. Авт.: В.И. Жохов М.: Мнемозина, 2010</w:t>
            </w:r>
          </w:p>
        </w:tc>
      </w:tr>
      <w:tr w:rsidR="005A2152" w:rsidRPr="00B9194D" w:rsidTr="00286B9B">
        <w:tc>
          <w:tcPr>
            <w:tcW w:w="828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B9194D">
              <w:rPr>
                <w:sz w:val="28"/>
                <w:szCs w:val="28"/>
              </w:rPr>
              <w:t>6</w:t>
            </w:r>
          </w:p>
        </w:tc>
        <w:tc>
          <w:tcPr>
            <w:tcW w:w="9180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both"/>
              <w:rPr>
                <w:rStyle w:val="ac"/>
                <w:sz w:val="28"/>
                <w:szCs w:val="28"/>
              </w:rPr>
            </w:pPr>
            <w:r w:rsidRPr="00B9194D">
              <w:rPr>
                <w:rStyle w:val="ac"/>
                <w:b w:val="0"/>
                <w:sz w:val="28"/>
                <w:szCs w:val="28"/>
              </w:rPr>
              <w:t>Математический тренажер</w:t>
            </w:r>
            <w:r w:rsidRPr="00B919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</w:t>
            </w:r>
            <w:r w:rsidRPr="00B9194D">
              <w:rPr>
                <w:sz w:val="28"/>
                <w:szCs w:val="28"/>
              </w:rPr>
              <w:t xml:space="preserve"> класс. Авт.: В.И. Жохов М.: Мнемозина, 2012</w:t>
            </w:r>
          </w:p>
        </w:tc>
      </w:tr>
      <w:tr w:rsidR="005A2152" w:rsidRPr="00B9194D" w:rsidTr="00286B9B">
        <w:tc>
          <w:tcPr>
            <w:tcW w:w="828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180" w:type="dxa"/>
            <w:shd w:val="clear" w:color="auto" w:fill="auto"/>
          </w:tcPr>
          <w:p w:rsidR="005A2152" w:rsidRPr="004B2ECB" w:rsidRDefault="005A2152" w:rsidP="00286B9B">
            <w:pPr>
              <w:pStyle w:val="1"/>
              <w:rPr>
                <w:rStyle w:val="ac"/>
                <w:b/>
                <w:bCs/>
                <w:sz w:val="28"/>
                <w:szCs w:val="28"/>
              </w:rPr>
            </w:pPr>
            <w:r w:rsidRPr="004B2ECB">
              <w:rPr>
                <w:b w:val="0"/>
                <w:sz w:val="28"/>
                <w:szCs w:val="28"/>
              </w:rPr>
              <w:t>CD-ROM. Математика. 6 класс. Учебное интерактивное пособие к учебнику Виленкина. Тренажер по математике</w:t>
            </w:r>
            <w:r>
              <w:rPr>
                <w:b w:val="0"/>
                <w:sz w:val="28"/>
                <w:szCs w:val="28"/>
              </w:rPr>
              <w:t>, М.: Мнемозина, 2013</w:t>
            </w:r>
          </w:p>
        </w:tc>
      </w:tr>
    </w:tbl>
    <w:p w:rsidR="005A2152" w:rsidRPr="004845E7" w:rsidRDefault="005A2152" w:rsidP="005A2152">
      <w:pPr>
        <w:ind w:left="360"/>
        <w:jc w:val="center"/>
        <w:rPr>
          <w:sz w:val="28"/>
          <w:szCs w:val="28"/>
        </w:rPr>
      </w:pPr>
    </w:p>
    <w:p w:rsidR="005A2152" w:rsidRPr="004845E7" w:rsidRDefault="005A2152" w:rsidP="005A2152">
      <w:pPr>
        <w:ind w:left="360"/>
        <w:jc w:val="center"/>
        <w:rPr>
          <w:sz w:val="28"/>
          <w:szCs w:val="28"/>
        </w:rPr>
      </w:pPr>
      <w:r w:rsidRPr="004845E7">
        <w:rPr>
          <w:sz w:val="28"/>
          <w:szCs w:val="28"/>
        </w:rPr>
        <w:t>ДОПОЛНИТЕЛЬНАЯ ЛИТЕРАТУРА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9180"/>
      </w:tblGrid>
      <w:tr w:rsidR="005A2152" w:rsidRPr="00B9194D" w:rsidTr="00286B9B">
        <w:trPr>
          <w:trHeight w:val="1249"/>
        </w:trPr>
        <w:tc>
          <w:tcPr>
            <w:tcW w:w="828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B9194D">
              <w:rPr>
                <w:sz w:val="28"/>
                <w:szCs w:val="28"/>
              </w:rPr>
              <w:t>1</w:t>
            </w:r>
          </w:p>
        </w:tc>
        <w:tc>
          <w:tcPr>
            <w:tcW w:w="9180" w:type="dxa"/>
            <w:shd w:val="clear" w:color="auto" w:fill="auto"/>
          </w:tcPr>
          <w:p w:rsidR="005A2152" w:rsidRPr="00B9194D" w:rsidRDefault="005A2152" w:rsidP="00286B9B">
            <w:pPr>
              <w:ind w:firstLine="709"/>
              <w:jc w:val="both"/>
              <w:rPr>
                <w:sz w:val="28"/>
                <w:szCs w:val="28"/>
              </w:rPr>
            </w:pPr>
            <w:r w:rsidRPr="00B9194D">
              <w:rPr>
                <w:sz w:val="28"/>
                <w:szCs w:val="28"/>
              </w:rPr>
              <w:t>Математика. 5-6 класс. Тесты для промежуточной аттестации/ Под ред. Ф.Ф. Лысенко, Л.С. Ольховой, С.Ю. Кулабухова – Ростов-на-Дону: Легион-М, 2010</w:t>
            </w:r>
          </w:p>
        </w:tc>
      </w:tr>
      <w:tr w:rsidR="005A2152" w:rsidRPr="00B9194D" w:rsidTr="00286B9B">
        <w:trPr>
          <w:trHeight w:val="891"/>
        </w:trPr>
        <w:tc>
          <w:tcPr>
            <w:tcW w:w="828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80" w:type="dxa"/>
            <w:shd w:val="clear" w:color="auto" w:fill="auto"/>
          </w:tcPr>
          <w:p w:rsidR="005A2152" w:rsidRPr="00B9194D" w:rsidRDefault="005A2152" w:rsidP="00286B9B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Сборник практических задач по математике: 6 класс, Выговская В.В., - М.: ВАКО, 2012</w:t>
            </w:r>
          </w:p>
        </w:tc>
      </w:tr>
      <w:tr w:rsidR="005A2152" w:rsidRPr="00B9194D" w:rsidTr="00286B9B">
        <w:trPr>
          <w:trHeight w:val="880"/>
        </w:trPr>
        <w:tc>
          <w:tcPr>
            <w:tcW w:w="828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180" w:type="dxa"/>
            <w:shd w:val="clear" w:color="auto" w:fill="auto"/>
          </w:tcPr>
          <w:p w:rsidR="005A2152" w:rsidRPr="00B9194D" w:rsidRDefault="005A2152" w:rsidP="00286B9B">
            <w:pPr>
              <w:ind w:firstLine="709"/>
              <w:jc w:val="both"/>
              <w:rPr>
                <w:sz w:val="28"/>
                <w:szCs w:val="28"/>
              </w:rPr>
            </w:pPr>
            <w:r w:rsidRPr="00B9194D">
              <w:rPr>
                <w:sz w:val="28"/>
                <w:szCs w:val="28"/>
              </w:rPr>
              <w:t>Дидактические материалы по математике для 5 класса, Чесноков А.С., Нешков К.И.,  - М.: Класикс Стиль, 2009</w:t>
            </w:r>
          </w:p>
        </w:tc>
      </w:tr>
      <w:tr w:rsidR="005A2152" w:rsidRPr="00B9194D" w:rsidTr="00286B9B">
        <w:trPr>
          <w:trHeight w:val="885"/>
        </w:trPr>
        <w:tc>
          <w:tcPr>
            <w:tcW w:w="828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180" w:type="dxa"/>
            <w:shd w:val="clear" w:color="auto" w:fill="auto"/>
          </w:tcPr>
          <w:p w:rsidR="005A2152" w:rsidRPr="00B9194D" w:rsidRDefault="005A2152" w:rsidP="00286B9B">
            <w:pPr>
              <w:ind w:firstLine="709"/>
              <w:jc w:val="both"/>
              <w:rPr>
                <w:sz w:val="28"/>
                <w:szCs w:val="28"/>
              </w:rPr>
            </w:pPr>
            <w:r w:rsidRPr="00B9194D">
              <w:rPr>
                <w:sz w:val="28"/>
                <w:szCs w:val="28"/>
              </w:rPr>
              <w:t>За страницами учебника математики: книга для чтения учащимися 5—6 классов / И. Я. Депман, Н. Я. Виленкин</w:t>
            </w:r>
          </w:p>
        </w:tc>
      </w:tr>
      <w:tr w:rsidR="005A2152" w:rsidRPr="00B9194D" w:rsidTr="00286B9B">
        <w:trPr>
          <w:trHeight w:val="874"/>
        </w:trPr>
        <w:tc>
          <w:tcPr>
            <w:tcW w:w="828" w:type="dxa"/>
            <w:shd w:val="clear" w:color="auto" w:fill="auto"/>
          </w:tcPr>
          <w:p w:rsidR="005A2152" w:rsidRPr="00B9194D" w:rsidRDefault="005A2152" w:rsidP="00286B9B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180" w:type="dxa"/>
            <w:shd w:val="clear" w:color="auto" w:fill="auto"/>
          </w:tcPr>
          <w:p w:rsidR="005A2152" w:rsidRPr="00B9194D" w:rsidRDefault="005A2152" w:rsidP="00286B9B">
            <w:pPr>
              <w:ind w:firstLine="709"/>
              <w:jc w:val="both"/>
              <w:rPr>
                <w:sz w:val="28"/>
                <w:szCs w:val="28"/>
              </w:rPr>
            </w:pPr>
            <w:r w:rsidRPr="00B9194D">
              <w:rPr>
                <w:sz w:val="28"/>
                <w:szCs w:val="28"/>
              </w:rPr>
              <w:t>Методический журнал для учителей математики «Математика», ИД «Первое сентября»</w:t>
            </w:r>
          </w:p>
        </w:tc>
      </w:tr>
      <w:tr w:rsidR="005A2152" w:rsidRPr="00B9194D" w:rsidTr="00286B9B">
        <w:tc>
          <w:tcPr>
            <w:tcW w:w="828" w:type="dxa"/>
            <w:shd w:val="clear" w:color="auto" w:fill="auto"/>
          </w:tcPr>
          <w:p w:rsidR="005A2152" w:rsidRDefault="005A2152" w:rsidP="00286B9B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180" w:type="dxa"/>
            <w:shd w:val="clear" w:color="auto" w:fill="auto"/>
          </w:tcPr>
          <w:p w:rsidR="005A2152" w:rsidRPr="00A5015A" w:rsidRDefault="005A2152" w:rsidP="00286B9B">
            <w:pPr>
              <w:ind w:firstLine="709"/>
              <w:jc w:val="both"/>
              <w:rPr>
                <w:sz w:val="28"/>
                <w:szCs w:val="28"/>
              </w:rPr>
            </w:pPr>
            <w:r w:rsidRPr="00A5015A">
              <w:rPr>
                <w:sz w:val="28"/>
                <w:szCs w:val="28"/>
              </w:rPr>
              <w:t>CD-ROM. Универсальное мультимедийное пособие по математике. 6 класс. К учебнику Виленкина Н.Я. "Математика. 6 класс"</w:t>
            </w:r>
            <w:r>
              <w:rPr>
                <w:sz w:val="28"/>
                <w:szCs w:val="28"/>
              </w:rPr>
              <w:t>, М.: Издательство «Экзамен», 2013</w:t>
            </w:r>
          </w:p>
        </w:tc>
      </w:tr>
    </w:tbl>
    <w:p w:rsidR="005A2152" w:rsidRPr="004845E7" w:rsidRDefault="005A2152" w:rsidP="005A2152"/>
    <w:p w:rsidR="005A2152" w:rsidRDefault="005A2152" w:rsidP="005A2152">
      <w:pPr>
        <w:rPr>
          <w:b/>
          <w:bCs/>
          <w:sz w:val="28"/>
          <w:szCs w:val="28"/>
        </w:rPr>
        <w:sectPr w:rsidR="005A2152" w:rsidSect="00286B9B">
          <w:pgSz w:w="11906" w:h="16838"/>
          <w:pgMar w:top="1134" w:right="851" w:bottom="902" w:left="1701" w:header="709" w:footer="709" w:gutter="0"/>
          <w:cols w:space="708"/>
          <w:titlePg/>
          <w:docGrid w:linePitch="360"/>
        </w:sectPr>
      </w:pPr>
    </w:p>
    <w:p w:rsidR="005A2152" w:rsidRDefault="005A2152" w:rsidP="005A2152">
      <w:pPr>
        <w:tabs>
          <w:tab w:val="left" w:pos="11160"/>
        </w:tabs>
        <w:jc w:val="center"/>
        <w:outlineLvl w:val="0"/>
        <w:rPr>
          <w:b/>
          <w:bCs/>
          <w:caps/>
          <w:sz w:val="28"/>
          <w:szCs w:val="28"/>
          <w:u w:val="single"/>
        </w:rPr>
      </w:pPr>
      <w:r w:rsidRPr="00BB633E">
        <w:rPr>
          <w:b/>
          <w:bCs/>
          <w:caps/>
          <w:sz w:val="28"/>
          <w:szCs w:val="28"/>
          <w:u w:val="single"/>
        </w:rPr>
        <w:lastRenderedPageBreak/>
        <w:t>Материально-техническое обеспечение</w:t>
      </w:r>
    </w:p>
    <w:p w:rsidR="005A2152" w:rsidRPr="00D73A23" w:rsidRDefault="005A2152" w:rsidP="005A2152">
      <w:pPr>
        <w:pStyle w:val="a3"/>
        <w:spacing w:before="0" w:beforeAutospacing="0" w:after="0" w:afterAutospacing="0"/>
        <w:ind w:right="96" w:firstLine="53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МАТЕМАТИКА 6 КЛАСС</w:t>
      </w:r>
    </w:p>
    <w:p w:rsidR="005A2152" w:rsidRDefault="005A2152" w:rsidP="005A2152">
      <w:pPr>
        <w:pStyle w:val="a3"/>
        <w:spacing w:before="0" w:beforeAutospacing="0" w:after="0" w:afterAutospacing="0"/>
        <w:ind w:right="96" w:firstLine="539"/>
        <w:rPr>
          <w:sz w:val="28"/>
          <w:szCs w:val="28"/>
          <w:u w:val="single"/>
        </w:rPr>
      </w:pPr>
    </w:p>
    <w:tbl>
      <w:tblPr>
        <w:tblW w:w="102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9360"/>
      </w:tblGrid>
      <w:tr w:rsidR="005A2152" w:rsidRPr="00FB2FCD" w:rsidTr="00286B9B">
        <w:trPr>
          <w:trHeight w:val="821"/>
        </w:trPr>
        <w:tc>
          <w:tcPr>
            <w:tcW w:w="900" w:type="dxa"/>
          </w:tcPr>
          <w:p w:rsidR="005A2152" w:rsidRPr="00FB2FCD" w:rsidRDefault="005A2152" w:rsidP="00286B9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B2FC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9360" w:type="dxa"/>
          </w:tcPr>
          <w:p w:rsidR="005A2152" w:rsidRPr="00FB2FCD" w:rsidRDefault="005A2152" w:rsidP="00286B9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B2FCD">
              <w:rPr>
                <w:b/>
                <w:bCs/>
                <w:sz w:val="28"/>
                <w:szCs w:val="28"/>
              </w:rPr>
              <w:t>Наименование раздела, наименование объектов и средств материально-технического обеспечения</w:t>
            </w:r>
          </w:p>
        </w:tc>
      </w:tr>
      <w:tr w:rsidR="005A2152" w:rsidRPr="00FB2FCD" w:rsidTr="00286B9B">
        <w:trPr>
          <w:trHeight w:val="589"/>
        </w:trPr>
        <w:tc>
          <w:tcPr>
            <w:tcW w:w="900" w:type="dxa"/>
          </w:tcPr>
          <w:p w:rsidR="005A2152" w:rsidRPr="00FB2FCD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360" w:type="dxa"/>
          </w:tcPr>
          <w:p w:rsidR="005A2152" w:rsidRPr="00FB2FCD" w:rsidRDefault="005A2152" w:rsidP="00286B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2152" w:rsidRPr="00C40A39" w:rsidTr="00286B9B">
        <w:trPr>
          <w:trHeight w:val="589"/>
        </w:trPr>
        <w:tc>
          <w:tcPr>
            <w:tcW w:w="900" w:type="dxa"/>
          </w:tcPr>
          <w:p w:rsidR="005A2152" w:rsidRPr="00C40A39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360" w:type="dxa"/>
          </w:tcPr>
          <w:p w:rsidR="005A2152" w:rsidRPr="00C40A39" w:rsidRDefault="005A2152" w:rsidP="00286B9B">
            <w:pPr>
              <w:rPr>
                <w:sz w:val="28"/>
                <w:szCs w:val="28"/>
              </w:rPr>
            </w:pPr>
            <w:r w:rsidRPr="00C40A39">
              <w:rPr>
                <w:sz w:val="28"/>
                <w:szCs w:val="28"/>
              </w:rPr>
              <w:t>Комплект таблиц «Натуральные числа»</w:t>
            </w:r>
          </w:p>
        </w:tc>
      </w:tr>
      <w:tr w:rsidR="005A2152" w:rsidRPr="00C40A39" w:rsidTr="00286B9B">
        <w:trPr>
          <w:trHeight w:val="589"/>
        </w:trPr>
        <w:tc>
          <w:tcPr>
            <w:tcW w:w="900" w:type="dxa"/>
          </w:tcPr>
          <w:p w:rsidR="005A2152" w:rsidRPr="00AD532A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9360" w:type="dxa"/>
          </w:tcPr>
          <w:p w:rsidR="005A2152" w:rsidRPr="00123B64" w:rsidRDefault="005A2152" w:rsidP="00286B9B">
            <w:pPr>
              <w:rPr>
                <w:sz w:val="28"/>
                <w:szCs w:val="28"/>
              </w:rPr>
            </w:pPr>
            <w:r w:rsidRPr="00D73A23">
              <w:rPr>
                <w:sz w:val="28"/>
                <w:szCs w:val="28"/>
              </w:rPr>
              <w:t>Диск «Математика. Справочник для</w:t>
            </w:r>
            <w:r>
              <w:rPr>
                <w:sz w:val="28"/>
                <w:szCs w:val="28"/>
              </w:rPr>
              <w:t xml:space="preserve"> школьника</w:t>
            </w:r>
          </w:p>
        </w:tc>
      </w:tr>
      <w:tr w:rsidR="005A2152" w:rsidRPr="00C40A39" w:rsidTr="00286B9B">
        <w:trPr>
          <w:trHeight w:val="589"/>
        </w:trPr>
        <w:tc>
          <w:tcPr>
            <w:tcW w:w="900" w:type="dxa"/>
          </w:tcPr>
          <w:p w:rsidR="005A2152" w:rsidRPr="00AD532A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9360" w:type="dxa"/>
          </w:tcPr>
          <w:p w:rsidR="005A2152" w:rsidRPr="00D73A23" w:rsidRDefault="005A2152" w:rsidP="00286B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 «Математика 5-6»</w:t>
            </w:r>
          </w:p>
        </w:tc>
      </w:tr>
      <w:tr w:rsidR="005A2152" w:rsidRPr="00C40A39" w:rsidTr="00286B9B">
        <w:trPr>
          <w:trHeight w:val="589"/>
        </w:trPr>
        <w:tc>
          <w:tcPr>
            <w:tcW w:w="900" w:type="dxa"/>
          </w:tcPr>
          <w:p w:rsidR="005A2152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360" w:type="dxa"/>
          </w:tcPr>
          <w:p w:rsidR="005A2152" w:rsidRPr="00AD532A" w:rsidRDefault="005A2152" w:rsidP="00286B9B">
            <w:pPr>
              <w:jc w:val="center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E26D0A">
              <w:rPr>
                <w:b/>
                <w:bCs/>
                <w:i/>
                <w:iCs/>
                <w:sz w:val="28"/>
                <w:szCs w:val="28"/>
              </w:rPr>
              <w:t>Информационные источники</w:t>
            </w:r>
            <w:r>
              <w:rPr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</w:p>
        </w:tc>
      </w:tr>
      <w:tr w:rsidR="005A2152" w:rsidRPr="00C40A39" w:rsidTr="00286B9B">
        <w:trPr>
          <w:trHeight w:val="589"/>
        </w:trPr>
        <w:tc>
          <w:tcPr>
            <w:tcW w:w="900" w:type="dxa"/>
          </w:tcPr>
          <w:p w:rsidR="005A2152" w:rsidRPr="00AD532A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9360" w:type="dxa"/>
          </w:tcPr>
          <w:p w:rsidR="005A2152" w:rsidRPr="00E26D0A" w:rsidRDefault="005A2152" w:rsidP="00286B9B">
            <w:pPr>
              <w:rPr>
                <w:i/>
                <w:iCs/>
                <w:sz w:val="28"/>
                <w:szCs w:val="28"/>
              </w:rPr>
            </w:pPr>
            <w:r w:rsidRPr="00E26D0A">
              <w:rPr>
                <w:i/>
                <w:iCs/>
                <w:sz w:val="28"/>
                <w:szCs w:val="28"/>
              </w:rPr>
              <w:t>http://urokimatematiki.ru</w:t>
            </w:r>
          </w:p>
        </w:tc>
      </w:tr>
      <w:tr w:rsidR="005A2152" w:rsidRPr="00C40A39" w:rsidTr="00286B9B">
        <w:trPr>
          <w:trHeight w:val="589"/>
        </w:trPr>
        <w:tc>
          <w:tcPr>
            <w:tcW w:w="900" w:type="dxa"/>
          </w:tcPr>
          <w:p w:rsidR="005A2152" w:rsidRPr="00AD532A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360" w:type="dxa"/>
          </w:tcPr>
          <w:p w:rsidR="005A2152" w:rsidRPr="00E26D0A" w:rsidRDefault="005A2152" w:rsidP="00286B9B">
            <w:pPr>
              <w:rPr>
                <w:i/>
                <w:iCs/>
                <w:sz w:val="28"/>
                <w:szCs w:val="28"/>
              </w:rPr>
            </w:pPr>
            <w:r w:rsidRPr="00E26D0A">
              <w:rPr>
                <w:i/>
                <w:iCs/>
                <w:sz w:val="28"/>
                <w:szCs w:val="28"/>
              </w:rPr>
              <w:t>http://intergu.ru/</w:t>
            </w:r>
          </w:p>
        </w:tc>
      </w:tr>
      <w:tr w:rsidR="005A2152" w:rsidRPr="00C40A39" w:rsidTr="00286B9B">
        <w:trPr>
          <w:trHeight w:val="475"/>
        </w:trPr>
        <w:tc>
          <w:tcPr>
            <w:tcW w:w="900" w:type="dxa"/>
          </w:tcPr>
          <w:p w:rsidR="005A2152" w:rsidRPr="00AD532A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360" w:type="dxa"/>
          </w:tcPr>
          <w:p w:rsidR="005A2152" w:rsidRPr="00E26D0A" w:rsidRDefault="005A2152" w:rsidP="00286B9B">
            <w:pPr>
              <w:rPr>
                <w:i/>
                <w:iCs/>
                <w:sz w:val="28"/>
                <w:szCs w:val="28"/>
              </w:rPr>
            </w:pPr>
            <w:r w:rsidRPr="00E26D0A">
              <w:rPr>
                <w:i/>
                <w:iCs/>
                <w:sz w:val="28"/>
                <w:szCs w:val="28"/>
              </w:rPr>
              <w:t>http://karmanform.ucoz.ru</w:t>
            </w:r>
          </w:p>
        </w:tc>
      </w:tr>
      <w:tr w:rsidR="005A2152" w:rsidRPr="00C40A39" w:rsidTr="00286B9B">
        <w:trPr>
          <w:trHeight w:val="589"/>
        </w:trPr>
        <w:tc>
          <w:tcPr>
            <w:tcW w:w="900" w:type="dxa"/>
          </w:tcPr>
          <w:p w:rsidR="005A2152" w:rsidRPr="00AD532A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9360" w:type="dxa"/>
          </w:tcPr>
          <w:p w:rsidR="005A2152" w:rsidRPr="00F252BA" w:rsidRDefault="005A2152" w:rsidP="00286B9B">
            <w:pPr>
              <w:rPr>
                <w:i/>
                <w:iCs/>
                <w:sz w:val="28"/>
                <w:szCs w:val="28"/>
              </w:rPr>
            </w:pPr>
            <w:r w:rsidRPr="00F252BA">
              <w:rPr>
                <w:i/>
                <w:iCs/>
                <w:sz w:val="28"/>
                <w:szCs w:val="28"/>
              </w:rPr>
              <w:t>http://polyakova.ucoz.ru/</w:t>
            </w:r>
          </w:p>
        </w:tc>
      </w:tr>
      <w:tr w:rsidR="005A2152" w:rsidRPr="00B16907" w:rsidTr="00286B9B">
        <w:trPr>
          <w:trHeight w:val="589"/>
        </w:trPr>
        <w:tc>
          <w:tcPr>
            <w:tcW w:w="900" w:type="dxa"/>
          </w:tcPr>
          <w:p w:rsidR="005A2152" w:rsidRPr="00AD532A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9360" w:type="dxa"/>
          </w:tcPr>
          <w:p w:rsidR="005A2152" w:rsidRPr="005A2152" w:rsidRDefault="005A2152" w:rsidP="00286B9B">
            <w:pPr>
              <w:rPr>
                <w:i/>
                <w:iCs/>
                <w:sz w:val="28"/>
                <w:szCs w:val="28"/>
                <w:lang w:val="en-US"/>
              </w:rPr>
            </w:pPr>
            <w:r w:rsidRPr="005A2152">
              <w:rPr>
                <w:i/>
                <w:iCs/>
                <w:sz w:val="28"/>
                <w:szCs w:val="28"/>
                <w:lang w:val="en-US"/>
              </w:rPr>
              <w:t>http://le-savchen.ucoz.ru/</w:t>
            </w:r>
          </w:p>
        </w:tc>
      </w:tr>
      <w:tr w:rsidR="005A2152" w:rsidRPr="00B16907" w:rsidTr="00286B9B">
        <w:trPr>
          <w:trHeight w:val="589"/>
        </w:trPr>
        <w:tc>
          <w:tcPr>
            <w:tcW w:w="900" w:type="dxa"/>
          </w:tcPr>
          <w:p w:rsidR="005A2152" w:rsidRPr="00AD532A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360" w:type="dxa"/>
          </w:tcPr>
          <w:p w:rsidR="005A2152" w:rsidRPr="005A2152" w:rsidRDefault="005A2152" w:rsidP="00286B9B">
            <w:pPr>
              <w:rPr>
                <w:i/>
                <w:iCs/>
                <w:sz w:val="28"/>
                <w:szCs w:val="28"/>
                <w:lang w:val="en-US"/>
              </w:rPr>
            </w:pPr>
            <w:r w:rsidRPr="005A2152">
              <w:rPr>
                <w:i/>
                <w:iCs/>
                <w:sz w:val="28"/>
                <w:szCs w:val="28"/>
                <w:lang w:val="en-US"/>
              </w:rPr>
              <w:t>http://www.it-n.ru/</w:t>
            </w:r>
          </w:p>
        </w:tc>
      </w:tr>
      <w:tr w:rsidR="005A2152" w:rsidRPr="00C40A39" w:rsidTr="00286B9B">
        <w:trPr>
          <w:trHeight w:val="589"/>
        </w:trPr>
        <w:tc>
          <w:tcPr>
            <w:tcW w:w="900" w:type="dxa"/>
          </w:tcPr>
          <w:p w:rsidR="005A2152" w:rsidRPr="00AD532A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360" w:type="dxa"/>
          </w:tcPr>
          <w:p w:rsidR="005A2152" w:rsidRPr="00F252BA" w:rsidRDefault="005A2152" w:rsidP="00286B9B">
            <w:pPr>
              <w:rPr>
                <w:i/>
                <w:iCs/>
                <w:sz w:val="28"/>
                <w:szCs w:val="28"/>
              </w:rPr>
            </w:pPr>
            <w:r w:rsidRPr="00F252BA">
              <w:rPr>
                <w:i/>
                <w:iCs/>
                <w:sz w:val="28"/>
                <w:szCs w:val="28"/>
              </w:rPr>
              <w:t>http://www.openclass.ru/</w:t>
            </w:r>
          </w:p>
        </w:tc>
      </w:tr>
      <w:tr w:rsidR="005A2152" w:rsidRPr="00C40A39" w:rsidTr="00286B9B">
        <w:trPr>
          <w:trHeight w:val="589"/>
        </w:trPr>
        <w:tc>
          <w:tcPr>
            <w:tcW w:w="900" w:type="dxa"/>
          </w:tcPr>
          <w:p w:rsidR="005A2152" w:rsidRPr="00C40A39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360" w:type="dxa"/>
          </w:tcPr>
          <w:p w:rsidR="005A2152" w:rsidRPr="00B41615" w:rsidRDefault="005A2152" w:rsidP="00286B9B">
            <w:pPr>
              <w:jc w:val="center"/>
              <w:rPr>
                <w:b/>
                <w:sz w:val="28"/>
                <w:szCs w:val="28"/>
              </w:rPr>
            </w:pPr>
            <w:r w:rsidRPr="00B41615">
              <w:rPr>
                <w:b/>
                <w:sz w:val="28"/>
                <w:szCs w:val="28"/>
              </w:rPr>
              <w:t>Учебно-лабораторное оборудование</w:t>
            </w:r>
          </w:p>
        </w:tc>
      </w:tr>
      <w:tr w:rsidR="005A2152" w:rsidRPr="00C40A39" w:rsidTr="00286B9B">
        <w:trPr>
          <w:trHeight w:val="589"/>
        </w:trPr>
        <w:tc>
          <w:tcPr>
            <w:tcW w:w="900" w:type="dxa"/>
          </w:tcPr>
          <w:p w:rsidR="005A2152" w:rsidRPr="00AD532A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360" w:type="dxa"/>
          </w:tcPr>
          <w:p w:rsidR="005A2152" w:rsidRPr="00123B64" w:rsidRDefault="005A2152" w:rsidP="00286B9B">
            <w:pPr>
              <w:rPr>
                <w:color w:val="000000"/>
                <w:sz w:val="28"/>
                <w:szCs w:val="28"/>
              </w:rPr>
            </w:pPr>
            <w:r w:rsidRPr="00123B64">
              <w:rPr>
                <w:color w:val="000000"/>
                <w:sz w:val="28"/>
                <w:szCs w:val="28"/>
              </w:rPr>
              <w:t>Мультимедийный компьютер</w:t>
            </w:r>
          </w:p>
          <w:p w:rsidR="005A2152" w:rsidRPr="00123B64" w:rsidRDefault="005A2152" w:rsidP="00286B9B">
            <w:pPr>
              <w:rPr>
                <w:sz w:val="28"/>
                <w:szCs w:val="28"/>
              </w:rPr>
            </w:pPr>
          </w:p>
        </w:tc>
      </w:tr>
      <w:tr w:rsidR="005A2152" w:rsidRPr="00C40A39" w:rsidTr="00286B9B">
        <w:trPr>
          <w:trHeight w:val="589"/>
        </w:trPr>
        <w:tc>
          <w:tcPr>
            <w:tcW w:w="900" w:type="dxa"/>
          </w:tcPr>
          <w:p w:rsidR="005A2152" w:rsidRPr="00AD532A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9360" w:type="dxa"/>
          </w:tcPr>
          <w:p w:rsidR="005A2152" w:rsidRPr="00123B64" w:rsidRDefault="005A2152" w:rsidP="00286B9B">
            <w:pPr>
              <w:rPr>
                <w:sz w:val="28"/>
                <w:szCs w:val="28"/>
              </w:rPr>
            </w:pPr>
            <w:r w:rsidRPr="00123B64">
              <w:rPr>
                <w:sz w:val="28"/>
                <w:szCs w:val="28"/>
              </w:rPr>
              <w:t>Мультимедиапроектор</w:t>
            </w:r>
          </w:p>
          <w:p w:rsidR="005A2152" w:rsidRPr="00123B64" w:rsidRDefault="005A2152" w:rsidP="00286B9B">
            <w:pPr>
              <w:rPr>
                <w:sz w:val="28"/>
                <w:szCs w:val="28"/>
              </w:rPr>
            </w:pPr>
          </w:p>
        </w:tc>
      </w:tr>
      <w:tr w:rsidR="005A2152" w:rsidRPr="00C40A39" w:rsidTr="00286B9B">
        <w:trPr>
          <w:trHeight w:val="589"/>
        </w:trPr>
        <w:tc>
          <w:tcPr>
            <w:tcW w:w="900" w:type="dxa"/>
          </w:tcPr>
          <w:p w:rsidR="005A2152" w:rsidRPr="00AD532A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9360" w:type="dxa"/>
          </w:tcPr>
          <w:p w:rsidR="005A2152" w:rsidRPr="00123B64" w:rsidRDefault="005A2152" w:rsidP="00286B9B">
            <w:pPr>
              <w:rPr>
                <w:sz w:val="28"/>
                <w:szCs w:val="28"/>
              </w:rPr>
            </w:pPr>
            <w:r w:rsidRPr="00123B64">
              <w:rPr>
                <w:sz w:val="28"/>
                <w:szCs w:val="28"/>
              </w:rPr>
              <w:t>Интерактивная доска</w:t>
            </w:r>
          </w:p>
          <w:p w:rsidR="005A2152" w:rsidRPr="00123B64" w:rsidRDefault="005A2152" w:rsidP="00286B9B">
            <w:pPr>
              <w:rPr>
                <w:sz w:val="28"/>
                <w:szCs w:val="28"/>
              </w:rPr>
            </w:pPr>
          </w:p>
        </w:tc>
      </w:tr>
      <w:tr w:rsidR="005A2152" w:rsidRPr="00C40A39" w:rsidTr="00286B9B">
        <w:trPr>
          <w:trHeight w:val="589"/>
        </w:trPr>
        <w:tc>
          <w:tcPr>
            <w:tcW w:w="900" w:type="dxa"/>
          </w:tcPr>
          <w:p w:rsidR="005A2152" w:rsidRPr="00AD532A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9360" w:type="dxa"/>
          </w:tcPr>
          <w:p w:rsidR="005A2152" w:rsidRPr="00D826A6" w:rsidRDefault="005A2152" w:rsidP="00286B9B">
            <w:pPr>
              <w:shd w:val="clear" w:color="auto" w:fill="FFFFFF"/>
              <w:spacing w:before="100" w:beforeAutospacing="1" w:after="100" w:afterAutospacing="1"/>
              <w:ind w:left="75" w:right="75"/>
              <w:rPr>
                <w:rFonts w:eastAsia="Arial Unicode MS"/>
                <w:sz w:val="28"/>
                <w:szCs w:val="28"/>
              </w:rPr>
            </w:pPr>
            <w:r w:rsidRPr="00D826A6">
              <w:rPr>
                <w:color w:val="000000"/>
                <w:sz w:val="28"/>
                <w:szCs w:val="28"/>
              </w:rPr>
              <w:t>Аудиторная доска с магнитной поверхностью и набором приспособлений для крепления таблиц</w:t>
            </w:r>
            <w:r w:rsidRPr="00D826A6">
              <w:rPr>
                <w:sz w:val="28"/>
                <w:szCs w:val="28"/>
              </w:rPr>
              <w:t xml:space="preserve"> </w:t>
            </w:r>
          </w:p>
        </w:tc>
      </w:tr>
      <w:tr w:rsidR="005A2152" w:rsidRPr="00C40A39" w:rsidTr="00286B9B">
        <w:trPr>
          <w:trHeight w:val="589"/>
        </w:trPr>
        <w:tc>
          <w:tcPr>
            <w:tcW w:w="900" w:type="dxa"/>
          </w:tcPr>
          <w:p w:rsidR="005A2152" w:rsidRPr="00AD532A" w:rsidRDefault="005A2152" w:rsidP="00286B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9360" w:type="dxa"/>
          </w:tcPr>
          <w:p w:rsidR="005A2152" w:rsidRPr="00D826A6" w:rsidRDefault="005A2152" w:rsidP="00286B9B">
            <w:pPr>
              <w:shd w:val="clear" w:color="auto" w:fill="FFFFFF"/>
              <w:spacing w:before="100" w:beforeAutospacing="1" w:after="100" w:afterAutospacing="1"/>
              <w:ind w:left="75" w:right="75"/>
              <w:rPr>
                <w:rFonts w:eastAsia="Arial Unicode MS"/>
                <w:sz w:val="28"/>
                <w:szCs w:val="28"/>
              </w:rPr>
            </w:pPr>
            <w:r w:rsidRPr="00D826A6">
              <w:rPr>
                <w:sz w:val="28"/>
                <w:szCs w:val="28"/>
              </w:rPr>
              <w:t>Комплект инструментов классных: линейка, транспортир, угольник (30</w:t>
            </w:r>
            <w:r w:rsidRPr="00D826A6">
              <w:rPr>
                <w:sz w:val="28"/>
                <w:szCs w:val="28"/>
                <w:vertAlign w:val="superscript"/>
              </w:rPr>
              <w:t>0</w:t>
            </w:r>
            <w:r w:rsidRPr="00D826A6">
              <w:rPr>
                <w:sz w:val="28"/>
                <w:szCs w:val="28"/>
              </w:rPr>
              <w:t>, 60</w:t>
            </w:r>
            <w:r w:rsidRPr="00D826A6">
              <w:rPr>
                <w:sz w:val="28"/>
                <w:szCs w:val="28"/>
                <w:vertAlign w:val="superscript"/>
              </w:rPr>
              <w:t>0</w:t>
            </w:r>
            <w:r w:rsidRPr="00D826A6">
              <w:rPr>
                <w:sz w:val="28"/>
                <w:szCs w:val="28"/>
              </w:rPr>
              <w:t>), угольник (45</w:t>
            </w:r>
            <w:r w:rsidRPr="00D826A6">
              <w:rPr>
                <w:sz w:val="28"/>
                <w:szCs w:val="28"/>
                <w:vertAlign w:val="superscript"/>
              </w:rPr>
              <w:t>0</w:t>
            </w:r>
            <w:r w:rsidRPr="00D826A6">
              <w:rPr>
                <w:sz w:val="28"/>
                <w:szCs w:val="28"/>
              </w:rPr>
              <w:t>, 45</w:t>
            </w:r>
            <w:r w:rsidRPr="00D826A6">
              <w:rPr>
                <w:sz w:val="28"/>
                <w:szCs w:val="28"/>
                <w:vertAlign w:val="superscript"/>
              </w:rPr>
              <w:t>0</w:t>
            </w:r>
            <w:r w:rsidRPr="00D826A6">
              <w:rPr>
                <w:sz w:val="28"/>
                <w:szCs w:val="28"/>
              </w:rPr>
              <w:t>), циркуль</w:t>
            </w:r>
          </w:p>
        </w:tc>
      </w:tr>
    </w:tbl>
    <w:p w:rsidR="005A2152" w:rsidRPr="00C40A39" w:rsidRDefault="005A2152" w:rsidP="005A2152">
      <w:pPr>
        <w:pStyle w:val="a3"/>
        <w:spacing w:before="0" w:beforeAutospacing="0" w:after="0" w:afterAutospacing="0"/>
        <w:ind w:right="96" w:firstLine="539"/>
        <w:rPr>
          <w:sz w:val="28"/>
          <w:szCs w:val="28"/>
          <w:u w:val="single"/>
        </w:rPr>
      </w:pPr>
    </w:p>
    <w:p w:rsidR="00AF286C" w:rsidRDefault="00AF286C"/>
    <w:sectPr w:rsidR="00AF286C" w:rsidSect="00286B9B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55D" w:rsidRDefault="00DF155D">
      <w:r>
        <w:separator/>
      </w:r>
    </w:p>
  </w:endnote>
  <w:endnote w:type="continuationSeparator" w:id="0">
    <w:p w:rsidR="00DF155D" w:rsidRDefault="00DF1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B9B" w:rsidRDefault="00BD5764" w:rsidP="00286B9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86B9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86B9B" w:rsidRDefault="00286B9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55D" w:rsidRDefault="00DF155D">
      <w:r>
        <w:separator/>
      </w:r>
    </w:p>
  </w:footnote>
  <w:footnote w:type="continuationSeparator" w:id="0">
    <w:p w:rsidR="00DF155D" w:rsidRDefault="00DF15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25A57CE"/>
    <w:lvl w:ilvl="0">
      <w:start w:val="1"/>
      <w:numFmt w:val="none"/>
      <w:lvlText w:val="5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2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3">
    <w:nsid w:val="00000007"/>
    <w:multiLevelType w:val="singleLevel"/>
    <w:tmpl w:val="00000007"/>
    <w:name w:val="WW8Num9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/>
      </w:rPr>
    </w:lvl>
  </w:abstractNum>
  <w:abstractNum w:abstractNumId="4">
    <w:nsid w:val="00000008"/>
    <w:multiLevelType w:val="singleLevel"/>
    <w:tmpl w:val="00000008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5">
    <w:nsid w:val="0000000A"/>
    <w:multiLevelType w:val="singleLevel"/>
    <w:tmpl w:val="0000000A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6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7">
    <w:nsid w:val="0000000C"/>
    <w:multiLevelType w:val="singleLevel"/>
    <w:tmpl w:val="0000000C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8">
    <w:nsid w:val="0000000D"/>
    <w:multiLevelType w:val="singleLevel"/>
    <w:tmpl w:val="0000000D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9">
    <w:nsid w:val="0000000E"/>
    <w:multiLevelType w:val="singleLevel"/>
    <w:tmpl w:val="0000000E"/>
    <w:name w:val="WW8Num1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0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1">
    <w:nsid w:val="00000013"/>
    <w:multiLevelType w:val="singleLevel"/>
    <w:tmpl w:val="00000013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18"/>
    <w:multiLevelType w:val="singleLevel"/>
    <w:tmpl w:val="00000018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4">
    <w:nsid w:val="0000001B"/>
    <w:multiLevelType w:val="singleLevel"/>
    <w:tmpl w:val="0000001B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5">
    <w:nsid w:val="0000001C"/>
    <w:multiLevelType w:val="singleLevel"/>
    <w:tmpl w:val="0000001C"/>
    <w:name w:val="WW8Num33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/>
      </w:rPr>
    </w:lvl>
  </w:abstractNum>
  <w:abstractNum w:abstractNumId="16">
    <w:nsid w:val="0000001D"/>
    <w:multiLevelType w:val="singleLevel"/>
    <w:tmpl w:val="0000001D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7">
    <w:nsid w:val="0000001F"/>
    <w:multiLevelType w:val="singleLevel"/>
    <w:tmpl w:val="0000001F"/>
    <w:name w:val="WW8Num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8">
    <w:nsid w:val="00000020"/>
    <w:multiLevelType w:val="singleLevel"/>
    <w:tmpl w:val="00000020"/>
    <w:name w:val="WW8Num3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9">
    <w:nsid w:val="00000021"/>
    <w:multiLevelType w:val="singleLevel"/>
    <w:tmpl w:val="00000021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20">
    <w:nsid w:val="01D041E8"/>
    <w:multiLevelType w:val="hybridMultilevel"/>
    <w:tmpl w:val="3BF2088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5287CA2"/>
    <w:multiLevelType w:val="hybridMultilevel"/>
    <w:tmpl w:val="D0ECA718"/>
    <w:lvl w:ilvl="0" w:tplc="D2521A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08FF44F7"/>
    <w:multiLevelType w:val="hybridMultilevel"/>
    <w:tmpl w:val="4C223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58D18E">
      <w:start w:val="6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0BB12EB1"/>
    <w:multiLevelType w:val="hybridMultilevel"/>
    <w:tmpl w:val="DDA6A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ECD765C"/>
    <w:multiLevelType w:val="hybridMultilevel"/>
    <w:tmpl w:val="CDC2463C"/>
    <w:lvl w:ilvl="0" w:tplc="31C0FF86">
      <w:start w:val="1"/>
      <w:numFmt w:val="bullet"/>
      <w:lvlText w:val="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/>
        <w:caps/>
        <w:strike w:val="0"/>
        <w:dstrike w:val="0"/>
        <w:outline w:val="0"/>
        <w:shadow w:val="0"/>
        <w:emboss/>
        <w:imprint w:val="0"/>
        <w:color w:val="FF990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0EEE7A87"/>
    <w:multiLevelType w:val="hybridMultilevel"/>
    <w:tmpl w:val="DC32FB3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6">
    <w:nsid w:val="12D248FF"/>
    <w:multiLevelType w:val="hybridMultilevel"/>
    <w:tmpl w:val="5DEEF5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CFA6C8F"/>
    <w:multiLevelType w:val="hybridMultilevel"/>
    <w:tmpl w:val="0128D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62220AD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9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C5A3107"/>
    <w:multiLevelType w:val="hybridMultilevel"/>
    <w:tmpl w:val="26C6BC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DB24484"/>
    <w:multiLevelType w:val="hybridMultilevel"/>
    <w:tmpl w:val="5A0837C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2F896068"/>
    <w:multiLevelType w:val="hybridMultilevel"/>
    <w:tmpl w:val="695A3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EAE4E1D"/>
    <w:multiLevelType w:val="hybridMultilevel"/>
    <w:tmpl w:val="36641B4E"/>
    <w:lvl w:ilvl="0" w:tplc="EE106476">
      <w:start w:val="2"/>
      <w:numFmt w:val="decimal"/>
      <w:lvlText w:val="%1)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60D063AC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/>
      </w:rPr>
    </w:lvl>
    <w:lvl w:ilvl="2" w:tplc="A0986CEA">
      <w:start w:val="1"/>
      <w:numFmt w:val="decimal"/>
      <w:lvlText w:val="%3)"/>
      <w:lvlJc w:val="right"/>
      <w:pPr>
        <w:tabs>
          <w:tab w:val="num" w:pos="1840"/>
        </w:tabs>
        <w:ind w:left="1840" w:hanging="180"/>
      </w:pPr>
      <w:rPr>
        <w:rFonts w:ascii="Times New Roman" w:eastAsia="Times New Roman" w:hAnsi="Times New Roman" w:cs="Times New Roman"/>
      </w:rPr>
    </w:lvl>
    <w:lvl w:ilvl="3" w:tplc="04190011">
      <w:start w:val="1"/>
      <w:numFmt w:val="decimal"/>
      <w:lvlText w:val="%4)"/>
      <w:lvlJc w:val="left"/>
      <w:pPr>
        <w:tabs>
          <w:tab w:val="num" w:pos="2560"/>
        </w:tabs>
        <w:ind w:left="256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4">
    <w:nsid w:val="3F235A3D"/>
    <w:multiLevelType w:val="hybridMultilevel"/>
    <w:tmpl w:val="501E1286"/>
    <w:lvl w:ilvl="0" w:tplc="31C0FF86">
      <w:start w:val="1"/>
      <w:numFmt w:val="bullet"/>
      <w:lvlText w:val="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/>
        <w:caps/>
        <w:strike w:val="0"/>
        <w:dstrike w:val="0"/>
        <w:outline w:val="0"/>
        <w:shadow w:val="0"/>
        <w:emboss/>
        <w:imprint w:val="0"/>
        <w:color w:val="FF990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456325F2"/>
    <w:multiLevelType w:val="hybridMultilevel"/>
    <w:tmpl w:val="A23C7AB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A01458E"/>
    <w:multiLevelType w:val="hybridMultilevel"/>
    <w:tmpl w:val="22929408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7">
    <w:nsid w:val="4D5615B7"/>
    <w:multiLevelType w:val="hybridMultilevel"/>
    <w:tmpl w:val="987EA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E8B6093"/>
    <w:multiLevelType w:val="hybridMultilevel"/>
    <w:tmpl w:val="013EEC1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2250D5F"/>
    <w:multiLevelType w:val="multilevel"/>
    <w:tmpl w:val="1BA6382E"/>
    <w:lvl w:ilvl="0">
      <w:start w:val="2"/>
      <w:numFmt w:val="decimal"/>
      <w:lvlText w:val="%1)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right"/>
      <w:pPr>
        <w:tabs>
          <w:tab w:val="num" w:pos="1840"/>
        </w:tabs>
        <w:ind w:left="184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40">
    <w:nsid w:val="564844EA"/>
    <w:multiLevelType w:val="multilevel"/>
    <w:tmpl w:val="1BA6382E"/>
    <w:lvl w:ilvl="0">
      <w:start w:val="2"/>
      <w:numFmt w:val="decimal"/>
      <w:lvlText w:val="%1)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right"/>
      <w:pPr>
        <w:tabs>
          <w:tab w:val="num" w:pos="1840"/>
        </w:tabs>
        <w:ind w:left="184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41">
    <w:nsid w:val="586D16A1"/>
    <w:multiLevelType w:val="hybridMultilevel"/>
    <w:tmpl w:val="82ACA7E2"/>
    <w:lvl w:ilvl="0" w:tplc="5AB677D2">
      <w:start w:val="3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5A0361FF"/>
    <w:multiLevelType w:val="hybridMultilevel"/>
    <w:tmpl w:val="6B8C602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01265CA"/>
    <w:multiLevelType w:val="hybridMultilevel"/>
    <w:tmpl w:val="870C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387E02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5">
    <w:nsid w:val="75825EEA"/>
    <w:multiLevelType w:val="hybridMultilevel"/>
    <w:tmpl w:val="F1B45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85518A4"/>
    <w:multiLevelType w:val="hybridMultilevel"/>
    <w:tmpl w:val="64D0FD5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7">
    <w:nsid w:val="7A014A2E"/>
    <w:multiLevelType w:val="hybridMultilevel"/>
    <w:tmpl w:val="25BA9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4A2DB7"/>
    <w:multiLevelType w:val="multilevel"/>
    <w:tmpl w:val="24EE3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C22672F"/>
    <w:multiLevelType w:val="hybridMultilevel"/>
    <w:tmpl w:val="18D4F234"/>
    <w:lvl w:ilvl="0" w:tplc="AF12F1FC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8"/>
  </w:num>
  <w:num w:numId="2">
    <w:abstractNumId w:val="24"/>
  </w:num>
  <w:num w:numId="3">
    <w:abstractNumId w:val="3"/>
  </w:num>
  <w:num w:numId="4">
    <w:abstractNumId w:val="15"/>
  </w:num>
  <w:num w:numId="5">
    <w:abstractNumId w:val="32"/>
  </w:num>
  <w:num w:numId="6">
    <w:abstractNumId w:val="29"/>
  </w:num>
  <w:num w:numId="7">
    <w:abstractNumId w:val="34"/>
  </w:num>
  <w:num w:numId="8">
    <w:abstractNumId w:val="46"/>
  </w:num>
  <w:num w:numId="9">
    <w:abstractNumId w:val="31"/>
  </w:num>
  <w:num w:numId="10">
    <w:abstractNumId w:val="0"/>
  </w:num>
  <w:num w:numId="11">
    <w:abstractNumId w:val="28"/>
  </w:num>
  <w:num w:numId="12">
    <w:abstractNumId w:val="33"/>
  </w:num>
  <w:num w:numId="13">
    <w:abstractNumId w:val="1"/>
  </w:num>
  <w:num w:numId="14">
    <w:abstractNumId w:val="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1"/>
  </w:num>
  <w:num w:numId="22">
    <w:abstractNumId w:val="13"/>
  </w:num>
  <w:num w:numId="23">
    <w:abstractNumId w:val="14"/>
  </w:num>
  <w:num w:numId="24">
    <w:abstractNumId w:val="16"/>
  </w:num>
  <w:num w:numId="25">
    <w:abstractNumId w:val="17"/>
  </w:num>
  <w:num w:numId="26">
    <w:abstractNumId w:val="18"/>
  </w:num>
  <w:num w:numId="27">
    <w:abstractNumId w:val="19"/>
  </w:num>
  <w:num w:numId="28">
    <w:abstractNumId w:val="41"/>
  </w:num>
  <w:num w:numId="29">
    <w:abstractNumId w:val="23"/>
  </w:num>
  <w:num w:numId="30">
    <w:abstractNumId w:val="43"/>
  </w:num>
  <w:num w:numId="31">
    <w:abstractNumId w:val="25"/>
  </w:num>
  <w:num w:numId="32">
    <w:abstractNumId w:val="26"/>
  </w:num>
  <w:num w:numId="33">
    <w:abstractNumId w:val="10"/>
  </w:num>
  <w:num w:numId="34">
    <w:abstractNumId w:val="12"/>
  </w:num>
  <w:num w:numId="35">
    <w:abstractNumId w:val="21"/>
  </w:num>
  <w:num w:numId="36">
    <w:abstractNumId w:val="49"/>
  </w:num>
  <w:num w:numId="37">
    <w:abstractNumId w:val="22"/>
  </w:num>
  <w:num w:numId="38">
    <w:abstractNumId w:val="44"/>
  </w:num>
  <w:num w:numId="39">
    <w:abstractNumId w:val="40"/>
  </w:num>
  <w:num w:numId="40">
    <w:abstractNumId w:val="39"/>
  </w:num>
  <w:num w:numId="41">
    <w:abstractNumId w:val="20"/>
  </w:num>
  <w:num w:numId="42">
    <w:abstractNumId w:val="38"/>
  </w:num>
  <w:num w:numId="43">
    <w:abstractNumId w:val="35"/>
  </w:num>
  <w:num w:numId="44">
    <w:abstractNumId w:val="45"/>
  </w:num>
  <w:num w:numId="45">
    <w:abstractNumId w:val="42"/>
  </w:num>
  <w:num w:numId="46">
    <w:abstractNumId w:val="30"/>
  </w:num>
  <w:num w:numId="47">
    <w:abstractNumId w:val="47"/>
  </w:num>
  <w:num w:numId="48">
    <w:abstractNumId w:val="27"/>
  </w:num>
  <w:num w:numId="49">
    <w:abstractNumId w:val="37"/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152"/>
    <w:rsid w:val="00022D4F"/>
    <w:rsid w:val="00156D26"/>
    <w:rsid w:val="00286B9B"/>
    <w:rsid w:val="002E681F"/>
    <w:rsid w:val="005A2152"/>
    <w:rsid w:val="00696A6A"/>
    <w:rsid w:val="006A402E"/>
    <w:rsid w:val="007D729E"/>
    <w:rsid w:val="00AF286C"/>
    <w:rsid w:val="00B16907"/>
    <w:rsid w:val="00BD5764"/>
    <w:rsid w:val="00DF155D"/>
    <w:rsid w:val="00F4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5A215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5A21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21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5A215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A215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5A2152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5A21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rsid w:val="005A2152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5A2152"/>
    <w:pPr>
      <w:spacing w:after="120"/>
    </w:pPr>
  </w:style>
  <w:style w:type="character" w:customStyle="1" w:styleId="a5">
    <w:name w:val="Основной текст Знак"/>
    <w:basedOn w:val="a0"/>
    <w:link w:val="a4"/>
    <w:rsid w:val="005A2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rsid w:val="005A2152"/>
    <w:rPr>
      <w:b/>
      <w:bCs/>
      <w:i/>
      <w:iCs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A2152"/>
    <w:pPr>
      <w:shd w:val="clear" w:color="auto" w:fill="FFFFFF"/>
      <w:spacing w:line="230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paragraph" w:customStyle="1" w:styleId="11">
    <w:name w:val="Текст1"/>
    <w:basedOn w:val="a"/>
    <w:rsid w:val="005A215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2">
    <w:name w:val="Знак1"/>
    <w:basedOn w:val="a"/>
    <w:rsid w:val="005A21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5A215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6">
    <w:name w:val="Table Grid"/>
    <w:basedOn w:val="a1"/>
    <w:rsid w:val="005A2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7z0">
    <w:name w:val="WW8Num7z0"/>
    <w:rsid w:val="005A2152"/>
    <w:rPr>
      <w:rFonts w:ascii="Times New Roman" w:hAnsi="Times New Roman" w:cs="Times New Roman"/>
    </w:rPr>
  </w:style>
  <w:style w:type="paragraph" w:styleId="a7">
    <w:name w:val="Body Text Indent"/>
    <w:basedOn w:val="a"/>
    <w:link w:val="a8"/>
    <w:rsid w:val="005A2152"/>
    <w:pPr>
      <w:suppressAutoHyphens/>
      <w:spacing w:after="120"/>
      <w:ind w:left="283"/>
    </w:pPr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5A21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1">
    <w:name w:val="Основной текст (3)_"/>
    <w:link w:val="32"/>
    <w:rsid w:val="005A2152"/>
    <w:rPr>
      <w:i/>
      <w:iCs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A2152"/>
    <w:pPr>
      <w:shd w:val="clear" w:color="auto" w:fill="FFFFFF"/>
      <w:spacing w:before="180" w:line="230" w:lineRule="exact"/>
      <w:ind w:firstLine="2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14">
    <w:name w:val="Заголовок №1_"/>
    <w:link w:val="15"/>
    <w:rsid w:val="005A2152"/>
    <w:rPr>
      <w:b/>
      <w:bCs/>
      <w:spacing w:val="-10"/>
      <w:sz w:val="24"/>
      <w:szCs w:val="24"/>
      <w:shd w:val="clear" w:color="auto" w:fill="FFFFFF"/>
    </w:rPr>
  </w:style>
  <w:style w:type="paragraph" w:customStyle="1" w:styleId="15">
    <w:name w:val="Заголовок №1"/>
    <w:basedOn w:val="a"/>
    <w:link w:val="14"/>
    <w:rsid w:val="005A2152"/>
    <w:pPr>
      <w:shd w:val="clear" w:color="auto" w:fill="FFFFFF"/>
      <w:spacing w:before="120" w:after="120" w:line="240" w:lineRule="atLeast"/>
      <w:ind w:firstLine="280"/>
      <w:jc w:val="both"/>
      <w:outlineLvl w:val="0"/>
    </w:pPr>
    <w:rPr>
      <w:rFonts w:asciiTheme="minorHAnsi" w:eastAsiaTheme="minorHAnsi" w:hAnsiTheme="minorHAnsi" w:cstheme="minorBidi"/>
      <w:b/>
      <w:bCs/>
      <w:spacing w:val="-10"/>
      <w:lang w:eastAsia="en-US"/>
    </w:rPr>
  </w:style>
  <w:style w:type="paragraph" w:styleId="a9">
    <w:name w:val="footer"/>
    <w:basedOn w:val="a"/>
    <w:link w:val="aa"/>
    <w:rsid w:val="005A21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A2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A2152"/>
  </w:style>
  <w:style w:type="character" w:styleId="ac">
    <w:name w:val="Strong"/>
    <w:qFormat/>
    <w:rsid w:val="005A2152"/>
    <w:rPr>
      <w:b/>
      <w:bCs/>
    </w:rPr>
  </w:style>
  <w:style w:type="paragraph" w:customStyle="1" w:styleId="ad">
    <w:name w:val="Стиль"/>
    <w:rsid w:val="005A21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Абзац"/>
    <w:basedOn w:val="a"/>
    <w:rsid w:val="005A2152"/>
    <w:pPr>
      <w:spacing w:line="312" w:lineRule="auto"/>
      <w:ind w:firstLine="567"/>
      <w:jc w:val="both"/>
    </w:pPr>
    <w:rPr>
      <w:spacing w:val="-4"/>
      <w:szCs w:val="20"/>
    </w:rPr>
  </w:style>
  <w:style w:type="character" w:customStyle="1" w:styleId="c3">
    <w:name w:val="c3"/>
    <w:basedOn w:val="a0"/>
    <w:rsid w:val="005A2152"/>
  </w:style>
  <w:style w:type="paragraph" w:styleId="af">
    <w:name w:val="header"/>
    <w:basedOn w:val="a"/>
    <w:link w:val="af0"/>
    <w:rsid w:val="005A215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5A21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semiHidden/>
    <w:rsid w:val="005A215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5A21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14785</Words>
  <Characters>84280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Гудковский</dc:creator>
  <cp:lastModifiedBy>Дмитрий</cp:lastModifiedBy>
  <cp:revision>2</cp:revision>
  <dcterms:created xsi:type="dcterms:W3CDTF">2018-01-15T15:02:00Z</dcterms:created>
  <dcterms:modified xsi:type="dcterms:W3CDTF">2018-01-15T15:02:00Z</dcterms:modified>
</cp:coreProperties>
</file>